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198" w:rsidRDefault="00785198" w:rsidP="00785198">
      <w:pPr>
        <w:jc w:val="center"/>
        <w:rPr>
          <w:b/>
          <w:color w:val="808080"/>
          <w:sz w:val="28"/>
        </w:rPr>
      </w:pPr>
    </w:p>
    <w:p w:rsidR="00AA7FDE" w:rsidRDefault="00AA7FDE" w:rsidP="00785198">
      <w:pPr>
        <w:jc w:val="center"/>
        <w:rPr>
          <w:b/>
          <w:color w:val="808080"/>
          <w:sz w:val="28"/>
        </w:rPr>
      </w:pPr>
    </w:p>
    <w:p w:rsidR="00AA7FDE" w:rsidRPr="00AA7FDE" w:rsidRDefault="00AA7FDE" w:rsidP="00AA7FDE">
      <w:pPr>
        <w:jc w:val="center"/>
        <w:rPr>
          <w:b/>
          <w:color w:val="244061" w:themeColor="accent1" w:themeShade="80"/>
          <w:sz w:val="28"/>
          <w:szCs w:val="32"/>
        </w:rPr>
      </w:pPr>
    </w:p>
    <w:p w:rsidR="00901EA6" w:rsidRPr="00901EA6" w:rsidRDefault="00901EA6" w:rsidP="00901EA6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r w:rsidRPr="00901EA6">
        <w:rPr>
          <w:rFonts w:eastAsia="Calibri"/>
          <w:b/>
          <w:sz w:val="22"/>
          <w:szCs w:val="22"/>
          <w:lang w:eastAsia="en-US"/>
        </w:rPr>
        <w:t>REGIONE ABRUZZO</w:t>
      </w:r>
    </w:p>
    <w:p w:rsidR="00901EA6" w:rsidRPr="00901EA6" w:rsidRDefault="00901EA6" w:rsidP="0069175E">
      <w:pPr>
        <w:spacing w:after="160"/>
        <w:jc w:val="center"/>
        <w:rPr>
          <w:rFonts w:eastAsia="Calibri"/>
          <w:b/>
          <w:sz w:val="22"/>
          <w:szCs w:val="22"/>
          <w:lang w:eastAsia="en-US"/>
        </w:rPr>
      </w:pPr>
      <w:r w:rsidRPr="00901EA6">
        <w:rPr>
          <w:rFonts w:eastAsia="Calibri"/>
          <w:b/>
          <w:sz w:val="22"/>
          <w:szCs w:val="22"/>
          <w:lang w:eastAsia="en-US"/>
        </w:rPr>
        <w:t xml:space="preserve">Dipartimento Sviluppo Economico, </w:t>
      </w:r>
      <w:r w:rsidR="0069175E">
        <w:rPr>
          <w:rFonts w:eastAsia="Calibri"/>
          <w:b/>
          <w:sz w:val="22"/>
          <w:szCs w:val="22"/>
          <w:lang w:eastAsia="en-US"/>
        </w:rPr>
        <w:t>Turismo</w:t>
      </w:r>
    </w:p>
    <w:p w:rsidR="00901EA6" w:rsidRPr="00901EA6" w:rsidRDefault="00901EA6" w:rsidP="00901EA6">
      <w:pPr>
        <w:spacing w:after="160" w:line="360" w:lineRule="auto"/>
        <w:jc w:val="center"/>
        <w:outlineLvl w:val="0"/>
        <w:rPr>
          <w:rFonts w:eastAsia="Calibri"/>
          <w:b/>
          <w:sz w:val="22"/>
          <w:szCs w:val="22"/>
          <w:lang w:eastAsia="en-US"/>
        </w:rPr>
      </w:pPr>
      <w:r w:rsidRPr="00901EA6">
        <w:rPr>
          <w:rFonts w:eastAsia="Calibri"/>
          <w:b/>
          <w:sz w:val="22"/>
          <w:szCs w:val="22"/>
          <w:lang w:eastAsia="en-US"/>
        </w:rPr>
        <w:t xml:space="preserve">Servizio </w:t>
      </w:r>
      <w:r w:rsidR="009A439B">
        <w:rPr>
          <w:rFonts w:eastAsia="Calibri"/>
          <w:b/>
          <w:sz w:val="22"/>
          <w:szCs w:val="22"/>
          <w:lang w:eastAsia="en-US"/>
        </w:rPr>
        <w:t xml:space="preserve">Ricerca e Innovazione Industriale </w:t>
      </w:r>
    </w:p>
    <w:p w:rsidR="00901EA6" w:rsidRPr="00901EA6" w:rsidRDefault="00901EA6" w:rsidP="00901EA6">
      <w:pPr>
        <w:spacing w:after="160" w:line="360" w:lineRule="auto"/>
        <w:jc w:val="center"/>
        <w:outlineLvl w:val="0"/>
        <w:rPr>
          <w:rFonts w:eastAsia="Calibri"/>
          <w:b/>
          <w:sz w:val="22"/>
          <w:szCs w:val="22"/>
          <w:lang w:eastAsia="en-US"/>
        </w:rPr>
      </w:pPr>
    </w:p>
    <w:p w:rsidR="00901EA6" w:rsidRPr="00656112" w:rsidRDefault="00901EA6" w:rsidP="00656112">
      <w:pPr>
        <w:spacing w:after="160" w:line="360" w:lineRule="auto"/>
        <w:jc w:val="center"/>
        <w:rPr>
          <w:rFonts w:eastAsia="Calibri"/>
          <w:b/>
          <w:bCs/>
          <w:color w:val="000000"/>
          <w:sz w:val="24"/>
          <w:szCs w:val="22"/>
          <w:lang w:eastAsia="en-US"/>
        </w:rPr>
      </w:pPr>
      <w:r w:rsidRPr="00656112">
        <w:rPr>
          <w:rFonts w:eastAsia="Calibri"/>
          <w:b/>
          <w:bCs/>
          <w:color w:val="000000"/>
          <w:sz w:val="24"/>
          <w:szCs w:val="22"/>
          <w:lang w:eastAsia="en-US"/>
        </w:rPr>
        <w:t xml:space="preserve">POR FESR Abruzzo 2014-2020 </w:t>
      </w:r>
    </w:p>
    <w:p w:rsidR="0093618E" w:rsidRPr="00656112" w:rsidRDefault="0093618E" w:rsidP="0093618E">
      <w:pPr>
        <w:tabs>
          <w:tab w:val="center" w:pos="4819"/>
          <w:tab w:val="right" w:pos="9638"/>
        </w:tabs>
        <w:jc w:val="center"/>
        <w:rPr>
          <w:rFonts w:eastAsia="Calibri"/>
          <w:sz w:val="24"/>
          <w:szCs w:val="22"/>
          <w:lang w:eastAsia="en-US"/>
        </w:rPr>
      </w:pPr>
      <w:r w:rsidRPr="00656112">
        <w:rPr>
          <w:rFonts w:eastAsia="Calibri"/>
          <w:sz w:val="24"/>
          <w:szCs w:val="22"/>
          <w:lang w:eastAsia="en-US"/>
        </w:rPr>
        <w:t>ASSE I – Ricerca, sviluppo tecnologico e innovazione</w:t>
      </w:r>
    </w:p>
    <w:p w:rsidR="00656112" w:rsidRDefault="00656112" w:rsidP="00656112">
      <w:pPr>
        <w:tabs>
          <w:tab w:val="center" w:pos="4819"/>
          <w:tab w:val="right" w:pos="9638"/>
        </w:tabs>
        <w:rPr>
          <w:rFonts w:eastAsia="Calibri"/>
          <w:sz w:val="22"/>
          <w:szCs w:val="22"/>
          <w:lang w:eastAsia="en-US"/>
        </w:rPr>
      </w:pPr>
    </w:p>
    <w:p w:rsidR="00656112" w:rsidRPr="00656112" w:rsidRDefault="00656112" w:rsidP="00656112">
      <w:pPr>
        <w:tabs>
          <w:tab w:val="center" w:pos="4819"/>
          <w:tab w:val="right" w:pos="9638"/>
        </w:tabs>
        <w:rPr>
          <w:rFonts w:eastAsia="Calibri"/>
          <w:i/>
          <w:sz w:val="24"/>
          <w:szCs w:val="22"/>
          <w:lang w:eastAsia="en-US"/>
        </w:rPr>
      </w:pPr>
      <w:r w:rsidRPr="00656112">
        <w:rPr>
          <w:rFonts w:eastAsia="Calibri"/>
          <w:sz w:val="24"/>
          <w:szCs w:val="22"/>
          <w:lang w:eastAsia="en-US"/>
        </w:rPr>
        <w:t xml:space="preserve">Azione 1.1.1: </w:t>
      </w:r>
      <w:r w:rsidRPr="00656112">
        <w:rPr>
          <w:rFonts w:eastAsia="Calibri"/>
          <w:i/>
          <w:sz w:val="24"/>
          <w:szCs w:val="22"/>
          <w:lang w:eastAsia="en-US"/>
        </w:rPr>
        <w:t>“Sostegno a progetti di ricerca delle imprese che prevedano l’impiego di ricercatori presso le imprese stesse”</w:t>
      </w:r>
    </w:p>
    <w:p w:rsidR="00656112" w:rsidRPr="00656112" w:rsidRDefault="00656112" w:rsidP="00656112">
      <w:pPr>
        <w:tabs>
          <w:tab w:val="center" w:pos="4819"/>
          <w:tab w:val="right" w:pos="9638"/>
        </w:tabs>
        <w:rPr>
          <w:rFonts w:eastAsia="Calibri"/>
          <w:sz w:val="24"/>
          <w:szCs w:val="22"/>
          <w:lang w:eastAsia="en-US"/>
        </w:rPr>
      </w:pPr>
    </w:p>
    <w:p w:rsidR="00656112" w:rsidRPr="00656112" w:rsidRDefault="00656112" w:rsidP="00656112">
      <w:pPr>
        <w:tabs>
          <w:tab w:val="center" w:pos="4819"/>
          <w:tab w:val="right" w:pos="9638"/>
        </w:tabs>
        <w:rPr>
          <w:rFonts w:eastAsia="Calibri"/>
          <w:sz w:val="24"/>
          <w:szCs w:val="22"/>
          <w:lang w:eastAsia="en-US"/>
        </w:rPr>
      </w:pPr>
    </w:p>
    <w:p w:rsidR="00AA7FDE" w:rsidRPr="00656112" w:rsidRDefault="00656112" w:rsidP="00656112">
      <w:pPr>
        <w:tabs>
          <w:tab w:val="center" w:pos="4819"/>
          <w:tab w:val="right" w:pos="9638"/>
        </w:tabs>
        <w:rPr>
          <w:color w:val="000000"/>
          <w:sz w:val="24"/>
          <w:szCs w:val="22"/>
          <w:lang w:eastAsia="en-US"/>
        </w:rPr>
      </w:pPr>
      <w:r w:rsidRPr="00656112">
        <w:rPr>
          <w:rFonts w:eastAsia="Calibri"/>
          <w:sz w:val="24"/>
          <w:szCs w:val="22"/>
          <w:lang w:eastAsia="en-US"/>
        </w:rPr>
        <w:t xml:space="preserve">Azione 1.1.4: </w:t>
      </w:r>
      <w:r w:rsidRPr="00656112">
        <w:rPr>
          <w:rFonts w:eastAsia="Calibri"/>
          <w:i/>
          <w:sz w:val="24"/>
          <w:szCs w:val="22"/>
          <w:lang w:eastAsia="en-US"/>
        </w:rPr>
        <w:t>“Sostegno alle attività collaborative di R&amp;S per lo sviluppo di nuove tecnologie sostenibili, di nuovi prodotti e servizi”</w:t>
      </w:r>
    </w:p>
    <w:p w:rsidR="00AA7FDE" w:rsidRDefault="00AA7FDE" w:rsidP="00AA7FDE">
      <w:pPr>
        <w:tabs>
          <w:tab w:val="center" w:pos="4819"/>
          <w:tab w:val="right" w:pos="9638"/>
        </w:tabs>
        <w:rPr>
          <w:color w:val="000000"/>
          <w:sz w:val="22"/>
          <w:szCs w:val="22"/>
          <w:lang w:eastAsia="en-US"/>
        </w:rPr>
      </w:pPr>
    </w:p>
    <w:p w:rsidR="00656112" w:rsidRDefault="00656112" w:rsidP="00AA7FDE">
      <w:pPr>
        <w:tabs>
          <w:tab w:val="center" w:pos="4819"/>
          <w:tab w:val="right" w:pos="9638"/>
        </w:tabs>
        <w:rPr>
          <w:color w:val="000000"/>
          <w:sz w:val="22"/>
          <w:szCs w:val="22"/>
          <w:lang w:eastAsia="en-US"/>
        </w:rPr>
      </w:pPr>
    </w:p>
    <w:p w:rsidR="008E356E" w:rsidRPr="00AA7FDE" w:rsidRDefault="008E356E" w:rsidP="00AA7FDE">
      <w:pPr>
        <w:tabs>
          <w:tab w:val="center" w:pos="4819"/>
          <w:tab w:val="right" w:pos="9638"/>
        </w:tabs>
        <w:rPr>
          <w:color w:val="000000"/>
          <w:sz w:val="22"/>
          <w:szCs w:val="22"/>
          <w:lang w:eastAsia="en-US"/>
        </w:rPr>
      </w:pPr>
    </w:p>
    <w:p w:rsidR="008E356E" w:rsidRPr="008E356E" w:rsidRDefault="008E356E" w:rsidP="008E356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Cs/>
          <w:color w:val="000000"/>
          <w:sz w:val="12"/>
          <w:szCs w:val="22"/>
          <w:lang w:eastAsia="en-US"/>
        </w:rPr>
      </w:pPr>
    </w:p>
    <w:p w:rsidR="0093618E" w:rsidRPr="008E356E" w:rsidRDefault="00656112" w:rsidP="008E356E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/>
        <w:spacing w:after="160" w:line="360" w:lineRule="auto"/>
        <w:jc w:val="center"/>
        <w:rPr>
          <w:rFonts w:eastAsia="Calibri"/>
          <w:bCs/>
          <w:color w:val="000000"/>
          <w:sz w:val="28"/>
          <w:szCs w:val="22"/>
          <w:lang w:eastAsia="en-US"/>
        </w:rPr>
      </w:pPr>
      <w:r w:rsidRPr="008E356E">
        <w:rPr>
          <w:rFonts w:eastAsia="Calibri"/>
          <w:bCs/>
          <w:color w:val="000000"/>
          <w:sz w:val="28"/>
          <w:szCs w:val="22"/>
          <w:lang w:eastAsia="en-US"/>
        </w:rPr>
        <w:t xml:space="preserve">Avviso Pubblico per il sostegno a Progetti di Ricerca Industriale e Sviluppo Sperimentale delle Imprese afferenti ai Domini individuati nella Strategia regionale di Specializzazione Intelligente RIS3 Abruzzo. (PROGETTI superiori a 5 </w:t>
      </w:r>
      <w:proofErr w:type="spellStart"/>
      <w:r w:rsidRPr="008E356E">
        <w:rPr>
          <w:rFonts w:eastAsia="Calibri"/>
          <w:bCs/>
          <w:color w:val="000000"/>
          <w:sz w:val="28"/>
          <w:szCs w:val="22"/>
          <w:lang w:eastAsia="en-US"/>
        </w:rPr>
        <w:t>MEuro</w:t>
      </w:r>
      <w:proofErr w:type="spellEnd"/>
      <w:r w:rsidRPr="008E356E">
        <w:rPr>
          <w:rFonts w:eastAsia="Calibri"/>
          <w:bCs/>
          <w:color w:val="000000"/>
          <w:sz w:val="28"/>
          <w:szCs w:val="22"/>
          <w:lang w:eastAsia="en-US"/>
        </w:rPr>
        <w:t>)</w:t>
      </w:r>
    </w:p>
    <w:p w:rsidR="00AA7FDE" w:rsidRPr="00AA7FDE" w:rsidRDefault="00AA7FDE" w:rsidP="00AA7FDE">
      <w:pPr>
        <w:jc w:val="both"/>
        <w:rPr>
          <w:color w:val="17365D"/>
          <w:sz w:val="22"/>
          <w:szCs w:val="22"/>
          <w:lang w:eastAsia="en-US"/>
        </w:rPr>
      </w:pPr>
    </w:p>
    <w:p w:rsidR="00656112" w:rsidRDefault="00656112" w:rsidP="00656112">
      <w:pPr>
        <w:jc w:val="center"/>
        <w:rPr>
          <w:sz w:val="22"/>
          <w:szCs w:val="22"/>
          <w:lang w:eastAsia="en-US"/>
        </w:rPr>
      </w:pPr>
    </w:p>
    <w:p w:rsidR="00AA7FDE" w:rsidRPr="00AA7FDE" w:rsidRDefault="00656112" w:rsidP="00656112">
      <w:pPr>
        <w:jc w:val="center"/>
        <w:rPr>
          <w:color w:val="17365D"/>
          <w:sz w:val="22"/>
          <w:szCs w:val="22"/>
          <w:lang w:eastAsia="en-US"/>
        </w:rPr>
      </w:pPr>
      <w:r w:rsidRPr="00656112">
        <w:rPr>
          <w:sz w:val="22"/>
          <w:szCs w:val="22"/>
          <w:lang w:eastAsia="en-US"/>
        </w:rPr>
        <w:t>REGOLAMENTO (UE) N. 651/2014 del 17 giugno 2014</w:t>
      </w:r>
      <w:r w:rsidR="00EB539C">
        <w:rPr>
          <w:sz w:val="22"/>
          <w:szCs w:val="22"/>
          <w:lang w:eastAsia="en-US"/>
        </w:rPr>
        <w:t xml:space="preserve"> e </w:t>
      </w:r>
      <w:proofErr w:type="spellStart"/>
      <w:r w:rsidR="00EB539C">
        <w:rPr>
          <w:sz w:val="22"/>
          <w:szCs w:val="22"/>
          <w:lang w:eastAsia="en-US"/>
        </w:rPr>
        <w:t>ss.mm.ii</w:t>
      </w:r>
      <w:proofErr w:type="spellEnd"/>
      <w:r w:rsidR="00EB539C">
        <w:rPr>
          <w:sz w:val="22"/>
          <w:szCs w:val="22"/>
          <w:lang w:eastAsia="en-US"/>
        </w:rPr>
        <w:t>.</w:t>
      </w:r>
    </w:p>
    <w:p w:rsidR="00AA7FDE" w:rsidRPr="00AA7FDE" w:rsidRDefault="00AA7FDE" w:rsidP="00AA7FDE">
      <w:pPr>
        <w:jc w:val="center"/>
        <w:rPr>
          <w:b/>
          <w:color w:val="17365D"/>
          <w:sz w:val="28"/>
          <w:szCs w:val="28"/>
          <w:lang w:eastAsia="en-US"/>
        </w:rPr>
      </w:pPr>
    </w:p>
    <w:p w:rsidR="00656112" w:rsidRDefault="00656112" w:rsidP="0093618E">
      <w:pPr>
        <w:jc w:val="center"/>
        <w:rPr>
          <w:b/>
          <w:color w:val="17365D"/>
          <w:sz w:val="28"/>
          <w:szCs w:val="28"/>
          <w:lang w:eastAsia="en-US"/>
        </w:rPr>
      </w:pPr>
    </w:p>
    <w:p w:rsidR="0093618E" w:rsidRPr="0093618E" w:rsidRDefault="0093618E" w:rsidP="0093618E">
      <w:pPr>
        <w:jc w:val="center"/>
        <w:rPr>
          <w:b/>
          <w:color w:val="17365D"/>
          <w:sz w:val="28"/>
          <w:szCs w:val="28"/>
          <w:lang w:eastAsia="en-US"/>
        </w:rPr>
      </w:pPr>
      <w:r w:rsidRPr="0093618E">
        <w:rPr>
          <w:b/>
          <w:color w:val="17365D"/>
          <w:sz w:val="28"/>
          <w:szCs w:val="28"/>
          <w:lang w:eastAsia="en-US"/>
        </w:rPr>
        <w:t>Mod</w:t>
      </w:r>
      <w:r w:rsidR="00401233">
        <w:rPr>
          <w:b/>
          <w:color w:val="17365D"/>
          <w:sz w:val="28"/>
          <w:szCs w:val="28"/>
          <w:lang w:eastAsia="en-US"/>
        </w:rPr>
        <w:t>ello</w:t>
      </w:r>
      <w:r w:rsidRPr="0093618E">
        <w:rPr>
          <w:b/>
          <w:color w:val="17365D"/>
          <w:sz w:val="28"/>
          <w:szCs w:val="28"/>
          <w:lang w:eastAsia="en-US"/>
        </w:rPr>
        <w:t xml:space="preserve"> </w:t>
      </w:r>
      <w:r w:rsidR="00BD70BF">
        <w:rPr>
          <w:b/>
          <w:color w:val="17365D"/>
          <w:sz w:val="28"/>
          <w:szCs w:val="28"/>
          <w:lang w:eastAsia="en-US"/>
        </w:rPr>
        <w:t>9</w:t>
      </w:r>
      <w:r w:rsidR="00B77FD6">
        <w:rPr>
          <w:b/>
          <w:color w:val="17365D"/>
          <w:sz w:val="28"/>
          <w:szCs w:val="28"/>
          <w:lang w:eastAsia="en-US"/>
        </w:rPr>
        <w:t xml:space="preserve"> </w:t>
      </w:r>
      <w:r w:rsidRPr="0093618E">
        <w:rPr>
          <w:b/>
          <w:color w:val="17365D"/>
          <w:sz w:val="28"/>
          <w:szCs w:val="28"/>
          <w:lang w:eastAsia="en-US"/>
        </w:rPr>
        <w:t xml:space="preserve">per la Richiesta di </w:t>
      </w:r>
      <w:r w:rsidR="00BD70BF">
        <w:rPr>
          <w:b/>
          <w:color w:val="17365D"/>
          <w:sz w:val="28"/>
          <w:szCs w:val="28"/>
          <w:lang w:eastAsia="en-US"/>
        </w:rPr>
        <w:t>SALDO</w:t>
      </w:r>
      <w:r w:rsidR="00D55B8E">
        <w:rPr>
          <w:b/>
          <w:color w:val="17365D"/>
          <w:sz w:val="28"/>
          <w:szCs w:val="28"/>
          <w:lang w:eastAsia="en-US"/>
        </w:rPr>
        <w:t xml:space="preserve"> </w:t>
      </w:r>
    </w:p>
    <w:p w:rsidR="00AA7FDE" w:rsidRPr="0061173E" w:rsidRDefault="00AA7FDE" w:rsidP="00AA7FDE">
      <w:pPr>
        <w:rPr>
          <w:rFonts w:ascii="Calibri" w:hAnsi="Calibri" w:cs="Arial"/>
          <w:color w:val="17365D"/>
          <w:sz w:val="22"/>
          <w:szCs w:val="22"/>
          <w:lang w:eastAsia="en-US"/>
        </w:rPr>
      </w:pPr>
    </w:p>
    <w:p w:rsidR="00AA7FDE" w:rsidRDefault="00AA7FDE" w:rsidP="00AA7FDE">
      <w:pPr>
        <w:rPr>
          <w:rFonts w:ascii="Calibri" w:hAnsi="Calibri" w:cs="Arial"/>
          <w:color w:val="17365D"/>
          <w:sz w:val="22"/>
          <w:szCs w:val="22"/>
          <w:lang w:val="de-DE" w:eastAsia="en-US"/>
        </w:rPr>
      </w:pPr>
    </w:p>
    <w:p w:rsidR="00C27AEF" w:rsidRDefault="00C27AEF" w:rsidP="00AA7FDE">
      <w:pPr>
        <w:rPr>
          <w:rFonts w:ascii="Calibri" w:hAnsi="Calibri" w:cs="Arial"/>
          <w:color w:val="17365D"/>
          <w:sz w:val="22"/>
          <w:szCs w:val="22"/>
          <w:lang w:val="de-DE" w:eastAsia="en-US"/>
        </w:rPr>
      </w:pPr>
    </w:p>
    <w:p w:rsidR="00C27AEF" w:rsidRPr="00AA7FDE" w:rsidRDefault="00C27AEF" w:rsidP="00AA7FDE">
      <w:pPr>
        <w:rPr>
          <w:rFonts w:ascii="Calibri" w:hAnsi="Calibri" w:cs="Arial"/>
          <w:color w:val="17365D"/>
          <w:sz w:val="22"/>
          <w:szCs w:val="22"/>
          <w:lang w:val="de-DE" w:eastAsia="en-US"/>
        </w:rPr>
      </w:pPr>
    </w:p>
    <w:p w:rsidR="00AA7FDE" w:rsidRPr="00AA7FDE" w:rsidRDefault="00AA7FDE" w:rsidP="00AA7FDE">
      <w:pPr>
        <w:rPr>
          <w:rFonts w:ascii="Calibri" w:hAnsi="Calibri" w:cs="Arial"/>
          <w:color w:val="17365D"/>
          <w:sz w:val="22"/>
          <w:szCs w:val="22"/>
          <w:lang w:val="de-DE" w:eastAsia="en-US"/>
        </w:rPr>
      </w:pPr>
    </w:p>
    <w:p w:rsidR="00AA7FDE" w:rsidRDefault="00AA7FDE" w:rsidP="00AA7FDE">
      <w:pPr>
        <w:rPr>
          <w:rFonts w:ascii="Calibri" w:hAnsi="Calibri" w:cs="Arial"/>
          <w:color w:val="17365D"/>
          <w:sz w:val="22"/>
          <w:szCs w:val="22"/>
          <w:lang w:val="de-DE" w:eastAsia="en-US"/>
        </w:rPr>
      </w:pPr>
    </w:p>
    <w:p w:rsidR="00F037F9" w:rsidRDefault="00F037F9" w:rsidP="00AA7FDE">
      <w:pPr>
        <w:rPr>
          <w:rFonts w:ascii="Calibri" w:hAnsi="Calibri" w:cs="Arial"/>
          <w:color w:val="17365D"/>
          <w:sz w:val="22"/>
          <w:szCs w:val="22"/>
          <w:lang w:val="de-DE" w:eastAsia="en-US"/>
        </w:rPr>
      </w:pPr>
    </w:p>
    <w:p w:rsidR="00F037F9" w:rsidRPr="00AA7FDE" w:rsidRDefault="00F037F9" w:rsidP="00AA7FDE">
      <w:pPr>
        <w:rPr>
          <w:rFonts w:ascii="Calibri" w:hAnsi="Calibri" w:cs="Arial"/>
          <w:color w:val="17365D"/>
          <w:sz w:val="22"/>
          <w:szCs w:val="22"/>
          <w:lang w:val="de-DE" w:eastAsia="en-US"/>
        </w:rPr>
      </w:pPr>
    </w:p>
    <w:p w:rsidR="00AA7FDE" w:rsidRPr="00AA7FDE" w:rsidRDefault="00AA7FDE" w:rsidP="00AA7FDE">
      <w:pPr>
        <w:rPr>
          <w:rFonts w:ascii="Calibri" w:hAnsi="Calibri" w:cs="Arial"/>
          <w:color w:val="17365D"/>
          <w:sz w:val="22"/>
          <w:szCs w:val="22"/>
          <w:lang w:val="de-DE" w:eastAsia="en-US"/>
        </w:rPr>
      </w:pPr>
    </w:p>
    <w:p w:rsidR="008A0E5E" w:rsidRDefault="008A0E5E" w:rsidP="008A0E5E">
      <w:pPr>
        <w:jc w:val="center"/>
        <w:outlineLvl w:val="0"/>
        <w:rPr>
          <w:b/>
          <w:sz w:val="28"/>
          <w:szCs w:val="28"/>
        </w:rPr>
      </w:pPr>
      <w:r w:rsidRPr="007A3C80">
        <w:rPr>
          <w:b/>
          <w:sz w:val="28"/>
          <w:szCs w:val="28"/>
        </w:rPr>
        <w:lastRenderedPageBreak/>
        <w:t>MOD</w:t>
      </w:r>
      <w:r w:rsidR="00401233">
        <w:rPr>
          <w:b/>
          <w:sz w:val="28"/>
          <w:szCs w:val="28"/>
        </w:rPr>
        <w:t>ELLO</w:t>
      </w:r>
      <w:r w:rsidRPr="007A3C80">
        <w:rPr>
          <w:b/>
          <w:sz w:val="28"/>
          <w:szCs w:val="28"/>
        </w:rPr>
        <w:t xml:space="preserve"> </w:t>
      </w:r>
      <w:r w:rsidR="0069175E">
        <w:rPr>
          <w:b/>
          <w:sz w:val="28"/>
          <w:szCs w:val="28"/>
        </w:rPr>
        <w:t>9</w:t>
      </w:r>
      <w:r w:rsidR="00B77FD6">
        <w:rPr>
          <w:b/>
          <w:sz w:val="28"/>
          <w:szCs w:val="28"/>
        </w:rPr>
        <w:t xml:space="preserve"> </w:t>
      </w:r>
      <w:r w:rsidRPr="007A3C80">
        <w:rPr>
          <w:b/>
          <w:sz w:val="28"/>
          <w:szCs w:val="28"/>
        </w:rPr>
        <w:t xml:space="preserve">PER LA RICHIESTA DI </w:t>
      </w:r>
      <w:r w:rsidR="00BD70BF">
        <w:rPr>
          <w:b/>
          <w:sz w:val="28"/>
          <w:szCs w:val="28"/>
        </w:rPr>
        <w:t>SALDO</w:t>
      </w:r>
    </w:p>
    <w:tbl>
      <w:tblPr>
        <w:tblStyle w:val="Grigliatabella"/>
        <w:tblpPr w:leftFromText="141" w:rightFromText="141" w:vertAnchor="text" w:horzAnchor="margin" w:tblpXSpec="right" w:tblpY="15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"/>
        <w:gridCol w:w="5380"/>
      </w:tblGrid>
      <w:tr w:rsidR="00E60621" w:rsidRPr="007D7EC9" w:rsidTr="003641B2">
        <w:trPr>
          <w:trHeight w:val="1841"/>
        </w:trPr>
        <w:tc>
          <w:tcPr>
            <w:tcW w:w="459" w:type="dxa"/>
            <w:hideMark/>
          </w:tcPr>
          <w:p w:rsidR="00E60621" w:rsidRPr="00E2405C" w:rsidRDefault="00E60621" w:rsidP="007030AC">
            <w:pPr>
              <w:spacing w:before="120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E2405C">
              <w:rPr>
                <w:rFonts w:eastAsia="Calibri"/>
                <w:sz w:val="22"/>
                <w:szCs w:val="22"/>
                <w:lang w:eastAsia="en-US"/>
              </w:rPr>
              <w:t>Al</w:t>
            </w:r>
          </w:p>
        </w:tc>
        <w:tc>
          <w:tcPr>
            <w:tcW w:w="5380" w:type="dxa"/>
          </w:tcPr>
          <w:p w:rsidR="00E60621" w:rsidRPr="00E2405C" w:rsidRDefault="00E60621" w:rsidP="007030AC">
            <w:pPr>
              <w:spacing w:before="120"/>
              <w:rPr>
                <w:rFonts w:eastAsia="Calibri"/>
                <w:sz w:val="22"/>
                <w:szCs w:val="22"/>
                <w:lang w:eastAsia="en-US"/>
              </w:rPr>
            </w:pPr>
            <w:r w:rsidRPr="00E2405C">
              <w:rPr>
                <w:rFonts w:eastAsia="Calibri"/>
                <w:sz w:val="22"/>
                <w:szCs w:val="22"/>
                <w:lang w:eastAsia="en-US"/>
              </w:rPr>
              <w:t xml:space="preserve">Dipartimento Sviluppo Economico, </w:t>
            </w:r>
            <w:r w:rsidR="0069175E">
              <w:rPr>
                <w:rFonts w:eastAsia="Calibri"/>
                <w:sz w:val="22"/>
                <w:szCs w:val="22"/>
                <w:lang w:eastAsia="en-US"/>
              </w:rPr>
              <w:t>Turismo</w:t>
            </w:r>
          </w:p>
          <w:p w:rsidR="00080815" w:rsidRDefault="00080815" w:rsidP="007030AC">
            <w:pPr>
              <w:spacing w:before="120"/>
              <w:rPr>
                <w:rFonts w:eastAsia="Calibri"/>
                <w:sz w:val="22"/>
                <w:szCs w:val="22"/>
                <w:lang w:eastAsia="en-US"/>
              </w:rPr>
            </w:pPr>
            <w:r w:rsidRPr="00080815">
              <w:rPr>
                <w:rFonts w:eastAsia="Calibri"/>
                <w:sz w:val="22"/>
                <w:szCs w:val="22"/>
                <w:lang w:eastAsia="en-US"/>
              </w:rPr>
              <w:t xml:space="preserve">Servizio Ricerca </w:t>
            </w:r>
            <w:r w:rsidR="005161D5">
              <w:rPr>
                <w:rFonts w:eastAsia="Calibri"/>
                <w:sz w:val="22"/>
                <w:szCs w:val="22"/>
                <w:lang w:eastAsia="en-US"/>
              </w:rPr>
              <w:t xml:space="preserve">e </w:t>
            </w:r>
            <w:r w:rsidRPr="00080815">
              <w:rPr>
                <w:rFonts w:eastAsia="Calibri"/>
                <w:sz w:val="22"/>
                <w:szCs w:val="22"/>
                <w:lang w:eastAsia="en-US"/>
              </w:rPr>
              <w:t xml:space="preserve">Innovazione Industriale </w:t>
            </w:r>
          </w:p>
          <w:p w:rsidR="00E60621" w:rsidRPr="00E2405C" w:rsidRDefault="00E60621" w:rsidP="007030AC">
            <w:pPr>
              <w:spacing w:before="120"/>
              <w:rPr>
                <w:rFonts w:eastAsia="Calibri"/>
                <w:sz w:val="22"/>
                <w:szCs w:val="22"/>
                <w:lang w:eastAsia="en-US"/>
              </w:rPr>
            </w:pPr>
            <w:r w:rsidRPr="00E2405C">
              <w:rPr>
                <w:rFonts w:eastAsia="Calibri"/>
                <w:sz w:val="22"/>
                <w:szCs w:val="22"/>
                <w:lang w:eastAsia="en-US"/>
              </w:rPr>
              <w:t xml:space="preserve">Via </w:t>
            </w:r>
            <w:proofErr w:type="spellStart"/>
            <w:r w:rsidRPr="00E2405C">
              <w:rPr>
                <w:rFonts w:eastAsia="Calibri"/>
                <w:sz w:val="22"/>
                <w:szCs w:val="22"/>
                <w:lang w:eastAsia="en-US"/>
              </w:rPr>
              <w:t>Passolanciano</w:t>
            </w:r>
            <w:proofErr w:type="spellEnd"/>
            <w:r w:rsidRPr="00E2405C">
              <w:rPr>
                <w:rFonts w:eastAsia="Calibri"/>
                <w:sz w:val="22"/>
                <w:szCs w:val="22"/>
                <w:lang w:eastAsia="en-US"/>
              </w:rPr>
              <w:t>, 75 - 65124 Pescara</w:t>
            </w:r>
          </w:p>
          <w:p w:rsidR="00E60621" w:rsidRPr="00080815" w:rsidRDefault="00E60621" w:rsidP="007030AC">
            <w:pPr>
              <w:spacing w:before="120"/>
              <w:rPr>
                <w:rFonts w:eastAsia="Calibri"/>
                <w:sz w:val="22"/>
                <w:szCs w:val="22"/>
                <w:lang w:val="fr-FR" w:eastAsia="en-US"/>
              </w:rPr>
            </w:pPr>
            <w:r w:rsidRPr="00080815">
              <w:rPr>
                <w:rFonts w:eastAsia="Calibri"/>
                <w:sz w:val="22"/>
                <w:szCs w:val="22"/>
                <w:lang w:val="fr-FR" w:eastAsia="en-US"/>
              </w:rPr>
              <w:t xml:space="preserve">Pec: </w:t>
            </w:r>
            <w:hyperlink r:id="rId9" w:history="1">
              <w:r w:rsidR="00080815" w:rsidRPr="00080815">
                <w:rPr>
                  <w:rStyle w:val="Collegamentoipertestuale"/>
                  <w:rFonts w:eastAsia="Calibri"/>
                  <w:sz w:val="22"/>
                  <w:szCs w:val="22"/>
                  <w:lang w:val="fr-FR" w:eastAsia="en-US"/>
                </w:rPr>
                <w:t>dpg013@pec.regione.abruzzo.it</w:t>
              </w:r>
            </w:hyperlink>
            <w:r w:rsidRPr="00080815">
              <w:rPr>
                <w:rFonts w:eastAsia="Calibri"/>
                <w:sz w:val="22"/>
                <w:szCs w:val="22"/>
                <w:lang w:val="fr-FR" w:eastAsia="en-US"/>
              </w:rPr>
              <w:t xml:space="preserve"> </w:t>
            </w:r>
          </w:p>
        </w:tc>
      </w:tr>
    </w:tbl>
    <w:p w:rsidR="008A0E5E" w:rsidRPr="00080815" w:rsidRDefault="008A0E5E" w:rsidP="008A0E5E">
      <w:pPr>
        <w:jc w:val="center"/>
        <w:outlineLvl w:val="0"/>
        <w:rPr>
          <w:b/>
          <w:sz w:val="28"/>
          <w:szCs w:val="28"/>
          <w:lang w:val="fr-FR"/>
        </w:rPr>
      </w:pPr>
    </w:p>
    <w:p w:rsidR="008A0E5E" w:rsidRPr="00080815" w:rsidRDefault="008A0E5E" w:rsidP="008A0E5E">
      <w:pPr>
        <w:jc w:val="center"/>
        <w:outlineLvl w:val="0"/>
        <w:rPr>
          <w:sz w:val="28"/>
          <w:szCs w:val="28"/>
          <w:lang w:val="fr-FR"/>
        </w:rPr>
      </w:pPr>
    </w:p>
    <w:p w:rsidR="00E60621" w:rsidRPr="00080815" w:rsidRDefault="00E60621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lang w:val="fr-FR"/>
        </w:rPr>
      </w:pPr>
    </w:p>
    <w:p w:rsidR="00E60621" w:rsidRPr="00080815" w:rsidRDefault="00E60621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lang w:val="fr-FR"/>
        </w:rPr>
      </w:pPr>
    </w:p>
    <w:p w:rsidR="00E60621" w:rsidRPr="00080815" w:rsidRDefault="00E60621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lang w:val="fr-FR"/>
        </w:rPr>
      </w:pPr>
    </w:p>
    <w:p w:rsidR="00E60621" w:rsidRPr="00080815" w:rsidRDefault="00E60621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  <w:lang w:val="fr-FR"/>
        </w:rPr>
      </w:pPr>
    </w:p>
    <w:p w:rsidR="00E60621" w:rsidRPr="00ED1BD9" w:rsidRDefault="00E60621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16"/>
          <w:szCs w:val="16"/>
          <w:lang w:val="fr-FR"/>
        </w:rPr>
      </w:pPr>
    </w:p>
    <w:tbl>
      <w:tblPr>
        <w:tblStyle w:val="Grigliatabella"/>
        <w:tblW w:w="9628" w:type="dxa"/>
        <w:tblInd w:w="-5" w:type="dxa"/>
        <w:tblLook w:val="04A0" w:firstRow="1" w:lastRow="0" w:firstColumn="1" w:lastColumn="0" w:noHBand="0" w:noVBand="1"/>
      </w:tblPr>
      <w:tblGrid>
        <w:gridCol w:w="2122"/>
        <w:gridCol w:w="500"/>
        <w:gridCol w:w="500"/>
        <w:gridCol w:w="501"/>
        <w:gridCol w:w="500"/>
        <w:gridCol w:w="501"/>
        <w:gridCol w:w="500"/>
        <w:gridCol w:w="500"/>
        <w:gridCol w:w="501"/>
        <w:gridCol w:w="500"/>
        <w:gridCol w:w="501"/>
        <w:gridCol w:w="500"/>
        <w:gridCol w:w="500"/>
        <w:gridCol w:w="501"/>
        <w:gridCol w:w="500"/>
        <w:gridCol w:w="501"/>
      </w:tblGrid>
      <w:tr w:rsidR="00E60621" w:rsidTr="007030AC"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60621" w:rsidRPr="003644F9" w:rsidRDefault="00E60621" w:rsidP="007030AC">
            <w:pPr>
              <w:rPr>
                <w:noProof/>
                <w:sz w:val="28"/>
                <w:szCs w:val="28"/>
              </w:rPr>
            </w:pPr>
            <w:r w:rsidRPr="003644F9">
              <w:rPr>
                <w:rFonts w:cs="Arial"/>
                <w:b/>
                <w:sz w:val="28"/>
                <w:szCs w:val="28"/>
                <w:lang w:eastAsia="en-US"/>
              </w:rPr>
              <w:t>Titolo Progetto</w:t>
            </w:r>
          </w:p>
        </w:tc>
        <w:tc>
          <w:tcPr>
            <w:tcW w:w="7506" w:type="dxa"/>
            <w:gridSpan w:val="15"/>
            <w:tcBorders>
              <w:left w:val="single" w:sz="4" w:space="0" w:color="auto"/>
            </w:tcBorders>
          </w:tcPr>
          <w:p w:rsidR="00E60621" w:rsidRDefault="00E60621" w:rsidP="007030AC">
            <w:pPr>
              <w:spacing w:line="276" w:lineRule="auto"/>
              <w:jc w:val="both"/>
              <w:outlineLvl w:val="0"/>
              <w:rPr>
                <w:noProof/>
              </w:rPr>
            </w:pPr>
          </w:p>
          <w:p w:rsidR="00E60621" w:rsidRDefault="00E60621" w:rsidP="007030AC">
            <w:pPr>
              <w:spacing w:line="276" w:lineRule="auto"/>
              <w:jc w:val="both"/>
              <w:outlineLvl w:val="0"/>
              <w:rPr>
                <w:noProof/>
              </w:rPr>
            </w:pPr>
          </w:p>
        </w:tc>
      </w:tr>
      <w:tr w:rsidR="00E60621" w:rsidTr="007030AC">
        <w:trPr>
          <w:trHeight w:val="288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0621" w:rsidRPr="003644F9" w:rsidRDefault="00E60621" w:rsidP="007030AC">
            <w:pPr>
              <w:rPr>
                <w:rFonts w:cs="Arial"/>
                <w:b/>
                <w:sz w:val="28"/>
                <w:szCs w:val="28"/>
                <w:lang w:eastAsia="en-US"/>
              </w:rPr>
            </w:pPr>
            <w:bookmarkStart w:id="0" w:name="_Hlk484437077"/>
            <w:r w:rsidRPr="003644F9">
              <w:rPr>
                <w:rFonts w:cs="Arial"/>
                <w:b/>
                <w:sz w:val="28"/>
                <w:szCs w:val="28"/>
                <w:lang w:eastAsia="en-US"/>
              </w:rPr>
              <w:t>CUP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621" w:rsidRDefault="00E60621" w:rsidP="007030AC">
            <w:pPr>
              <w:rPr>
                <w:rFonts w:cs="Arial"/>
                <w:b/>
                <w:sz w:val="32"/>
                <w:szCs w:val="32"/>
                <w:lang w:eastAsia="en-US"/>
              </w:rPr>
            </w:pPr>
          </w:p>
        </w:tc>
      </w:tr>
      <w:bookmarkEnd w:id="0"/>
    </w:tbl>
    <w:p w:rsidR="00E60621" w:rsidRDefault="00E60621" w:rsidP="008A0E5E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tbl>
      <w:tblPr>
        <w:tblStyle w:val="Grigliatabella"/>
        <w:tblW w:w="97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6778"/>
      </w:tblGrid>
      <w:tr w:rsidR="00E60621" w:rsidRPr="00FF2623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</w:pPr>
            <w:bookmarkStart w:id="1" w:name="_Hlk484431831"/>
            <w:r w:rsidRPr="00FF2623">
              <w:t>Il sottoscritto</w:t>
            </w:r>
            <w:r>
              <w:rPr>
                <w:rStyle w:val="Rimandonotaapidipagina"/>
              </w:rPr>
              <w:footnoteReference w:id="1"/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E60621" w:rsidRPr="00FF2623" w:rsidRDefault="00E60621" w:rsidP="007030AC">
            <w:r w:rsidRPr="00FF2623">
              <w:fldChar w:fldCharType="begin">
                <w:ffData>
                  <w:name w:val="Testo11"/>
                  <w:enabled/>
                  <w:calcOnExit w:val="0"/>
                  <w:textInput/>
                </w:ffData>
              </w:fldChar>
            </w:r>
            <w:bookmarkStart w:id="2" w:name="Testo11"/>
            <w:r w:rsidRPr="00FF2623">
              <w:instrText xml:space="preserve"> FORMTEXT </w:instrText>
            </w:r>
            <w:r w:rsidRPr="00FF2623">
              <w:fldChar w:fldCharType="separate"/>
            </w:r>
            <w:r w:rsidRPr="00FF2623">
              <w:rPr>
                <w:noProof/>
              </w:rPr>
              <w:t> </w:t>
            </w:r>
            <w:r w:rsidRPr="00FF2623">
              <w:rPr>
                <w:noProof/>
              </w:rPr>
              <w:t> </w:t>
            </w:r>
            <w:r w:rsidRPr="00FF2623">
              <w:rPr>
                <w:noProof/>
              </w:rPr>
              <w:t> </w:t>
            </w:r>
            <w:r w:rsidRPr="00FF2623">
              <w:rPr>
                <w:noProof/>
              </w:rPr>
              <w:t> </w:t>
            </w:r>
            <w:r w:rsidRPr="00FF2623">
              <w:rPr>
                <w:noProof/>
              </w:rPr>
              <w:t> </w:t>
            </w:r>
            <w:r w:rsidRPr="00FF2623">
              <w:fldChar w:fldCharType="end"/>
            </w:r>
            <w:bookmarkEnd w:id="2"/>
          </w:p>
        </w:tc>
      </w:tr>
      <w:tr w:rsidR="00E60621" w:rsidRPr="00895B41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 xml:space="preserve">Firmatario della domanda </w:t>
            </w:r>
          </w:p>
        </w:tc>
      </w:tr>
      <w:tr w:rsidR="00E60621" w:rsidRPr="00FF2623" w:rsidTr="00007B50">
        <w:trPr>
          <w:trHeight w:val="268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</w:pPr>
            <w:r w:rsidRPr="00FF2623">
              <w:t xml:space="preserve">nato 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6"/>
                  <w:enabled/>
                  <w:calcOnExit w:val="0"/>
                  <w:textInput/>
                </w:ffData>
              </w:fldChar>
            </w:r>
            <w:bookmarkStart w:id="3" w:name="Testo16"/>
            <w:r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3"/>
          </w:p>
        </w:tc>
      </w:tr>
      <w:tr w:rsidR="00E60621" w:rsidRPr="007F4958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>Luogo e data di nascita</w:t>
            </w:r>
          </w:p>
        </w:tc>
      </w:tr>
      <w:tr w:rsidR="00E60621" w:rsidRPr="00FF2623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</w:pPr>
            <w:r w:rsidRPr="00FF2623">
              <w:t xml:space="preserve">residente 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7"/>
                  <w:enabled/>
                  <w:calcOnExit w:val="0"/>
                  <w:textInput/>
                </w:ffData>
              </w:fldChar>
            </w:r>
            <w:bookmarkStart w:id="4" w:name="Testo17"/>
            <w:r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4"/>
          </w:p>
        </w:tc>
      </w:tr>
      <w:tr w:rsidR="00E60621" w:rsidRPr="00FF2623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 xml:space="preserve">Comune, via – Prov. – CAP </w:t>
            </w:r>
          </w:p>
        </w:tc>
      </w:tr>
      <w:tr w:rsidR="00E60621" w:rsidRPr="00FF2623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</w:pPr>
            <w:r w:rsidRPr="00FF2623">
              <w:t>codice fiscale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5" w:name="Testo18"/>
            <w:r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5"/>
          </w:p>
        </w:tc>
      </w:tr>
      <w:tr w:rsidR="00E60621" w:rsidRPr="00FF2623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>Codice fiscale personale</w:t>
            </w:r>
          </w:p>
        </w:tc>
      </w:tr>
      <w:tr w:rsidR="00E60621" w:rsidRPr="00FF2623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</w:pPr>
            <w:r w:rsidRPr="00FF2623">
              <w:t>in qualità di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9"/>
                  <w:enabled/>
                  <w:calcOnExit w:val="0"/>
                  <w:textInput/>
                </w:ffData>
              </w:fldChar>
            </w:r>
            <w:bookmarkStart w:id="6" w:name="Testo19"/>
            <w:r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6"/>
          </w:p>
        </w:tc>
      </w:tr>
      <w:tr w:rsidR="00E60621" w:rsidRPr="007F4958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 xml:space="preserve">Legale rappresentante o altra persona delegata a rappresentare </w:t>
            </w:r>
          </w:p>
        </w:tc>
      </w:tr>
      <w:tr w:rsidR="00E60621" w:rsidRPr="00FF2623" w:rsidTr="00007B50">
        <w:trPr>
          <w:trHeight w:val="268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</w:pPr>
            <w:r>
              <w:t>dell’impresa</w:t>
            </w:r>
            <w:r>
              <w:rPr>
                <w:rStyle w:val="Rimandonotaapidipagina"/>
              </w:rPr>
              <w:footnoteReference w:id="2"/>
            </w:r>
            <w:r w:rsidRPr="00FF2623">
              <w:t xml:space="preserve"> 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7" w:name="Testo20"/>
            <w:r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7"/>
          </w:p>
        </w:tc>
      </w:tr>
      <w:tr w:rsidR="00E60621" w:rsidRPr="00FF2623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 xml:space="preserve">Nome di: Impresa  </w:t>
            </w:r>
          </w:p>
        </w:tc>
      </w:tr>
      <w:tr w:rsidR="00E60621" w:rsidRPr="00FF2623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</w:pPr>
            <w:r w:rsidRPr="00FF2623">
              <w:t>con sede legale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bookmarkStart w:id="8" w:name="Testo12"/>
            <w:r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8"/>
          </w:p>
        </w:tc>
      </w:tr>
      <w:tr w:rsidR="00E60621" w:rsidRPr="007F4958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>Comune, via – Prov. – CAP della sede legale</w:t>
            </w:r>
          </w:p>
        </w:tc>
      </w:tr>
      <w:tr w:rsidR="00E60621" w:rsidRPr="00FF2623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</w:pPr>
            <w:r w:rsidRPr="00FF2623">
              <w:t>partita IVA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3"/>
                  <w:enabled/>
                  <w:calcOnExit w:val="0"/>
                  <w:textInput/>
                </w:ffData>
              </w:fldChar>
            </w:r>
            <w:bookmarkStart w:id="9" w:name="Testo13"/>
            <w:r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9"/>
          </w:p>
        </w:tc>
      </w:tr>
      <w:tr w:rsidR="00E60621" w:rsidRPr="007F4958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 xml:space="preserve">Codice fiscale o partita IVA dell’Impresa </w:t>
            </w:r>
          </w:p>
        </w:tc>
      </w:tr>
      <w:tr w:rsidR="00E60621" w:rsidRPr="00FF2623" w:rsidTr="00007B50">
        <w:trPr>
          <w:trHeight w:val="251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</w:pPr>
            <w:r w:rsidRPr="00FF2623">
              <w:t>matricola INPS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bookmarkStart w:id="10" w:name="Testo14"/>
            <w:r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10"/>
          </w:p>
        </w:tc>
      </w:tr>
      <w:tr w:rsidR="00E60621" w:rsidRPr="00FF2623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>Numero di matricola INPS</w:t>
            </w:r>
          </w:p>
        </w:tc>
      </w:tr>
      <w:tr w:rsidR="00E60621" w:rsidRPr="00FF2623" w:rsidTr="00007B50">
        <w:trPr>
          <w:trHeight w:hRule="exact" w:val="317"/>
          <w:jc w:val="center"/>
        </w:trPr>
        <w:tc>
          <w:tcPr>
            <w:tcW w:w="2977" w:type="dxa"/>
            <w:tcBorders>
              <w:bottom w:val="single" w:sz="4" w:space="0" w:color="auto"/>
            </w:tcBorders>
          </w:tcPr>
          <w:p w:rsidR="00E60621" w:rsidRPr="00EF1E0B" w:rsidRDefault="00E60621" w:rsidP="007030AC">
            <w:pPr>
              <w:jc w:val="right"/>
            </w:pPr>
            <w:r>
              <w:t>m</w:t>
            </w:r>
            <w:r w:rsidRPr="00EF1E0B">
              <w:t xml:space="preserve">atricola INAIL </w:t>
            </w:r>
          </w:p>
        </w:tc>
        <w:tc>
          <w:tcPr>
            <w:tcW w:w="6778" w:type="dxa"/>
          </w:tcPr>
          <w:p w:rsidR="00E60621" w:rsidRPr="006B5E62" w:rsidRDefault="00E60621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E60621" w:rsidRPr="00FF2623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4" w:space="0" w:color="auto"/>
            </w:tcBorders>
          </w:tcPr>
          <w:p w:rsidR="00E60621" w:rsidRPr="00EF1E0B" w:rsidRDefault="00E60621" w:rsidP="007030AC">
            <w:pPr>
              <w:jc w:val="right"/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Numero di matricola INAIL</w:t>
            </w:r>
          </w:p>
        </w:tc>
      </w:tr>
      <w:tr w:rsidR="00E60621" w:rsidRPr="00FF2623" w:rsidTr="00007B50">
        <w:trPr>
          <w:trHeight w:val="268"/>
          <w:jc w:val="center"/>
        </w:trPr>
        <w:tc>
          <w:tcPr>
            <w:tcW w:w="2977" w:type="dxa"/>
            <w:tcBorders>
              <w:bottom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</w:pPr>
            <w:r w:rsidRPr="00FF2623">
              <w:t>PEC – tel. – email</w:t>
            </w:r>
          </w:p>
        </w:tc>
        <w:tc>
          <w:tcPr>
            <w:tcW w:w="6778" w:type="dxa"/>
            <w:tcBorders>
              <w:bottom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bookmarkStart w:id="11" w:name="Testo10"/>
            <w:r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  <w:bookmarkEnd w:id="11"/>
          </w:p>
        </w:tc>
      </w:tr>
      <w:tr w:rsidR="00E60621" w:rsidRPr="007F4958" w:rsidTr="00007B50">
        <w:trPr>
          <w:trHeight w:hRule="exact" w:val="317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E60621" w:rsidRPr="00FF2623" w:rsidRDefault="00E60621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6B5E62">
              <w:rPr>
                <w:color w:val="FF0000"/>
                <w:sz w:val="18"/>
                <w:szCs w:val="18"/>
              </w:rPr>
              <w:t xml:space="preserve">La PEC aziendale è obbligatoria </w:t>
            </w:r>
          </w:p>
        </w:tc>
      </w:tr>
      <w:tr w:rsidR="00E60621" w:rsidRPr="007F4958" w:rsidTr="00007B50">
        <w:trPr>
          <w:trHeight w:hRule="exact" w:val="1584"/>
          <w:jc w:val="center"/>
        </w:trPr>
        <w:tc>
          <w:tcPr>
            <w:tcW w:w="2977" w:type="dxa"/>
            <w:tcBorders>
              <w:top w:val="single" w:sz="2" w:space="0" w:color="17365D" w:themeColor="text2" w:themeShade="BF"/>
            </w:tcBorders>
          </w:tcPr>
          <w:p w:rsidR="004B3F4A" w:rsidRDefault="00E60621" w:rsidP="007030AC">
            <w:pPr>
              <w:jc w:val="right"/>
            </w:pPr>
            <w:r w:rsidRPr="00F755E5">
              <w:t>Dati identificativi del presidente del Collegio sindacale (ove esi</w:t>
            </w:r>
            <w:r>
              <w:t>s</w:t>
            </w:r>
            <w:r w:rsidRPr="00F755E5">
              <w:t>tente)</w:t>
            </w:r>
            <w:r>
              <w:t xml:space="preserve"> </w:t>
            </w:r>
            <w:r w:rsidRPr="00F755E5">
              <w:t xml:space="preserve">ovvero </w:t>
            </w:r>
            <w:r>
              <w:t xml:space="preserve">del </w:t>
            </w:r>
            <w:r w:rsidRPr="00F755E5">
              <w:t xml:space="preserve">Professionista iscritto </w:t>
            </w:r>
            <w:r>
              <w:t>al registro</w:t>
            </w:r>
            <w:r w:rsidRPr="00F755E5">
              <w:t xml:space="preserve"> dei Revisore </w:t>
            </w:r>
            <w:r w:rsidR="00861E80">
              <w:t>legale dei Conti sottoscrittore del Mo</w:t>
            </w:r>
            <w:r w:rsidR="00401233">
              <w:t xml:space="preserve">delli </w:t>
            </w:r>
            <w:r w:rsidR="00BD70BF">
              <w:t>10</w:t>
            </w:r>
            <w:r w:rsidR="000E1D40">
              <w:t xml:space="preserve"> e </w:t>
            </w:r>
            <w:r w:rsidR="00BD70BF">
              <w:t>11</w:t>
            </w:r>
            <w:r w:rsidR="000E1D40">
              <w:t>a</w:t>
            </w:r>
            <w:r w:rsidR="00080815">
              <w:t xml:space="preserve"> </w:t>
            </w:r>
            <w:r w:rsidR="000E1D40">
              <w:t>ovvero</w:t>
            </w:r>
            <w:r w:rsidR="00BD70BF">
              <w:t xml:space="preserve"> 11</w:t>
            </w:r>
            <w:r w:rsidR="000E1D40">
              <w:t>b</w:t>
            </w:r>
          </w:p>
          <w:p w:rsidR="00E60621" w:rsidRDefault="00861E80" w:rsidP="007030AC">
            <w:pPr>
              <w:jc w:val="right"/>
            </w:pPr>
            <w:r>
              <w:t xml:space="preserve"> </w:t>
            </w:r>
          </w:p>
          <w:p w:rsidR="00861E80" w:rsidRPr="00FF2623" w:rsidRDefault="00861E80" w:rsidP="007030AC">
            <w:pPr>
              <w:jc w:val="right"/>
              <w:rPr>
                <w:color w:val="FF0000"/>
                <w:sz w:val="14"/>
                <w:szCs w:val="16"/>
              </w:rPr>
            </w:pPr>
          </w:p>
        </w:tc>
        <w:tc>
          <w:tcPr>
            <w:tcW w:w="6778" w:type="dxa"/>
            <w:tcBorders>
              <w:top w:val="single" w:sz="2" w:space="0" w:color="17365D" w:themeColor="text2" w:themeShade="BF"/>
            </w:tcBorders>
          </w:tcPr>
          <w:p w:rsidR="00E60621" w:rsidRDefault="00E60621" w:rsidP="007030AC">
            <w:pPr>
              <w:rPr>
                <w:noProof/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</w:p>
          <w:p w:rsidR="00E60621" w:rsidRDefault="00E60621" w:rsidP="007030AC">
            <w:pPr>
              <w:rPr>
                <w:color w:val="FF0000"/>
                <w:sz w:val="18"/>
                <w:szCs w:val="18"/>
              </w:rPr>
            </w:pPr>
            <w:r w:rsidRPr="00F755E5">
              <w:rPr>
                <w:color w:val="FF0000"/>
                <w:sz w:val="18"/>
                <w:szCs w:val="18"/>
              </w:rPr>
              <w:t>Nome e Cognome</w:t>
            </w:r>
          </w:p>
          <w:p w:rsidR="00E60621" w:rsidRDefault="00E60621" w:rsidP="007030AC">
            <w:pPr>
              <w:rPr>
                <w:color w:val="FF0000"/>
                <w:sz w:val="18"/>
                <w:szCs w:val="18"/>
              </w:rPr>
            </w:pPr>
          </w:p>
          <w:p w:rsidR="00E60621" w:rsidRDefault="00E60621" w:rsidP="007030AC">
            <w:pPr>
              <w:rPr>
                <w:color w:val="FF0000"/>
                <w:sz w:val="18"/>
                <w:szCs w:val="18"/>
              </w:rPr>
            </w:pPr>
          </w:p>
          <w:p w:rsidR="00E60621" w:rsidRDefault="00E60621" w:rsidP="007030AC">
            <w:pPr>
              <w:rPr>
                <w:noProof/>
                <w:sz w:val="18"/>
                <w:szCs w:val="18"/>
              </w:rPr>
            </w:pPr>
            <w:r w:rsidRPr="006B5E62">
              <w:rPr>
                <w:noProof/>
                <w:sz w:val="18"/>
                <w:szCs w:val="18"/>
              </w:rPr>
              <w:fldChar w:fldCharType="begin">
                <w:ffData>
                  <w:name w:val="Testo10"/>
                  <w:enabled/>
                  <w:calcOnExit w:val="0"/>
                  <w:textInput/>
                </w:ffData>
              </w:fldChar>
            </w:r>
            <w:r w:rsidRPr="006B5E62">
              <w:rPr>
                <w:noProof/>
                <w:sz w:val="18"/>
                <w:szCs w:val="18"/>
              </w:rPr>
              <w:instrText xml:space="preserve"> FORMTEXT </w:instrText>
            </w:r>
            <w:r w:rsidRPr="006B5E62">
              <w:rPr>
                <w:noProof/>
                <w:sz w:val="18"/>
                <w:szCs w:val="18"/>
              </w:rPr>
            </w:r>
            <w:r w:rsidRPr="006B5E62">
              <w:rPr>
                <w:noProof/>
                <w:sz w:val="18"/>
                <w:szCs w:val="18"/>
              </w:rPr>
              <w:fldChar w:fldCharType="separate"/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t> </w:t>
            </w:r>
            <w:r w:rsidRPr="006B5E62">
              <w:rPr>
                <w:noProof/>
                <w:sz w:val="18"/>
                <w:szCs w:val="18"/>
              </w:rPr>
              <w:fldChar w:fldCharType="end"/>
            </w:r>
          </w:p>
          <w:p w:rsidR="00E60621" w:rsidRPr="006B5E62" w:rsidRDefault="00E60621" w:rsidP="007030AC">
            <w:pPr>
              <w:rPr>
                <w:color w:val="FF0000"/>
                <w:sz w:val="18"/>
                <w:szCs w:val="18"/>
              </w:rPr>
            </w:pPr>
            <w:r w:rsidRPr="00F755E5">
              <w:rPr>
                <w:color w:val="FF0000"/>
                <w:sz w:val="18"/>
                <w:szCs w:val="18"/>
              </w:rPr>
              <w:t xml:space="preserve">Dati iscrizione </w:t>
            </w:r>
            <w:r w:rsidR="00657C2E">
              <w:rPr>
                <w:color w:val="FF0000"/>
                <w:sz w:val="18"/>
                <w:szCs w:val="18"/>
              </w:rPr>
              <w:t>al registro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</w:tc>
      </w:tr>
    </w:tbl>
    <w:tbl>
      <w:tblPr>
        <w:tblStyle w:val="Grigliatabella12"/>
        <w:tblW w:w="9781" w:type="dxa"/>
        <w:jc w:val="center"/>
        <w:tblBorders>
          <w:left w:val="none" w:sz="0" w:space="0" w:color="auto"/>
          <w:bottom w:val="single" w:sz="2" w:space="0" w:color="17365D" w:themeColor="text2" w:themeShade="BF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426"/>
        <w:gridCol w:w="1133"/>
        <w:gridCol w:w="426"/>
        <w:gridCol w:w="1134"/>
        <w:gridCol w:w="425"/>
        <w:gridCol w:w="850"/>
        <w:gridCol w:w="426"/>
        <w:gridCol w:w="1984"/>
      </w:tblGrid>
      <w:tr w:rsidR="00C03CE3" w:rsidRPr="00FF2623" w:rsidTr="002F5D53">
        <w:trPr>
          <w:jc w:val="center"/>
        </w:trPr>
        <w:tc>
          <w:tcPr>
            <w:tcW w:w="2977" w:type="dxa"/>
            <w:vAlign w:val="center"/>
          </w:tcPr>
          <w:p w:rsidR="00C03CE3" w:rsidRPr="005E5B07" w:rsidRDefault="00D5257B" w:rsidP="007B74BE">
            <w:pPr>
              <w:jc w:val="right"/>
              <w:rPr>
                <w:color w:val="auto"/>
                <w:lang w:val="it-IT"/>
              </w:rPr>
            </w:pPr>
            <w:bookmarkStart w:id="12" w:name="_Hlk506541252"/>
            <w:bookmarkEnd w:id="1"/>
            <w:r>
              <w:rPr>
                <w:color w:val="auto"/>
                <w:lang w:val="it-IT"/>
              </w:rPr>
              <w:lastRenderedPageBreak/>
              <w:t>Tipologia di beneficiario</w:t>
            </w:r>
          </w:p>
        </w:tc>
        <w:tc>
          <w:tcPr>
            <w:tcW w:w="426" w:type="dxa"/>
            <w:tcBorders>
              <w:bottom w:val="nil"/>
            </w:tcBorders>
            <w:vAlign w:val="center"/>
          </w:tcPr>
          <w:p w:rsidR="00C03CE3" w:rsidRPr="005E5B07" w:rsidRDefault="00C03CE3" w:rsidP="00656112">
            <w:pPr>
              <w:jc w:val="center"/>
              <w:rPr>
                <w:color w:val="auto"/>
                <w:lang w:val="it-IT"/>
              </w:rPr>
            </w:pPr>
          </w:p>
        </w:tc>
        <w:tc>
          <w:tcPr>
            <w:tcW w:w="1133" w:type="dxa"/>
            <w:tcBorders>
              <w:bottom w:val="nil"/>
            </w:tcBorders>
            <w:vAlign w:val="center"/>
          </w:tcPr>
          <w:p w:rsidR="00C03CE3" w:rsidRPr="005E5B07" w:rsidRDefault="00C03CE3" w:rsidP="007B74BE">
            <w:pPr>
              <w:rPr>
                <w:color w:val="auto"/>
                <w:lang w:val="it-IT"/>
              </w:rPr>
            </w:pPr>
          </w:p>
        </w:tc>
        <w:tc>
          <w:tcPr>
            <w:tcW w:w="426" w:type="dxa"/>
            <w:tcBorders>
              <w:bottom w:val="nil"/>
            </w:tcBorders>
            <w:vAlign w:val="center"/>
          </w:tcPr>
          <w:p w:rsidR="00C03CE3" w:rsidRPr="005E5B07" w:rsidRDefault="00C03CE3" w:rsidP="007B74BE">
            <w:pPr>
              <w:jc w:val="right"/>
              <w:rPr>
                <w:color w:val="auto"/>
                <w:lang w:val="it-IT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03CE3" w:rsidRPr="005E5B07" w:rsidRDefault="00C03CE3" w:rsidP="007B74BE">
            <w:pPr>
              <w:rPr>
                <w:color w:val="auto"/>
                <w:lang w:val="it-IT"/>
              </w:rPr>
            </w:pPr>
          </w:p>
        </w:tc>
        <w:tc>
          <w:tcPr>
            <w:tcW w:w="425" w:type="dxa"/>
            <w:tcBorders>
              <w:bottom w:val="nil"/>
            </w:tcBorders>
            <w:vAlign w:val="center"/>
          </w:tcPr>
          <w:p w:rsidR="00C03CE3" w:rsidRPr="005E5B07" w:rsidRDefault="00C03CE3" w:rsidP="007B74BE">
            <w:pPr>
              <w:jc w:val="right"/>
              <w:rPr>
                <w:color w:val="auto"/>
                <w:lang w:val="it-IT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C03CE3" w:rsidRDefault="00C03CE3" w:rsidP="007B74BE"/>
        </w:tc>
        <w:tc>
          <w:tcPr>
            <w:tcW w:w="426" w:type="dxa"/>
            <w:tcBorders>
              <w:bottom w:val="nil"/>
            </w:tcBorders>
            <w:vAlign w:val="center"/>
          </w:tcPr>
          <w:p w:rsidR="00C03CE3" w:rsidRPr="005E5B07" w:rsidRDefault="00C03CE3" w:rsidP="007B74BE">
            <w:pPr>
              <w:jc w:val="right"/>
              <w:rPr>
                <w:color w:val="auto"/>
                <w:lang w:val="it-IT"/>
              </w:rPr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C03CE3" w:rsidRPr="005E5B07" w:rsidRDefault="00C03CE3" w:rsidP="007B74BE">
            <w:pPr>
              <w:rPr>
                <w:color w:val="auto"/>
                <w:lang w:val="it-IT"/>
              </w:rPr>
            </w:pPr>
          </w:p>
        </w:tc>
      </w:tr>
      <w:tr w:rsidR="0061173E" w:rsidRPr="00FF2623" w:rsidTr="002E31D5">
        <w:trPr>
          <w:trHeight w:val="80"/>
          <w:jc w:val="center"/>
        </w:trPr>
        <w:tc>
          <w:tcPr>
            <w:tcW w:w="2977" w:type="dxa"/>
            <w:vAlign w:val="center"/>
          </w:tcPr>
          <w:p w:rsidR="0061173E" w:rsidRPr="005E5B07" w:rsidRDefault="0061173E" w:rsidP="002E31D5"/>
        </w:tc>
        <w:tc>
          <w:tcPr>
            <w:tcW w:w="426" w:type="dxa"/>
            <w:tcBorders>
              <w:bottom w:val="nil"/>
            </w:tcBorders>
            <w:vAlign w:val="center"/>
          </w:tcPr>
          <w:p w:rsidR="0061173E" w:rsidRDefault="0061173E" w:rsidP="007B74BE">
            <w:pPr>
              <w:jc w:val="right"/>
            </w:pPr>
          </w:p>
        </w:tc>
        <w:tc>
          <w:tcPr>
            <w:tcW w:w="1133" w:type="dxa"/>
            <w:tcBorders>
              <w:bottom w:val="nil"/>
            </w:tcBorders>
            <w:vAlign w:val="center"/>
          </w:tcPr>
          <w:p w:rsidR="0061173E" w:rsidRDefault="0061173E" w:rsidP="007B74BE"/>
        </w:tc>
        <w:tc>
          <w:tcPr>
            <w:tcW w:w="426" w:type="dxa"/>
            <w:tcBorders>
              <w:bottom w:val="nil"/>
            </w:tcBorders>
            <w:vAlign w:val="center"/>
          </w:tcPr>
          <w:p w:rsidR="0061173E" w:rsidRDefault="0061173E" w:rsidP="007B74BE">
            <w:pPr>
              <w:jc w:val="right"/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61173E" w:rsidRDefault="0061173E" w:rsidP="007B74BE"/>
        </w:tc>
        <w:tc>
          <w:tcPr>
            <w:tcW w:w="425" w:type="dxa"/>
            <w:tcBorders>
              <w:bottom w:val="nil"/>
            </w:tcBorders>
            <w:vAlign w:val="center"/>
          </w:tcPr>
          <w:p w:rsidR="0061173E" w:rsidRDefault="0061173E" w:rsidP="007B74BE">
            <w:pPr>
              <w:jc w:val="right"/>
            </w:pPr>
          </w:p>
        </w:tc>
        <w:tc>
          <w:tcPr>
            <w:tcW w:w="850" w:type="dxa"/>
            <w:tcBorders>
              <w:bottom w:val="nil"/>
            </w:tcBorders>
          </w:tcPr>
          <w:p w:rsidR="0061173E" w:rsidRPr="00683147" w:rsidRDefault="0061173E" w:rsidP="007B74BE"/>
        </w:tc>
        <w:tc>
          <w:tcPr>
            <w:tcW w:w="426" w:type="dxa"/>
            <w:tcBorders>
              <w:bottom w:val="nil"/>
            </w:tcBorders>
            <w:vAlign w:val="center"/>
          </w:tcPr>
          <w:p w:rsidR="0061173E" w:rsidRDefault="0061173E" w:rsidP="007B74BE">
            <w:pPr>
              <w:jc w:val="right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61173E" w:rsidRDefault="0061173E" w:rsidP="007B74BE"/>
        </w:tc>
      </w:tr>
      <w:bookmarkEnd w:id="12"/>
      <w:tr w:rsidR="0061173E" w:rsidRPr="005E5B07" w:rsidTr="002F5D53">
        <w:trPr>
          <w:jc w:val="center"/>
        </w:trPr>
        <w:tc>
          <w:tcPr>
            <w:tcW w:w="2977" w:type="dxa"/>
            <w:vAlign w:val="center"/>
          </w:tcPr>
          <w:p w:rsidR="0061173E" w:rsidRPr="005E5B07" w:rsidRDefault="002E31D5" w:rsidP="005F18D3">
            <w:pPr>
              <w:jc w:val="right"/>
              <w:rPr>
                <w:color w:val="auto"/>
                <w:lang w:val="it-IT"/>
              </w:rPr>
            </w:pPr>
            <w:r>
              <w:rPr>
                <w:color w:val="auto"/>
                <w:lang w:val="it-IT"/>
              </w:rPr>
              <w:t>q</w:t>
            </w:r>
            <w:r w:rsidR="0061173E" w:rsidRPr="005E5B07">
              <w:rPr>
                <w:color w:val="auto"/>
                <w:lang w:val="it-IT"/>
              </w:rPr>
              <w:t>ualificata come</w:t>
            </w:r>
          </w:p>
        </w:tc>
        <w:sdt>
          <w:sdtPr>
            <w:id w:val="14371744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bottom w:val="nil"/>
                </w:tcBorders>
                <w:vAlign w:val="center"/>
              </w:tcPr>
              <w:p w:rsidR="0061173E" w:rsidRPr="005E5B07" w:rsidRDefault="00656112" w:rsidP="005F18D3">
                <w:pPr>
                  <w:jc w:val="right"/>
                  <w:rPr>
                    <w:color w:val="auto"/>
                    <w:lang w:val="it-IT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bottom w:val="nil"/>
            </w:tcBorders>
            <w:vAlign w:val="center"/>
          </w:tcPr>
          <w:p w:rsidR="0061173E" w:rsidRPr="005E5B07" w:rsidRDefault="0061173E" w:rsidP="005F18D3">
            <w:pPr>
              <w:rPr>
                <w:color w:val="auto"/>
                <w:lang w:val="it-IT"/>
              </w:rPr>
            </w:pPr>
            <w:r>
              <w:rPr>
                <w:color w:val="auto"/>
                <w:lang w:val="it-IT"/>
              </w:rPr>
              <w:t>Piccola</w:t>
            </w:r>
            <w:r w:rsidRPr="005E5B07">
              <w:rPr>
                <w:color w:val="auto"/>
                <w:lang w:val="it-IT"/>
              </w:rPr>
              <w:t xml:space="preserve"> Impresa</w:t>
            </w:r>
          </w:p>
        </w:tc>
        <w:sdt>
          <w:sdtPr>
            <w:id w:val="591290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bottom w:val="nil"/>
                </w:tcBorders>
                <w:vAlign w:val="center"/>
              </w:tcPr>
              <w:p w:rsidR="0061173E" w:rsidRPr="005E5B07" w:rsidRDefault="0061173E" w:rsidP="005F18D3">
                <w:pPr>
                  <w:jc w:val="right"/>
                  <w:rPr>
                    <w:color w:val="auto"/>
                    <w:lang w:val="it-IT"/>
                  </w:rPr>
                </w:pPr>
                <w:r w:rsidRPr="005E5B07">
                  <w:rPr>
                    <w:rFonts w:ascii="Segoe UI Symbol" w:hAnsi="Segoe UI Symbol" w:cs="Segoe UI Symbol"/>
                    <w:color w:val="auto"/>
                    <w:lang w:val="it-IT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bottom w:val="nil"/>
            </w:tcBorders>
            <w:vAlign w:val="center"/>
          </w:tcPr>
          <w:p w:rsidR="0061173E" w:rsidRPr="005E5B07" w:rsidRDefault="0061173E" w:rsidP="005F18D3">
            <w:pPr>
              <w:rPr>
                <w:color w:val="auto"/>
                <w:lang w:val="it-IT"/>
              </w:rPr>
            </w:pPr>
            <w:r>
              <w:rPr>
                <w:color w:val="auto"/>
                <w:lang w:val="it-IT"/>
              </w:rPr>
              <w:t xml:space="preserve">Media </w:t>
            </w:r>
            <w:r w:rsidRPr="005E5B07">
              <w:rPr>
                <w:color w:val="auto"/>
                <w:lang w:val="it-IT"/>
              </w:rPr>
              <w:t>Impresa</w:t>
            </w:r>
          </w:p>
        </w:tc>
        <w:sdt>
          <w:sdtPr>
            <w:id w:val="-15309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5" w:type="dxa"/>
                <w:tcBorders>
                  <w:bottom w:val="nil"/>
                </w:tcBorders>
                <w:vAlign w:val="center"/>
              </w:tcPr>
              <w:p w:rsidR="0061173E" w:rsidRPr="005E5B07" w:rsidRDefault="0061173E" w:rsidP="005F18D3">
                <w:pPr>
                  <w:jc w:val="right"/>
                  <w:rPr>
                    <w:color w:val="auto"/>
                    <w:lang w:val="it-IT"/>
                  </w:rPr>
                </w:pPr>
                <w:r w:rsidRPr="005E5B07">
                  <w:rPr>
                    <w:rFonts w:ascii="Segoe UI Symbol" w:hAnsi="Segoe UI Symbol" w:cs="Segoe UI Symbol"/>
                    <w:color w:val="auto"/>
                    <w:lang w:val="it-IT"/>
                  </w:rPr>
                  <w:t>☐</w:t>
                </w:r>
              </w:p>
            </w:tc>
          </w:sdtContent>
        </w:sdt>
        <w:tc>
          <w:tcPr>
            <w:tcW w:w="850" w:type="dxa"/>
            <w:tcBorders>
              <w:bottom w:val="nil"/>
            </w:tcBorders>
          </w:tcPr>
          <w:p w:rsidR="0061173E" w:rsidRDefault="0061173E" w:rsidP="005F18D3">
            <w:r w:rsidRPr="00683147">
              <w:rPr>
                <w:color w:val="auto"/>
                <w:lang w:val="it-IT"/>
              </w:rPr>
              <w:t>Grande impresa</w:t>
            </w:r>
          </w:p>
        </w:tc>
        <w:sdt>
          <w:sdtPr>
            <w:id w:val="-498963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bottom w:val="nil"/>
                </w:tcBorders>
                <w:vAlign w:val="center"/>
              </w:tcPr>
              <w:p w:rsidR="0061173E" w:rsidRPr="005E5B07" w:rsidRDefault="0061173E" w:rsidP="005F18D3">
                <w:pPr>
                  <w:jc w:val="right"/>
                  <w:rPr>
                    <w:color w:val="auto"/>
                    <w:lang w:val="it-IT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984" w:type="dxa"/>
            <w:tcBorders>
              <w:bottom w:val="nil"/>
            </w:tcBorders>
            <w:vAlign w:val="center"/>
          </w:tcPr>
          <w:p w:rsidR="0061173E" w:rsidRPr="005E5B07" w:rsidRDefault="0061173E" w:rsidP="005F18D3">
            <w:pPr>
              <w:rPr>
                <w:color w:val="auto"/>
                <w:lang w:val="it-IT"/>
              </w:rPr>
            </w:pPr>
            <w:r>
              <w:rPr>
                <w:color w:val="auto"/>
                <w:lang w:val="it-IT"/>
              </w:rPr>
              <w:t>Organismo di ricerca</w:t>
            </w:r>
          </w:p>
        </w:tc>
      </w:tr>
    </w:tbl>
    <w:tbl>
      <w:tblPr>
        <w:tblStyle w:val="Grigliatabella11"/>
        <w:tblW w:w="9781" w:type="dxa"/>
        <w:jc w:val="center"/>
        <w:tblBorders>
          <w:left w:val="none" w:sz="0" w:space="0" w:color="auto"/>
          <w:bottom w:val="single" w:sz="2" w:space="0" w:color="17365D" w:themeColor="text2" w:themeShade="BF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426"/>
        <w:gridCol w:w="1133"/>
        <w:gridCol w:w="426"/>
        <w:gridCol w:w="1134"/>
        <w:gridCol w:w="283"/>
        <w:gridCol w:w="992"/>
        <w:gridCol w:w="426"/>
        <w:gridCol w:w="1984"/>
      </w:tblGrid>
      <w:tr w:rsidR="00C03CE3" w:rsidRPr="00FF2623" w:rsidTr="007B74BE">
        <w:trPr>
          <w:jc w:val="center"/>
        </w:trPr>
        <w:tc>
          <w:tcPr>
            <w:tcW w:w="2977" w:type="dxa"/>
            <w:vAlign w:val="center"/>
          </w:tcPr>
          <w:p w:rsidR="00C03CE3" w:rsidRPr="00AE43C9" w:rsidRDefault="00C03CE3" w:rsidP="007B74BE">
            <w:pPr>
              <w:jc w:val="right"/>
              <w:rPr>
                <w:b/>
                <w:color w:val="auto"/>
                <w:sz w:val="22"/>
                <w:szCs w:val="22"/>
                <w:lang w:val="it-IT"/>
              </w:rPr>
            </w:pPr>
            <w:r w:rsidRPr="00AE43C9">
              <w:rPr>
                <w:b/>
                <w:color w:val="auto"/>
                <w:sz w:val="22"/>
                <w:szCs w:val="22"/>
                <w:lang w:val="it-IT"/>
              </w:rPr>
              <w:t>Composizione Raggruppamento</w:t>
            </w:r>
          </w:p>
        </w:tc>
        <w:tc>
          <w:tcPr>
            <w:tcW w:w="6804" w:type="dxa"/>
            <w:gridSpan w:val="8"/>
            <w:tcBorders>
              <w:top w:val="nil"/>
              <w:bottom w:val="single" w:sz="4" w:space="0" w:color="auto"/>
            </w:tcBorders>
            <w:vAlign w:val="center"/>
          </w:tcPr>
          <w:p w:rsidR="00C03CE3" w:rsidRDefault="00C03CE3" w:rsidP="007B74BE">
            <w:pPr>
              <w:rPr>
                <w:noProof/>
                <w:sz w:val="18"/>
                <w:szCs w:val="18"/>
              </w:rPr>
            </w:pPr>
          </w:p>
          <w:p w:rsidR="00C03CE3" w:rsidRDefault="002E31D5" w:rsidP="007B74BE">
            <w:r>
              <w:rPr>
                <w:noProof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8"/>
                <w:szCs w:val="18"/>
              </w:rPr>
              <w:instrText xml:space="preserve"> FORMTEXT </w:instrText>
            </w:r>
            <w:r>
              <w:rPr>
                <w:noProof/>
                <w:sz w:val="18"/>
                <w:szCs w:val="18"/>
              </w:rPr>
            </w:r>
            <w:r>
              <w:rPr>
                <w:noProof/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fldChar w:fldCharType="end"/>
            </w:r>
          </w:p>
          <w:p w:rsidR="00C03CE3" w:rsidRDefault="00C03CE3" w:rsidP="007B74BE"/>
        </w:tc>
      </w:tr>
      <w:tr w:rsidR="00C03CE3" w:rsidRPr="00FF2623" w:rsidTr="007B74BE">
        <w:trPr>
          <w:jc w:val="center"/>
        </w:trPr>
        <w:tc>
          <w:tcPr>
            <w:tcW w:w="2977" w:type="dxa"/>
            <w:vAlign w:val="center"/>
          </w:tcPr>
          <w:p w:rsidR="00C03CE3" w:rsidRPr="008C67E9" w:rsidRDefault="00C03CE3" w:rsidP="007B74BE">
            <w:pPr>
              <w:jc w:val="right"/>
              <w:rPr>
                <w:color w:val="auto"/>
                <w:lang w:val="it-IT"/>
              </w:rPr>
            </w:pPr>
            <w:r w:rsidRPr="00683147">
              <w:rPr>
                <w:color w:val="auto"/>
                <w:lang w:val="it-IT"/>
              </w:rPr>
              <w:t>Ruolo nel raggruppamento</w:t>
            </w:r>
          </w:p>
        </w:tc>
        <w:sdt>
          <w:sdtPr>
            <w:id w:val="906657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</w:tcBorders>
                <w:vAlign w:val="center"/>
              </w:tcPr>
              <w:p w:rsidR="00C03CE3" w:rsidRPr="005E5B07" w:rsidRDefault="00C03CE3" w:rsidP="007B74BE">
                <w:pPr>
                  <w:jc w:val="right"/>
                  <w:rPr>
                    <w:color w:val="auto"/>
                    <w:lang w:val="it-IT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C03CE3" w:rsidRDefault="00C03CE3" w:rsidP="007B74BE">
            <w:r w:rsidRPr="00683147">
              <w:rPr>
                <w:color w:val="auto"/>
                <w:lang w:val="it-IT"/>
              </w:rPr>
              <w:t>Mandataria</w:t>
            </w:r>
          </w:p>
        </w:tc>
        <w:sdt>
          <w:sdtPr>
            <w:id w:val="19840427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26" w:type="dxa"/>
                <w:tcBorders>
                  <w:top w:val="single" w:sz="4" w:space="0" w:color="auto"/>
                </w:tcBorders>
                <w:vAlign w:val="center"/>
              </w:tcPr>
              <w:p w:rsidR="00C03CE3" w:rsidRPr="005E5B07" w:rsidRDefault="00C03CE3" w:rsidP="007B74BE">
                <w:pPr>
                  <w:jc w:val="right"/>
                  <w:rPr>
                    <w:color w:val="auto"/>
                    <w:lang w:val="it-IT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03CE3" w:rsidRDefault="00C03CE3" w:rsidP="007B74BE">
            <w:r w:rsidRPr="00683147">
              <w:rPr>
                <w:color w:val="auto"/>
                <w:lang w:val="it-IT"/>
              </w:rPr>
              <w:t>Mandante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C03CE3" w:rsidRDefault="00C03CE3" w:rsidP="007B74BE">
            <w:pPr>
              <w:jc w:val="right"/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03CE3" w:rsidRDefault="00C03CE3" w:rsidP="007B74BE">
            <w:pPr>
              <w:jc w:val="right"/>
            </w:pPr>
          </w:p>
        </w:tc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:rsidR="00C03CE3" w:rsidRDefault="00C03CE3" w:rsidP="007B74BE">
            <w:pPr>
              <w:jc w:val="right"/>
            </w:pP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C03CE3" w:rsidRDefault="00C03CE3" w:rsidP="007B74BE"/>
        </w:tc>
      </w:tr>
    </w:tbl>
    <w:p w:rsidR="00C03CE3" w:rsidRDefault="00C03CE3" w:rsidP="005A651F">
      <w:pPr>
        <w:spacing w:line="276" w:lineRule="auto"/>
        <w:jc w:val="both"/>
        <w:outlineLvl w:val="0"/>
        <w:rPr>
          <w:b/>
          <w:sz w:val="22"/>
          <w:szCs w:val="22"/>
        </w:rPr>
      </w:pPr>
    </w:p>
    <w:p w:rsidR="005A651F" w:rsidRPr="0025186A" w:rsidRDefault="005A651F" w:rsidP="005A651F">
      <w:pPr>
        <w:spacing w:line="276" w:lineRule="auto"/>
        <w:jc w:val="both"/>
        <w:outlineLvl w:val="0"/>
        <w:rPr>
          <w:b/>
          <w:sz w:val="22"/>
        </w:rPr>
      </w:pPr>
      <w:r w:rsidRPr="0025186A">
        <w:rPr>
          <w:b/>
          <w:sz w:val="22"/>
        </w:rPr>
        <w:t>consapevole delle sanzioni penali previste in caso di dichiarazioni non veritiere e di falsità negli atti di cui all’art. 76 del D.P.R. 28 dicembre 2000 n. 445 e della conseguente decadenza dai benefici di cui all’art. 75 del citato decreto,</w:t>
      </w:r>
    </w:p>
    <w:p w:rsidR="005A651F" w:rsidRDefault="005A651F" w:rsidP="00C03CE3">
      <w:pPr>
        <w:spacing w:line="276" w:lineRule="auto"/>
        <w:jc w:val="both"/>
        <w:outlineLvl w:val="0"/>
        <w:rPr>
          <w:sz w:val="22"/>
          <w:szCs w:val="22"/>
        </w:rPr>
      </w:pPr>
      <w:r w:rsidRPr="001A3120">
        <w:rPr>
          <w:sz w:val="22"/>
          <w:szCs w:val="22"/>
        </w:rPr>
        <w:t>in relazione al progetto “…………………..”</w:t>
      </w:r>
      <w:r>
        <w:rPr>
          <w:sz w:val="22"/>
          <w:szCs w:val="22"/>
        </w:rPr>
        <w:t xml:space="preserve"> (</w:t>
      </w:r>
      <w:r w:rsidRPr="00240B86">
        <w:rPr>
          <w:i/>
          <w:sz w:val="22"/>
          <w:szCs w:val="22"/>
        </w:rPr>
        <w:t>inserire titolo progetto</w:t>
      </w:r>
      <w:r>
        <w:rPr>
          <w:sz w:val="22"/>
          <w:szCs w:val="22"/>
        </w:rPr>
        <w:t xml:space="preserve">) agevolato dalla Regione Abruzzo </w:t>
      </w:r>
      <w:r w:rsidRPr="00B108A9">
        <w:rPr>
          <w:sz w:val="22"/>
          <w:szCs w:val="22"/>
        </w:rPr>
        <w:t xml:space="preserve">ai sensi </w:t>
      </w:r>
      <w:r w:rsidR="00D507E7" w:rsidRPr="00D507E7">
        <w:rPr>
          <w:sz w:val="22"/>
          <w:szCs w:val="22"/>
        </w:rPr>
        <w:t xml:space="preserve">dell’Avviso Pubblico per il </w:t>
      </w:r>
      <w:r w:rsidR="00656112" w:rsidRPr="00656112">
        <w:rPr>
          <w:sz w:val="22"/>
          <w:szCs w:val="22"/>
        </w:rPr>
        <w:t xml:space="preserve">sostegno a Progetti di Ricerca Industriale e Sviluppo Sperimentale delle Imprese afferenti ai Domini individuati nella Strategia regionale di Specializzazione Intelligente RIS3 Abruzzo. (PROGETTI superiori a 5 </w:t>
      </w:r>
      <w:proofErr w:type="spellStart"/>
      <w:r w:rsidR="00656112" w:rsidRPr="00656112">
        <w:rPr>
          <w:sz w:val="22"/>
          <w:szCs w:val="22"/>
        </w:rPr>
        <w:t>MEuro</w:t>
      </w:r>
      <w:proofErr w:type="spellEnd"/>
      <w:r w:rsidR="00656112" w:rsidRPr="00656112">
        <w:rPr>
          <w:sz w:val="22"/>
          <w:szCs w:val="22"/>
        </w:rPr>
        <w:t>)</w:t>
      </w:r>
      <w:r w:rsidR="00D507E7" w:rsidRPr="00D507E7">
        <w:rPr>
          <w:sz w:val="22"/>
          <w:szCs w:val="22"/>
        </w:rPr>
        <w:t xml:space="preserve"> a valere sull</w:t>
      </w:r>
      <w:r w:rsidR="00656112">
        <w:rPr>
          <w:sz w:val="22"/>
          <w:szCs w:val="22"/>
        </w:rPr>
        <w:t>e</w:t>
      </w:r>
      <w:r w:rsidR="00D507E7" w:rsidRPr="00D507E7">
        <w:rPr>
          <w:sz w:val="22"/>
          <w:szCs w:val="22"/>
        </w:rPr>
        <w:t xml:space="preserve"> Line</w:t>
      </w:r>
      <w:r w:rsidR="00656112">
        <w:rPr>
          <w:sz w:val="22"/>
          <w:szCs w:val="22"/>
        </w:rPr>
        <w:t>e</w:t>
      </w:r>
      <w:r w:rsidR="00D507E7" w:rsidRPr="00D507E7">
        <w:rPr>
          <w:sz w:val="22"/>
          <w:szCs w:val="22"/>
        </w:rPr>
        <w:t xml:space="preserve"> di azione </w:t>
      </w:r>
      <w:r w:rsidR="00656112">
        <w:rPr>
          <w:sz w:val="22"/>
          <w:szCs w:val="22"/>
        </w:rPr>
        <w:t xml:space="preserve">1.1.1. e </w:t>
      </w:r>
      <w:r w:rsidR="00D507E7" w:rsidRPr="00D507E7">
        <w:rPr>
          <w:sz w:val="22"/>
          <w:szCs w:val="22"/>
        </w:rPr>
        <w:t>1.1.4 – Asse I</w:t>
      </w:r>
      <w:r w:rsidR="00656112">
        <w:rPr>
          <w:sz w:val="22"/>
          <w:szCs w:val="22"/>
        </w:rPr>
        <w:t xml:space="preserve"> </w:t>
      </w:r>
      <w:r w:rsidR="00D507E7" w:rsidRPr="00D507E7">
        <w:rPr>
          <w:sz w:val="22"/>
          <w:szCs w:val="22"/>
        </w:rPr>
        <w:t>POR FESR Abruzzo 2014/2020</w:t>
      </w:r>
      <w:r>
        <w:rPr>
          <w:bCs/>
          <w:sz w:val="22"/>
          <w:szCs w:val="22"/>
        </w:rPr>
        <w:t xml:space="preserve">, </w:t>
      </w:r>
      <w:r w:rsidRPr="00B108A9">
        <w:rPr>
          <w:sz w:val="22"/>
          <w:szCs w:val="22"/>
        </w:rPr>
        <w:t>con comunicazione di concessione da parte del Dipartimento Sviluppo Economico, Politiche del Lavoro, Istruzione, Ricerca</w:t>
      </w:r>
      <w:r>
        <w:rPr>
          <w:sz w:val="22"/>
          <w:szCs w:val="22"/>
        </w:rPr>
        <w:t xml:space="preserve"> e Università Prot. n. ………… del</w:t>
      </w:r>
      <w:r w:rsidRPr="00B108A9">
        <w:rPr>
          <w:sz w:val="22"/>
          <w:szCs w:val="22"/>
        </w:rPr>
        <w:t>………………………… per un importo di agevolazioni pari a Euro …………………………..</w:t>
      </w:r>
      <w:r>
        <w:rPr>
          <w:sz w:val="22"/>
          <w:szCs w:val="22"/>
        </w:rPr>
        <w:t xml:space="preserve">, </w:t>
      </w:r>
      <w:r w:rsidRPr="007308F7">
        <w:rPr>
          <w:sz w:val="22"/>
          <w:szCs w:val="22"/>
        </w:rPr>
        <w:t>per un’intensità di aiuto pari a …………..%.</w:t>
      </w:r>
    </w:p>
    <w:p w:rsidR="00C03CE3" w:rsidRPr="00C03CE3" w:rsidRDefault="00C03CE3" w:rsidP="00C03CE3">
      <w:pPr>
        <w:spacing w:line="276" w:lineRule="auto"/>
        <w:jc w:val="both"/>
        <w:outlineLvl w:val="0"/>
        <w:rPr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39"/>
      </w:tblGrid>
      <w:tr w:rsidR="008452BA" w:rsidRPr="00F95FF5" w:rsidTr="007030AC"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365F91" w:themeFill="accent1" w:themeFillShade="BF"/>
          </w:tcPr>
          <w:p w:rsidR="008452BA" w:rsidRPr="002B4DAA" w:rsidRDefault="008452BA" w:rsidP="007030AC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bookmarkStart w:id="13" w:name="_Hlk484090728"/>
            <w:r w:rsidRPr="002B4DAA">
              <w:rPr>
                <w:rStyle w:val="Enfasigrassetto2"/>
                <w:color w:val="FFFFFF" w:themeColor="background1"/>
                <w:sz w:val="24"/>
                <w:szCs w:val="24"/>
              </w:rPr>
              <w:t>DICHIARA</w:t>
            </w:r>
          </w:p>
        </w:tc>
      </w:tr>
    </w:tbl>
    <w:bookmarkEnd w:id="13"/>
    <w:p w:rsidR="00EA7A8F" w:rsidRPr="00616F03" w:rsidRDefault="00EA7A8F" w:rsidP="00EA7A8F">
      <w:pPr>
        <w:spacing w:before="240" w:after="120"/>
        <w:ind w:right="72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Che l’Impresa di cui è titolare/che rappresenta:</w:t>
      </w:r>
    </w:p>
    <w:p w:rsidR="00EA7A8F" w:rsidRPr="00D1367B" w:rsidRDefault="00EA7A8F" w:rsidP="00EA7A8F">
      <w:pPr>
        <w:pStyle w:val="Paragrafoelenco"/>
        <w:numPr>
          <w:ilvl w:val="0"/>
          <w:numId w:val="25"/>
        </w:numPr>
        <w:spacing w:before="240" w:after="120"/>
        <w:ind w:right="72"/>
        <w:jc w:val="both"/>
        <w:outlineLvl w:val="0"/>
        <w:rPr>
          <w:sz w:val="22"/>
          <w:szCs w:val="22"/>
        </w:rPr>
      </w:pPr>
      <w:r w:rsidRPr="00D1367B">
        <w:rPr>
          <w:sz w:val="22"/>
          <w:szCs w:val="22"/>
        </w:rPr>
        <w:t>è attiva;</w:t>
      </w:r>
    </w:p>
    <w:p w:rsidR="00EA7A8F" w:rsidRPr="00366E31" w:rsidRDefault="00EA7A8F" w:rsidP="00EA7A8F">
      <w:pPr>
        <w:pStyle w:val="Stile2"/>
        <w:numPr>
          <w:ilvl w:val="0"/>
          <w:numId w:val="2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è</w:t>
      </w:r>
      <w:r w:rsidRPr="00366E31">
        <w:rPr>
          <w:sz w:val="22"/>
          <w:szCs w:val="22"/>
        </w:rPr>
        <w:t xml:space="preserve"> nel pieno e libero esercizio dei propri diritti, non trovandosi in stato di fallimento, liquidazione coatta, liquidazione volontaria, concordato preventivo (ad eccezione del concordato preventivo con continuità aziendale), amministrazione controllata o scioglimento o liquidazione, né avere in atto procedimenti o provvedimenti per l’applicazione di una delle misure di prevenzione di cui alla legge 19 marzo 1990 n°55 e successive modificazioni ed integrazioni sia per l’impresa che per gli amministratori;</w:t>
      </w:r>
    </w:p>
    <w:p w:rsidR="00EA7A8F" w:rsidRPr="00366E31" w:rsidRDefault="00EA7A8F" w:rsidP="00EA7A8F">
      <w:pPr>
        <w:pStyle w:val="Stile2"/>
        <w:numPr>
          <w:ilvl w:val="0"/>
          <w:numId w:val="2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è</w:t>
      </w:r>
      <w:r w:rsidRPr="00366E31">
        <w:rPr>
          <w:sz w:val="22"/>
          <w:szCs w:val="22"/>
        </w:rPr>
        <w:t xml:space="preserve"> in regola rispetto alle disposizioni in materia di contributi previdenzial</w:t>
      </w:r>
      <w:r>
        <w:rPr>
          <w:sz w:val="22"/>
          <w:szCs w:val="22"/>
        </w:rPr>
        <w:t>i, assistenziali ed assicurativi</w:t>
      </w:r>
      <w:r w:rsidRPr="00366E31">
        <w:rPr>
          <w:sz w:val="22"/>
          <w:szCs w:val="22"/>
        </w:rPr>
        <w:t xml:space="preserve"> a favore dei lavoratori, di sicurezza sui luoghi di lavoro, di contratti collettivi di lavoro, di inserimento dei disabili, di pari opportunità tra uomo e donna, edilizia, urbanistica e di tutela ambientale;</w:t>
      </w:r>
    </w:p>
    <w:p w:rsidR="00EA7A8F" w:rsidRDefault="00EA7A8F" w:rsidP="00D507E7">
      <w:pPr>
        <w:pStyle w:val="Stile2"/>
        <w:numPr>
          <w:ilvl w:val="0"/>
          <w:numId w:val="2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è</w:t>
      </w:r>
      <w:r w:rsidRPr="00366E31">
        <w:rPr>
          <w:sz w:val="22"/>
          <w:szCs w:val="22"/>
        </w:rPr>
        <w:t xml:space="preserve"> in regola con la normativa antimafia;</w:t>
      </w:r>
    </w:p>
    <w:p w:rsidR="00D507E7" w:rsidRPr="00CE5EFA" w:rsidRDefault="00D507E7" w:rsidP="00D507E7">
      <w:pPr>
        <w:pStyle w:val="Stile2"/>
        <w:numPr>
          <w:ilvl w:val="0"/>
          <w:numId w:val="2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ha</w:t>
      </w:r>
      <w:r w:rsidRPr="00366E31">
        <w:rPr>
          <w:sz w:val="22"/>
          <w:szCs w:val="22"/>
        </w:rPr>
        <w:t xml:space="preserve"> la sede legale o operativa, interessata dall’investimento</w:t>
      </w:r>
      <w:r>
        <w:rPr>
          <w:sz w:val="22"/>
          <w:szCs w:val="22"/>
        </w:rPr>
        <w:t xml:space="preserve"> nel territorio della Regione </w:t>
      </w:r>
      <w:r w:rsidRPr="00CE5EFA">
        <w:rPr>
          <w:sz w:val="22"/>
          <w:szCs w:val="22"/>
        </w:rPr>
        <w:t>Abruzzo</w:t>
      </w:r>
      <w:r w:rsidR="00DF3717" w:rsidRPr="00CE5EFA">
        <w:rPr>
          <w:sz w:val="22"/>
          <w:szCs w:val="22"/>
        </w:rPr>
        <w:t xml:space="preserve"> o</w:t>
      </w:r>
      <w:r w:rsidR="00FD0DDD" w:rsidRPr="00CE5EFA">
        <w:rPr>
          <w:sz w:val="22"/>
          <w:szCs w:val="22"/>
        </w:rPr>
        <w:t>vvero</w:t>
      </w:r>
      <w:r w:rsidR="00DF3717" w:rsidRPr="00CE5EFA">
        <w:rPr>
          <w:sz w:val="22"/>
          <w:szCs w:val="22"/>
        </w:rPr>
        <w:t xml:space="preserve"> che pur non avendo una sede legale </w:t>
      </w:r>
      <w:r w:rsidR="00CE5EFA">
        <w:rPr>
          <w:sz w:val="22"/>
          <w:szCs w:val="22"/>
        </w:rPr>
        <w:t>e/</w:t>
      </w:r>
      <w:r w:rsidR="00DF3717" w:rsidRPr="00CE5EFA">
        <w:rPr>
          <w:sz w:val="22"/>
          <w:szCs w:val="22"/>
        </w:rPr>
        <w:t>o operativa nella Regione Abruzzo, l’investimento viene realizzato secondo le modalità previste dall’Art. 5 comma 9</w:t>
      </w:r>
      <w:r w:rsidRPr="00CE5EFA">
        <w:rPr>
          <w:sz w:val="22"/>
          <w:szCs w:val="22"/>
        </w:rPr>
        <w:t>;</w:t>
      </w:r>
    </w:p>
    <w:p w:rsidR="00F30014" w:rsidRDefault="00F30014" w:rsidP="00F30014">
      <w:pPr>
        <w:pStyle w:val="Stile2"/>
        <w:numPr>
          <w:ilvl w:val="0"/>
          <w:numId w:val="22"/>
        </w:numPr>
        <w:spacing w:line="276" w:lineRule="auto"/>
        <w:rPr>
          <w:sz w:val="22"/>
          <w:szCs w:val="22"/>
        </w:rPr>
      </w:pPr>
      <w:r w:rsidRPr="00F30014">
        <w:rPr>
          <w:sz w:val="22"/>
          <w:szCs w:val="22"/>
        </w:rPr>
        <w:t>non è destinataria di un</w:t>
      </w:r>
      <w:r>
        <w:rPr>
          <w:sz w:val="22"/>
          <w:szCs w:val="22"/>
        </w:rPr>
        <w:t>’</w:t>
      </w:r>
      <w:r w:rsidRPr="00F30014">
        <w:rPr>
          <w:sz w:val="22"/>
          <w:szCs w:val="22"/>
        </w:rPr>
        <w:t>ingiunzione di recupero pendente per effetto di una decisione della Commissione Europea che abbia dichiarato determinati aiuti illegali e incompatibili</w:t>
      </w:r>
      <w:r>
        <w:rPr>
          <w:sz w:val="22"/>
          <w:szCs w:val="22"/>
        </w:rPr>
        <w:t xml:space="preserve"> ovvero </w:t>
      </w:r>
      <w:r w:rsidRPr="00F30014">
        <w:rPr>
          <w:sz w:val="22"/>
          <w:szCs w:val="22"/>
        </w:rPr>
        <w:t>pur essendo destinataria di un’ingiunzione di recupero</w:t>
      </w:r>
      <w:r>
        <w:rPr>
          <w:sz w:val="22"/>
          <w:szCs w:val="22"/>
        </w:rPr>
        <w:t>:</w:t>
      </w:r>
    </w:p>
    <w:p w:rsidR="00F30014" w:rsidRPr="00F30014" w:rsidRDefault="00F30014" w:rsidP="00F30014">
      <w:pPr>
        <w:pStyle w:val="Stile2"/>
        <w:numPr>
          <w:ilvl w:val="0"/>
          <w:numId w:val="0"/>
        </w:numPr>
        <w:spacing w:line="276" w:lineRule="auto"/>
        <w:ind w:left="708"/>
        <w:rPr>
          <w:sz w:val="22"/>
          <w:szCs w:val="22"/>
        </w:rPr>
      </w:pPr>
      <w:r w:rsidRPr="00F30014">
        <w:rPr>
          <w:rFonts w:ascii="Segoe UI Symbol" w:hAnsi="Segoe UI Symbol" w:cs="Segoe UI Symbol"/>
          <w:sz w:val="22"/>
          <w:szCs w:val="22"/>
        </w:rPr>
        <w:t>☐</w:t>
      </w:r>
      <w:r>
        <w:rPr>
          <w:sz w:val="22"/>
          <w:szCs w:val="22"/>
        </w:rPr>
        <w:t xml:space="preserve"> </w:t>
      </w:r>
      <w:r w:rsidRPr="00F30014">
        <w:rPr>
          <w:sz w:val="22"/>
          <w:szCs w:val="22"/>
        </w:rPr>
        <w:t>ha rimborsato l’intero importo oggetto dell’ingiunzione di recupero</w:t>
      </w:r>
    </w:p>
    <w:p w:rsidR="00F30014" w:rsidRDefault="00F30014" w:rsidP="00F30014">
      <w:pPr>
        <w:pStyle w:val="Stile2"/>
        <w:numPr>
          <w:ilvl w:val="0"/>
          <w:numId w:val="0"/>
        </w:numPr>
        <w:spacing w:line="276" w:lineRule="auto"/>
        <w:ind w:left="708"/>
        <w:rPr>
          <w:sz w:val="22"/>
          <w:szCs w:val="22"/>
        </w:rPr>
      </w:pPr>
      <w:r w:rsidRPr="00F30014">
        <w:rPr>
          <w:rFonts w:ascii="Segoe UI Symbol" w:hAnsi="Segoe UI Symbol" w:cs="Segoe UI Symbol"/>
          <w:sz w:val="22"/>
          <w:szCs w:val="22"/>
        </w:rPr>
        <w:t>☐</w:t>
      </w:r>
      <w:r>
        <w:rPr>
          <w:sz w:val="22"/>
          <w:szCs w:val="22"/>
        </w:rPr>
        <w:t xml:space="preserve"> </w:t>
      </w:r>
      <w:r w:rsidRPr="00F30014">
        <w:rPr>
          <w:sz w:val="22"/>
          <w:szCs w:val="22"/>
        </w:rPr>
        <w:t>ha depositato il medesimo importo in un conto corrente bloccato</w:t>
      </w:r>
    </w:p>
    <w:p w:rsidR="00F30014" w:rsidRPr="00F30014" w:rsidRDefault="00F30014" w:rsidP="00F30014">
      <w:pPr>
        <w:pStyle w:val="Stile2"/>
        <w:numPr>
          <w:ilvl w:val="0"/>
          <w:numId w:val="0"/>
        </w:numPr>
        <w:spacing w:line="276" w:lineRule="auto"/>
        <w:ind w:left="708"/>
        <w:rPr>
          <w:sz w:val="22"/>
          <w:szCs w:val="22"/>
        </w:rPr>
      </w:pPr>
      <w:r w:rsidRPr="00F30014">
        <w:rPr>
          <w:rFonts w:ascii="Segoe UI Symbol" w:hAnsi="Segoe UI Symbol" w:cs="Segoe UI Symbol"/>
          <w:sz w:val="22"/>
          <w:szCs w:val="22"/>
        </w:rPr>
        <w:t>☐</w:t>
      </w:r>
      <w:r w:rsidRPr="00F3001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altro </w:t>
      </w:r>
      <w:r w:rsidRPr="00190D84">
        <w:rPr>
          <w:noProof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Pr="00190D84">
        <w:rPr>
          <w:noProof/>
        </w:rPr>
        <w:instrText xml:space="preserve"> FORMTEXT </w:instrText>
      </w:r>
      <w:r w:rsidRPr="00190D84">
        <w:rPr>
          <w:noProof/>
        </w:rPr>
      </w:r>
      <w:r w:rsidRPr="00190D84">
        <w:rPr>
          <w:noProof/>
        </w:rPr>
        <w:fldChar w:fldCharType="separate"/>
      </w:r>
      <w:r w:rsidRPr="00190D84">
        <w:rPr>
          <w:noProof/>
        </w:rPr>
        <w:t> </w:t>
      </w:r>
      <w:r w:rsidRPr="00190D84">
        <w:rPr>
          <w:noProof/>
        </w:rPr>
        <w:t> </w:t>
      </w:r>
      <w:r w:rsidRPr="00190D84">
        <w:rPr>
          <w:noProof/>
        </w:rPr>
        <w:t> </w:t>
      </w:r>
      <w:r w:rsidRPr="00190D84">
        <w:rPr>
          <w:noProof/>
        </w:rPr>
        <w:t> </w:t>
      </w:r>
      <w:r w:rsidRPr="00190D84">
        <w:rPr>
          <w:noProof/>
        </w:rPr>
        <w:t> </w:t>
      </w:r>
      <w:r w:rsidRPr="00190D84">
        <w:rPr>
          <w:noProof/>
        </w:rPr>
        <w:fldChar w:fldCharType="end"/>
      </w:r>
    </w:p>
    <w:p w:rsidR="00463522" w:rsidRPr="00463522" w:rsidRDefault="00ED1BD9" w:rsidP="00463522">
      <w:pPr>
        <w:pStyle w:val="Stile2"/>
        <w:numPr>
          <w:ilvl w:val="0"/>
          <w:numId w:val="2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ha adottato, per le spese relative al progetto ammesso a contributo, </w:t>
      </w:r>
      <w:r w:rsidR="00E4462B">
        <w:rPr>
          <w:sz w:val="22"/>
          <w:szCs w:val="22"/>
        </w:rPr>
        <w:t xml:space="preserve">una contabilità separata ovvero </w:t>
      </w:r>
      <w:r w:rsidR="00845970">
        <w:rPr>
          <w:sz w:val="22"/>
          <w:szCs w:val="22"/>
        </w:rPr>
        <w:t>una codifica contabile dedicata come di seguito precisato</w:t>
      </w:r>
      <w:r w:rsidR="00E4462B">
        <w:rPr>
          <w:sz w:val="22"/>
          <w:szCs w:val="22"/>
        </w:rPr>
        <w:t xml:space="preserve"> ……………</w:t>
      </w:r>
      <w:r w:rsidR="006B6F66">
        <w:rPr>
          <w:sz w:val="22"/>
          <w:szCs w:val="22"/>
        </w:rPr>
        <w:t>……………………….</w:t>
      </w:r>
      <w:r w:rsidR="00E4462B">
        <w:rPr>
          <w:sz w:val="22"/>
          <w:szCs w:val="22"/>
        </w:rPr>
        <w:t xml:space="preserve"> </w:t>
      </w:r>
      <w:r w:rsidR="00E4462B" w:rsidRPr="006B6F66">
        <w:rPr>
          <w:color w:val="FF0000"/>
          <w:sz w:val="22"/>
          <w:szCs w:val="22"/>
        </w:rPr>
        <w:t>(</w:t>
      </w:r>
      <w:r w:rsidR="00E4462B" w:rsidRPr="006B6F66">
        <w:rPr>
          <w:i/>
          <w:color w:val="FF0000"/>
          <w:sz w:val="22"/>
          <w:szCs w:val="22"/>
        </w:rPr>
        <w:t>completare con descrizione esaustiva</w:t>
      </w:r>
      <w:r w:rsidR="00E4462B" w:rsidRPr="006B6F66">
        <w:rPr>
          <w:color w:val="FF0000"/>
          <w:sz w:val="22"/>
          <w:szCs w:val="22"/>
        </w:rPr>
        <w:t>)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39"/>
      </w:tblGrid>
      <w:tr w:rsidR="007600C0" w:rsidRPr="00F95FF5" w:rsidTr="007030AC"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365F91" w:themeFill="accent1" w:themeFillShade="BF"/>
          </w:tcPr>
          <w:p w:rsidR="007600C0" w:rsidRPr="002B4DAA" w:rsidRDefault="007600C0" w:rsidP="007030AC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bookmarkStart w:id="14" w:name="_Hlk484090985"/>
            <w:r w:rsidRPr="002B4DAA">
              <w:rPr>
                <w:rStyle w:val="Enfasigrassetto2"/>
                <w:color w:val="FFFFFF" w:themeColor="background1"/>
                <w:sz w:val="24"/>
                <w:szCs w:val="24"/>
              </w:rPr>
              <w:lastRenderedPageBreak/>
              <w:t>CHIEDE</w:t>
            </w:r>
          </w:p>
        </w:tc>
      </w:tr>
      <w:bookmarkEnd w:id="14"/>
    </w:tbl>
    <w:p w:rsidR="008A0E5E" w:rsidRPr="00B108A9" w:rsidRDefault="008A0E5E" w:rsidP="00D507E7">
      <w:pPr>
        <w:ind w:right="72"/>
        <w:jc w:val="both"/>
        <w:rPr>
          <w:sz w:val="22"/>
          <w:szCs w:val="22"/>
        </w:rPr>
      </w:pPr>
    </w:p>
    <w:p w:rsidR="008A0E5E" w:rsidRPr="003449AD" w:rsidRDefault="003449AD" w:rsidP="003449AD">
      <w:pPr>
        <w:ind w:right="72"/>
        <w:jc w:val="both"/>
        <w:rPr>
          <w:sz w:val="22"/>
          <w:szCs w:val="22"/>
        </w:rPr>
      </w:pPr>
      <w:r w:rsidRPr="003449AD">
        <w:rPr>
          <w:b/>
          <w:sz w:val="22"/>
          <w:szCs w:val="22"/>
        </w:rPr>
        <w:t>1.a)</w:t>
      </w:r>
      <w:r>
        <w:rPr>
          <w:sz w:val="22"/>
          <w:szCs w:val="22"/>
        </w:rPr>
        <w:tab/>
      </w:r>
      <w:r w:rsidR="008A0E5E" w:rsidRPr="003449AD">
        <w:rPr>
          <w:sz w:val="22"/>
          <w:szCs w:val="22"/>
        </w:rPr>
        <w:t xml:space="preserve">l’erogazione </w:t>
      </w:r>
      <w:r w:rsidR="008A0E5E" w:rsidRPr="003449AD">
        <w:rPr>
          <w:sz w:val="22"/>
          <w:szCs w:val="22"/>
          <w:u w:val="single"/>
        </w:rPr>
        <w:t>del</w:t>
      </w:r>
      <w:r w:rsidR="00BD70BF">
        <w:rPr>
          <w:sz w:val="22"/>
          <w:szCs w:val="22"/>
          <w:u w:val="single"/>
        </w:rPr>
        <w:t xml:space="preserve"> SALDO</w:t>
      </w:r>
      <w:r w:rsidR="002E5166" w:rsidRPr="003449AD">
        <w:rPr>
          <w:sz w:val="22"/>
          <w:szCs w:val="22"/>
        </w:rPr>
        <w:t xml:space="preserve"> </w:t>
      </w:r>
      <w:r w:rsidR="008A0E5E" w:rsidRPr="003449AD">
        <w:rPr>
          <w:sz w:val="22"/>
          <w:szCs w:val="22"/>
        </w:rPr>
        <w:t>previsto di Euro ………………………..,</w:t>
      </w:r>
      <w:r w:rsidR="000B6835" w:rsidRPr="003449AD">
        <w:rPr>
          <w:sz w:val="22"/>
          <w:szCs w:val="22"/>
        </w:rPr>
        <w:t xml:space="preserve"> </w:t>
      </w:r>
      <w:r w:rsidR="008A0E5E" w:rsidRPr="003449AD">
        <w:rPr>
          <w:sz w:val="22"/>
          <w:szCs w:val="22"/>
        </w:rPr>
        <w:t xml:space="preserve">pari al </w:t>
      </w:r>
      <w:r w:rsidR="00EB539C" w:rsidRPr="007308F7">
        <w:rPr>
          <w:sz w:val="22"/>
          <w:szCs w:val="22"/>
        </w:rPr>
        <w:t>____</w:t>
      </w:r>
      <w:r w:rsidR="008A0E5E" w:rsidRPr="007308F7">
        <w:rPr>
          <w:sz w:val="22"/>
          <w:szCs w:val="22"/>
        </w:rPr>
        <w:t>%</w:t>
      </w:r>
      <w:r w:rsidR="008A0E5E" w:rsidRPr="003449AD">
        <w:rPr>
          <w:sz w:val="22"/>
          <w:szCs w:val="22"/>
        </w:rPr>
        <w:t xml:space="preserve"> dell’ammontare complessivo delle agevolazioni concesse, dietro presentazione di</w:t>
      </w:r>
      <w:r w:rsidR="00FC24C0" w:rsidRPr="003449AD">
        <w:rPr>
          <w:sz w:val="22"/>
          <w:szCs w:val="22"/>
        </w:rPr>
        <w:t xml:space="preserve"> </w:t>
      </w:r>
      <w:r w:rsidR="000B6835" w:rsidRPr="003449AD">
        <w:rPr>
          <w:sz w:val="22"/>
          <w:szCs w:val="22"/>
        </w:rPr>
        <w:t xml:space="preserve">documenti giustificativi di spesa e di pagamento </w:t>
      </w:r>
      <w:r w:rsidR="008A0E5E" w:rsidRPr="003449AD">
        <w:rPr>
          <w:sz w:val="22"/>
          <w:szCs w:val="22"/>
        </w:rPr>
        <w:t>per un</w:t>
      </w:r>
      <w:r w:rsidR="000B6835" w:rsidRPr="003449AD">
        <w:rPr>
          <w:sz w:val="22"/>
          <w:szCs w:val="22"/>
        </w:rPr>
        <w:t xml:space="preserve"> ammontare </w:t>
      </w:r>
      <w:r w:rsidR="008A0E5E" w:rsidRPr="003449AD">
        <w:rPr>
          <w:sz w:val="22"/>
          <w:szCs w:val="22"/>
        </w:rPr>
        <w:t>pari al ……….%  dell</w:t>
      </w:r>
      <w:r w:rsidR="000B6835" w:rsidRPr="003449AD">
        <w:rPr>
          <w:sz w:val="22"/>
          <w:szCs w:val="22"/>
        </w:rPr>
        <w:t>e</w:t>
      </w:r>
      <w:r w:rsidR="008A0E5E" w:rsidRPr="003449AD">
        <w:rPr>
          <w:sz w:val="22"/>
          <w:szCs w:val="22"/>
        </w:rPr>
        <w:t xml:space="preserve"> spes</w:t>
      </w:r>
      <w:r w:rsidR="000B6835" w:rsidRPr="003449AD">
        <w:rPr>
          <w:sz w:val="22"/>
          <w:szCs w:val="22"/>
        </w:rPr>
        <w:t>e</w:t>
      </w:r>
      <w:r w:rsidR="008A0E5E" w:rsidRPr="003449AD">
        <w:rPr>
          <w:sz w:val="22"/>
          <w:szCs w:val="22"/>
        </w:rPr>
        <w:t xml:space="preserve"> ammissibil</w:t>
      </w:r>
      <w:r w:rsidR="000B6835" w:rsidRPr="003449AD">
        <w:rPr>
          <w:sz w:val="22"/>
          <w:szCs w:val="22"/>
        </w:rPr>
        <w:t>i</w:t>
      </w:r>
      <w:bookmarkStart w:id="15" w:name="_GoBack"/>
      <w:bookmarkEnd w:id="15"/>
      <w:r w:rsidR="00FC24C0" w:rsidRPr="003449AD">
        <w:rPr>
          <w:sz w:val="22"/>
          <w:szCs w:val="22"/>
        </w:rPr>
        <w:t>;</w:t>
      </w:r>
    </w:p>
    <w:p w:rsidR="001B1E04" w:rsidRDefault="001B1E04" w:rsidP="001B1E04">
      <w:pPr>
        <w:spacing w:line="120" w:lineRule="auto"/>
        <w:ind w:left="567" w:right="74" w:hanging="567"/>
        <w:jc w:val="center"/>
        <w:rPr>
          <w:sz w:val="22"/>
          <w:szCs w:val="22"/>
        </w:rPr>
      </w:pPr>
    </w:p>
    <w:p w:rsidR="003449AD" w:rsidRDefault="001B1E04" w:rsidP="001B1E04">
      <w:pPr>
        <w:ind w:left="567" w:right="72" w:hanging="567"/>
        <w:jc w:val="center"/>
        <w:rPr>
          <w:sz w:val="22"/>
          <w:szCs w:val="22"/>
        </w:rPr>
      </w:pPr>
      <w:r w:rsidRPr="003449AD">
        <w:rPr>
          <w:b/>
          <w:sz w:val="22"/>
          <w:szCs w:val="22"/>
        </w:rPr>
        <w:t>ovvero</w:t>
      </w:r>
      <w:r>
        <w:rPr>
          <w:sz w:val="22"/>
          <w:szCs w:val="22"/>
        </w:rPr>
        <w:t xml:space="preserve">, </w:t>
      </w:r>
    </w:p>
    <w:p w:rsidR="001B1E04" w:rsidRPr="003449AD" w:rsidRDefault="001B1E04" w:rsidP="001B1E04">
      <w:pPr>
        <w:ind w:left="567" w:right="72" w:hanging="567"/>
        <w:jc w:val="center"/>
        <w:rPr>
          <w:i/>
        </w:rPr>
      </w:pPr>
      <w:r w:rsidRPr="003449AD">
        <w:rPr>
          <w:i/>
        </w:rPr>
        <w:t xml:space="preserve">per i progetti che partecipano al raggiungimento della riserva di efficacia (performance framework) </w:t>
      </w:r>
    </w:p>
    <w:p w:rsidR="001B1E04" w:rsidRDefault="001B1E04" w:rsidP="001B1E04">
      <w:pPr>
        <w:spacing w:line="120" w:lineRule="auto"/>
        <w:ind w:left="567" w:right="74" w:hanging="567"/>
        <w:jc w:val="center"/>
        <w:rPr>
          <w:sz w:val="22"/>
          <w:szCs w:val="22"/>
        </w:rPr>
      </w:pPr>
    </w:p>
    <w:p w:rsidR="001B1E04" w:rsidRPr="003449AD" w:rsidRDefault="003449AD" w:rsidP="003449AD">
      <w:pPr>
        <w:ind w:right="72"/>
        <w:jc w:val="both"/>
        <w:rPr>
          <w:sz w:val="22"/>
          <w:szCs w:val="22"/>
        </w:rPr>
      </w:pPr>
      <w:r w:rsidRPr="003449AD">
        <w:rPr>
          <w:b/>
          <w:sz w:val="22"/>
          <w:szCs w:val="22"/>
        </w:rPr>
        <w:t>1.b)</w:t>
      </w:r>
      <w:r>
        <w:rPr>
          <w:sz w:val="22"/>
          <w:szCs w:val="22"/>
        </w:rPr>
        <w:tab/>
      </w:r>
      <w:r w:rsidR="001B1E04" w:rsidRPr="003449AD">
        <w:rPr>
          <w:sz w:val="22"/>
          <w:szCs w:val="22"/>
        </w:rPr>
        <w:t xml:space="preserve">l’erogazione </w:t>
      </w:r>
      <w:r w:rsidR="00BD70BF">
        <w:rPr>
          <w:sz w:val="22"/>
          <w:szCs w:val="22"/>
          <w:u w:val="single"/>
        </w:rPr>
        <w:t>del SALDO</w:t>
      </w:r>
      <w:r w:rsidR="001B1E04" w:rsidRPr="003449AD">
        <w:rPr>
          <w:sz w:val="22"/>
          <w:szCs w:val="22"/>
        </w:rPr>
        <w:t xml:space="preserve"> previsto di Euro ……………………….., pari al </w:t>
      </w:r>
      <w:r w:rsidR="001B1E04" w:rsidRPr="007308F7">
        <w:rPr>
          <w:sz w:val="22"/>
          <w:szCs w:val="22"/>
        </w:rPr>
        <w:t>____%</w:t>
      </w:r>
      <w:r w:rsidR="001B1E04" w:rsidRPr="003449AD">
        <w:rPr>
          <w:sz w:val="22"/>
          <w:szCs w:val="22"/>
        </w:rPr>
        <w:t xml:space="preserve"> dell’ammontare complessivo delle agevolazioni concesse, dietro presentazione di documenti giustificativi di spesa e di pagamento per un ammontare pari al ……….%  delle spese ammissibili (nel rispetto </w:t>
      </w:r>
      <w:r w:rsidR="00023AD2">
        <w:rPr>
          <w:sz w:val="22"/>
          <w:szCs w:val="22"/>
        </w:rPr>
        <w:t>dell’art. 15</w:t>
      </w:r>
      <w:r w:rsidR="001B1E04" w:rsidRPr="003449AD">
        <w:rPr>
          <w:sz w:val="22"/>
          <w:szCs w:val="22"/>
        </w:rPr>
        <w:t xml:space="preserve"> dell’Avviso</w:t>
      </w:r>
      <w:r w:rsidRPr="003449AD">
        <w:rPr>
          <w:sz w:val="22"/>
          <w:szCs w:val="22"/>
        </w:rPr>
        <w:t>)</w:t>
      </w:r>
      <w:r w:rsidR="001B1E04" w:rsidRPr="003449AD">
        <w:rPr>
          <w:sz w:val="22"/>
          <w:szCs w:val="22"/>
        </w:rPr>
        <w:t xml:space="preserve">; </w:t>
      </w:r>
    </w:p>
    <w:p w:rsidR="001B1E04" w:rsidRPr="00B108A9" w:rsidRDefault="001B1E04" w:rsidP="008A0E5E">
      <w:pPr>
        <w:ind w:left="567" w:right="72" w:hanging="567"/>
        <w:jc w:val="both"/>
        <w:rPr>
          <w:sz w:val="22"/>
          <w:szCs w:val="22"/>
        </w:rPr>
      </w:pPr>
    </w:p>
    <w:p w:rsidR="00C0093A" w:rsidRPr="001B1E04" w:rsidRDefault="003449AD" w:rsidP="003449AD">
      <w:pPr>
        <w:ind w:right="72"/>
        <w:jc w:val="both"/>
        <w:rPr>
          <w:sz w:val="22"/>
          <w:szCs w:val="22"/>
        </w:rPr>
      </w:pPr>
      <w:r w:rsidRPr="003449AD">
        <w:rPr>
          <w:b/>
          <w:sz w:val="22"/>
          <w:szCs w:val="22"/>
        </w:rPr>
        <w:t>2)</w:t>
      </w:r>
      <w:r>
        <w:rPr>
          <w:sz w:val="22"/>
          <w:szCs w:val="22"/>
        </w:rPr>
        <w:tab/>
      </w:r>
      <w:r w:rsidR="008A0E5E" w:rsidRPr="001B1E04">
        <w:rPr>
          <w:sz w:val="22"/>
          <w:szCs w:val="22"/>
        </w:rPr>
        <w:t>che il suddetto importo sia accreditato sul seguente conto corrente bancario intestato all’impresa</w:t>
      </w:r>
      <w:r w:rsidR="00582758" w:rsidRPr="001B1E04">
        <w:rPr>
          <w:sz w:val="22"/>
          <w:szCs w:val="22"/>
        </w:rPr>
        <w:t xml:space="preserve">, individuato come conto corrente dedicato al </w:t>
      </w:r>
      <w:r w:rsidR="00582758" w:rsidRPr="00CE5EFA">
        <w:rPr>
          <w:sz w:val="22"/>
          <w:szCs w:val="22"/>
        </w:rPr>
        <w:t>progetto</w:t>
      </w:r>
      <w:r w:rsidR="004574D5" w:rsidRPr="00CE5EFA">
        <w:rPr>
          <w:sz w:val="22"/>
          <w:szCs w:val="22"/>
        </w:rPr>
        <w:t xml:space="preserve"> in via non esclusiva</w:t>
      </w:r>
      <w:r w:rsidR="008A0E5E" w:rsidRPr="00CE5EFA">
        <w:rPr>
          <w:sz w:val="22"/>
          <w:szCs w:val="22"/>
        </w:rPr>
        <w:t>:</w:t>
      </w:r>
      <w:r w:rsidR="008A0E5E" w:rsidRPr="001B1E04">
        <w:rPr>
          <w:sz w:val="22"/>
          <w:szCs w:val="22"/>
        </w:rPr>
        <w:t xml:space="preserve"> </w:t>
      </w:r>
    </w:p>
    <w:p w:rsidR="004841A9" w:rsidRDefault="004841A9" w:rsidP="004841A9">
      <w:pPr>
        <w:pStyle w:val="Paragrafoelenco"/>
        <w:ind w:left="567" w:right="72"/>
        <w:jc w:val="both"/>
        <w:rPr>
          <w:sz w:val="22"/>
          <w:szCs w:val="22"/>
        </w:rPr>
      </w:pPr>
    </w:p>
    <w:p w:rsidR="004841A9" w:rsidRDefault="004841A9" w:rsidP="004841A9">
      <w:pPr>
        <w:pStyle w:val="Paragrafoelenco"/>
        <w:spacing w:before="120" w:line="360" w:lineRule="auto"/>
        <w:ind w:left="284"/>
        <w:jc w:val="center"/>
        <w:rPr>
          <w:sz w:val="22"/>
          <w:szCs w:val="22"/>
        </w:rPr>
      </w:pPr>
      <w:r>
        <w:rPr>
          <w:sz w:val="22"/>
          <w:szCs w:val="22"/>
        </w:rPr>
        <w:t>c/c n. _____________________, presso ______________________________________</w:t>
      </w:r>
    </w:p>
    <w:p w:rsidR="004841A9" w:rsidRDefault="004841A9" w:rsidP="004841A9">
      <w:pPr>
        <w:pStyle w:val="Paragrafoelenco"/>
        <w:spacing w:before="120" w:line="360" w:lineRule="auto"/>
        <w:ind w:left="284"/>
        <w:jc w:val="center"/>
        <w:rPr>
          <w:sz w:val="22"/>
          <w:szCs w:val="22"/>
        </w:rPr>
      </w:pPr>
      <w:r>
        <w:rPr>
          <w:sz w:val="22"/>
          <w:szCs w:val="22"/>
        </w:rPr>
        <w:t>intestato a ________________________________________________________________,</w:t>
      </w:r>
    </w:p>
    <w:p w:rsidR="00A950C3" w:rsidRDefault="00A950C3" w:rsidP="004841A9">
      <w:pPr>
        <w:pStyle w:val="Paragrafoelenco"/>
        <w:ind w:left="567" w:right="72"/>
        <w:jc w:val="both"/>
        <w:rPr>
          <w:b/>
          <w:sz w:val="22"/>
          <w:szCs w:val="22"/>
        </w:rPr>
      </w:pPr>
    </w:p>
    <w:p w:rsidR="004841A9" w:rsidRDefault="004841A9" w:rsidP="004841A9">
      <w:pPr>
        <w:pStyle w:val="Paragrafoelenco"/>
        <w:ind w:left="567" w:right="72"/>
        <w:jc w:val="both"/>
        <w:rPr>
          <w:sz w:val="22"/>
          <w:szCs w:val="22"/>
        </w:rPr>
      </w:pPr>
      <w:r>
        <w:rPr>
          <w:b/>
          <w:sz w:val="22"/>
          <w:szCs w:val="22"/>
        </w:rPr>
        <w:t>IBAN</w:t>
      </w:r>
      <w:r>
        <w:rPr>
          <w:sz w:val="22"/>
          <w:szCs w:val="22"/>
        </w:rPr>
        <w:t>: |__|__|__|__|__|__|__|__|__|__|__|__|__|__|__|__|__|__|__|__|__|__|__|__|__|__|__|</w:t>
      </w:r>
    </w:p>
    <w:p w:rsidR="00C0093A" w:rsidRDefault="00C0093A" w:rsidP="00C0093A">
      <w:pPr>
        <w:pStyle w:val="Paragrafoelenco"/>
        <w:ind w:left="567" w:right="72"/>
        <w:jc w:val="both"/>
        <w:rPr>
          <w:sz w:val="22"/>
          <w:szCs w:val="22"/>
        </w:rPr>
      </w:pPr>
    </w:p>
    <w:p w:rsidR="00C0093A" w:rsidRDefault="00C0093A" w:rsidP="008A0E5E">
      <w:pPr>
        <w:tabs>
          <w:tab w:val="left" w:pos="284"/>
        </w:tabs>
        <w:spacing w:after="120" w:line="340" w:lineRule="exact"/>
        <w:jc w:val="both"/>
        <w:rPr>
          <w:sz w:val="22"/>
        </w:rPr>
      </w:pPr>
      <w:r>
        <w:rPr>
          <w:sz w:val="22"/>
        </w:rPr>
        <w:tab/>
      </w:r>
      <w:bookmarkStart w:id="16" w:name="_Hlk498069727"/>
      <w:r>
        <w:rPr>
          <w:sz w:val="22"/>
        </w:rPr>
        <w:t xml:space="preserve">     Nominativo/i delle persone delegate ad operare sul suddetto conto:</w:t>
      </w:r>
    </w:p>
    <w:p w:rsidR="00C0093A" w:rsidRDefault="00C0093A" w:rsidP="008A0E5E">
      <w:pPr>
        <w:tabs>
          <w:tab w:val="left" w:pos="284"/>
        </w:tabs>
        <w:spacing w:after="120" w:line="340" w:lineRule="exact"/>
        <w:jc w:val="both"/>
        <w:rPr>
          <w:sz w:val="22"/>
        </w:rPr>
      </w:pPr>
      <w:r>
        <w:rPr>
          <w:sz w:val="22"/>
        </w:rPr>
        <w:tab/>
        <w:t xml:space="preserve">     Nome</w:t>
      </w:r>
      <w:r w:rsidR="00EE4CB7">
        <w:rPr>
          <w:sz w:val="22"/>
        </w:rPr>
        <w:t xml:space="preserve"> …………………………………….</w:t>
      </w:r>
      <w:r>
        <w:rPr>
          <w:sz w:val="22"/>
        </w:rPr>
        <w:t>, Cognome</w:t>
      </w:r>
      <w:r w:rsidR="00EE4CB7">
        <w:rPr>
          <w:sz w:val="22"/>
        </w:rPr>
        <w:t xml:space="preserve"> …………………………………………………..</w:t>
      </w:r>
      <w:r>
        <w:rPr>
          <w:sz w:val="22"/>
        </w:rPr>
        <w:t xml:space="preserve">, </w:t>
      </w:r>
    </w:p>
    <w:p w:rsidR="00EE4CB7" w:rsidRDefault="00EE4CB7" w:rsidP="008A0E5E">
      <w:pPr>
        <w:tabs>
          <w:tab w:val="left" w:pos="284"/>
        </w:tabs>
        <w:spacing w:after="120" w:line="340" w:lineRule="exact"/>
        <w:jc w:val="both"/>
        <w:rPr>
          <w:sz w:val="22"/>
        </w:rPr>
      </w:pPr>
      <w:r>
        <w:rPr>
          <w:sz w:val="22"/>
        </w:rPr>
        <w:t xml:space="preserve">          Luogo e data di </w:t>
      </w:r>
      <w:r w:rsidR="00C0093A">
        <w:rPr>
          <w:sz w:val="22"/>
        </w:rPr>
        <w:t>nascita</w:t>
      </w:r>
      <w:r>
        <w:rPr>
          <w:sz w:val="22"/>
        </w:rPr>
        <w:t xml:space="preserve"> ……………………………………</w:t>
      </w:r>
      <w:r w:rsidR="00C0093A">
        <w:rPr>
          <w:sz w:val="22"/>
        </w:rPr>
        <w:t xml:space="preserve">          </w:t>
      </w:r>
    </w:p>
    <w:p w:rsidR="003223D8" w:rsidRDefault="00EE4CB7" w:rsidP="008A0E5E">
      <w:pPr>
        <w:tabs>
          <w:tab w:val="left" w:pos="284"/>
        </w:tabs>
        <w:spacing w:after="120" w:line="340" w:lineRule="exact"/>
        <w:jc w:val="both"/>
        <w:rPr>
          <w:sz w:val="22"/>
        </w:rPr>
      </w:pPr>
      <w:r>
        <w:rPr>
          <w:sz w:val="22"/>
        </w:rPr>
        <w:tab/>
        <w:t xml:space="preserve">    </w:t>
      </w:r>
      <w:r w:rsidR="00C0093A">
        <w:rPr>
          <w:sz w:val="22"/>
        </w:rPr>
        <w:t>(</w:t>
      </w:r>
      <w:r w:rsidR="00C0093A" w:rsidRPr="00C0093A">
        <w:rPr>
          <w:i/>
          <w:sz w:val="22"/>
        </w:rPr>
        <w:t>da ripetere in caso di più soggetti delegati</w:t>
      </w:r>
      <w:r w:rsidR="00C0093A">
        <w:rPr>
          <w:sz w:val="22"/>
        </w:rPr>
        <w:t>)</w:t>
      </w:r>
      <w:bookmarkEnd w:id="16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9639"/>
      </w:tblGrid>
      <w:tr w:rsidR="00251A9E" w:rsidRPr="00F95FF5" w:rsidTr="00135AD2">
        <w:trPr>
          <w:jc w:val="center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365F91" w:themeFill="accent1" w:themeFillShade="BF"/>
          </w:tcPr>
          <w:p w:rsidR="00251A9E" w:rsidRPr="002B4DAA" w:rsidRDefault="00251A9E" w:rsidP="00135AD2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A23FF3">
              <w:rPr>
                <w:rStyle w:val="Enfasigrassetto2"/>
                <w:color w:val="FFFFFF" w:themeColor="background1"/>
                <w:sz w:val="24"/>
                <w:szCs w:val="24"/>
              </w:rPr>
              <w:t>ALLEGA</w:t>
            </w:r>
          </w:p>
        </w:tc>
      </w:tr>
    </w:tbl>
    <w:p w:rsidR="00946500" w:rsidRDefault="00946500" w:rsidP="00000F75">
      <w:pPr>
        <w:pStyle w:val="Indentro"/>
        <w:numPr>
          <w:ilvl w:val="0"/>
          <w:numId w:val="29"/>
        </w:numPr>
        <w:spacing w:before="0" w:line="360" w:lineRule="auto"/>
        <w:ind w:left="993" w:hanging="426"/>
      </w:pPr>
      <w:r>
        <w:t>specifica relazione</w:t>
      </w:r>
      <w:r w:rsidR="00BD70BF">
        <w:t xml:space="preserve"> finale</w:t>
      </w:r>
      <w:r>
        <w:t>, relativa alla parte di progetto di competenza del singolo beneficiario, propedeutica alla liquidazione dell’importo maturato spettante;</w:t>
      </w:r>
    </w:p>
    <w:p w:rsidR="00946500" w:rsidRDefault="00946500" w:rsidP="000C6D23">
      <w:pPr>
        <w:pStyle w:val="Indentro"/>
        <w:numPr>
          <w:ilvl w:val="0"/>
          <w:numId w:val="29"/>
        </w:numPr>
        <w:spacing w:before="0" w:line="360" w:lineRule="auto"/>
        <w:ind w:left="993" w:hanging="426"/>
      </w:pPr>
      <w:r>
        <w:t>dichiarazione riepilogativa delle spese sostenute sottoscritta dal legale rappresentante del beneficiario e controfirmata dal presidente del collegio sindacale, ove esistente, ovvero da un professionista iscritto all’albo dei revisori contabili (allegare documento di identità del professionista e numero di iscrizione all’albo professionale);</w:t>
      </w:r>
    </w:p>
    <w:p w:rsidR="00946500" w:rsidRDefault="00946500" w:rsidP="00000F75">
      <w:pPr>
        <w:pStyle w:val="Indentro"/>
        <w:numPr>
          <w:ilvl w:val="0"/>
          <w:numId w:val="29"/>
        </w:numPr>
        <w:spacing w:before="0" w:line="360" w:lineRule="auto"/>
        <w:ind w:left="993" w:hanging="426"/>
      </w:pPr>
      <w:r>
        <w:t>elenco di tutte le fatture relative agli acquisti di beni e servizi e degli alt</w:t>
      </w:r>
      <w:r w:rsidR="00000F75">
        <w:t xml:space="preserve">ri documenti probatori inerenti </w:t>
      </w:r>
      <w:r>
        <w:t xml:space="preserve">le altre spese ammissibili, </w:t>
      </w:r>
      <w:r w:rsidR="007F0FEE">
        <w:t>n</w:t>
      </w:r>
      <w:r>
        <w:t>ell’ambito del programma di spesa oggetto del finanziamento, ordinato per singola categoria di spesa ammissibile, secondo la data di emissione delle fatture stesse o del documento probatorio equivalente e numerato progressivamente;</w:t>
      </w:r>
    </w:p>
    <w:p w:rsidR="00946500" w:rsidRDefault="00946500" w:rsidP="00000F75">
      <w:pPr>
        <w:pStyle w:val="Indentro"/>
        <w:numPr>
          <w:ilvl w:val="0"/>
          <w:numId w:val="29"/>
        </w:numPr>
        <w:spacing w:before="0" w:line="360" w:lineRule="auto"/>
        <w:ind w:left="993" w:hanging="426"/>
      </w:pPr>
      <w:r>
        <w:t>copia autentica (ai sensi degli artt. 18, 19 e 47 del D.P.R. 445/2000) delle fatture emesse dai fornitori e degli altri documenti probatori equivalenti, ordinate come nell’elenco di cui sub c), delle bollette doganali d’importazione nel caso di acquisto di beni provenienti dai Paesi extracomunitari;</w:t>
      </w:r>
    </w:p>
    <w:p w:rsidR="00946500" w:rsidRDefault="00946500" w:rsidP="00000F75">
      <w:pPr>
        <w:pStyle w:val="Indentro"/>
        <w:numPr>
          <w:ilvl w:val="0"/>
          <w:numId w:val="29"/>
        </w:numPr>
        <w:spacing w:before="0" w:line="360" w:lineRule="auto"/>
        <w:ind w:left="993" w:hanging="426"/>
      </w:pPr>
      <w:r>
        <w:t>elenco dei pagamenti effettuati, ordinato come nell’elenco di cui sub c), contenente i riferimenti ai giustificativi di spesa e con indicazione delle modalità di pagamento;</w:t>
      </w:r>
    </w:p>
    <w:p w:rsidR="00946500" w:rsidRDefault="00946500" w:rsidP="00000F75">
      <w:pPr>
        <w:pStyle w:val="Indentro"/>
        <w:numPr>
          <w:ilvl w:val="0"/>
          <w:numId w:val="29"/>
        </w:numPr>
        <w:spacing w:before="0" w:line="360" w:lineRule="auto"/>
        <w:ind w:left="993" w:hanging="426"/>
      </w:pPr>
      <w:r>
        <w:lastRenderedPageBreak/>
        <w:t>copia dei documenti giustificativi relativi ai pagamenti effettuati di cui sub e) e/o degli estratti conto della banca con evidenziati i relativi movimenti;</w:t>
      </w:r>
    </w:p>
    <w:p w:rsidR="00590AE6" w:rsidRDefault="00946500" w:rsidP="00000F75">
      <w:pPr>
        <w:pStyle w:val="Indentro"/>
        <w:numPr>
          <w:ilvl w:val="0"/>
          <w:numId w:val="29"/>
        </w:numPr>
        <w:spacing w:before="0" w:line="360" w:lineRule="auto"/>
        <w:ind w:left="993" w:hanging="426"/>
      </w:pPr>
      <w:r>
        <w:t xml:space="preserve">copia di tutti contratti afferenti al progetto, report/output delle attività svolte, i curricula del personale e dei consulenti coinvolti nel progetto, </w:t>
      </w:r>
      <w:proofErr w:type="spellStart"/>
      <w:r>
        <w:t>timesheet</w:t>
      </w:r>
      <w:proofErr w:type="spellEnd"/>
      <w:r>
        <w:t xml:space="preserve"> del personale impiegato;    </w:t>
      </w:r>
    </w:p>
    <w:p w:rsidR="00BD70BF" w:rsidRPr="00FA7563" w:rsidRDefault="00BD70BF" w:rsidP="00BD70BF">
      <w:pPr>
        <w:pStyle w:val="Indentro"/>
        <w:numPr>
          <w:ilvl w:val="0"/>
          <w:numId w:val="29"/>
        </w:numPr>
        <w:spacing w:before="0" w:line="360" w:lineRule="auto"/>
        <w:ind w:left="993" w:hanging="426"/>
      </w:pPr>
      <w:r w:rsidRPr="00BD70BF">
        <w:t xml:space="preserve">perizia giurata rilasciata </w:t>
      </w:r>
      <w:r w:rsidR="00477D10">
        <w:t xml:space="preserve">secondo il Modello 12 </w:t>
      </w:r>
      <w:r w:rsidRPr="00BD70BF">
        <w:t>da un tecnico professionista abilitato, asseverata in tribunale, che attesta la realizzazione delle attività di ricerca e sviluppo, dei costi sostenuti e di quelli ammissibili, nel rispetto di quanto previsto nel progetto finanziato</w:t>
      </w:r>
      <w:r>
        <w:t>.</w:t>
      </w:r>
    </w:p>
    <w:p w:rsidR="00946500" w:rsidRDefault="00946500" w:rsidP="00936030">
      <w:pPr>
        <w:rPr>
          <w:sz w:val="22"/>
          <w:szCs w:val="22"/>
        </w:rPr>
      </w:pPr>
    </w:p>
    <w:p w:rsidR="00000F75" w:rsidRDefault="00000F75" w:rsidP="00936030">
      <w:pPr>
        <w:rPr>
          <w:sz w:val="22"/>
          <w:szCs w:val="22"/>
        </w:rPr>
      </w:pPr>
    </w:p>
    <w:p w:rsidR="008A0E5E" w:rsidRPr="00936030" w:rsidRDefault="00936030" w:rsidP="008C4F44">
      <w:pPr>
        <w:rPr>
          <w:sz w:val="22"/>
          <w:szCs w:val="22"/>
        </w:rPr>
      </w:pPr>
      <w:r>
        <w:rPr>
          <w:sz w:val="22"/>
          <w:szCs w:val="22"/>
        </w:rPr>
        <w:t xml:space="preserve">Data </w:t>
      </w:r>
      <w:r>
        <w:rPr>
          <w:sz w:val="22"/>
          <w:szCs w:val="22"/>
        </w:rPr>
        <w:fldChar w:fldCharType="begin">
          <w:ffData>
            <w:name w:val="Testo36"/>
            <w:enabled/>
            <w:calcOnExit w:val="0"/>
            <w:textInput>
              <w:type w:val="date"/>
            </w:textInput>
          </w:ffData>
        </w:fldChar>
      </w:r>
      <w:r>
        <w:rPr>
          <w:sz w:val="22"/>
          <w:szCs w:val="22"/>
        </w:rPr>
        <w:instrText xml:space="preserve"> FORMTEXT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t> </w:t>
      </w:r>
      <w:r>
        <w:rPr>
          <w:sz w:val="22"/>
          <w:szCs w:val="22"/>
        </w:rPr>
        <w:fldChar w:fldCharType="end"/>
      </w:r>
      <w:r>
        <w:rPr>
          <w:sz w:val="22"/>
          <w:szCs w:val="22"/>
        </w:rPr>
        <w:tab/>
      </w:r>
    </w:p>
    <w:p w:rsidR="008A0E5E" w:rsidRDefault="008A0E5E" w:rsidP="008C4F44">
      <w:pPr>
        <w:tabs>
          <w:tab w:val="left" w:pos="138"/>
          <w:tab w:val="right" w:pos="8717"/>
        </w:tabs>
        <w:jc w:val="right"/>
        <w:rPr>
          <w:b/>
          <w:bCs/>
          <w:sz w:val="24"/>
        </w:rPr>
      </w:pPr>
    </w:p>
    <w:p w:rsidR="008C4F44" w:rsidRDefault="008C4F44" w:rsidP="008C4F44">
      <w:pPr>
        <w:jc w:val="right"/>
        <w:rPr>
          <w:sz w:val="22"/>
          <w:szCs w:val="22"/>
        </w:rPr>
      </w:pPr>
    </w:p>
    <w:p w:rsidR="00936030" w:rsidRDefault="00936030" w:rsidP="008C4F44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Timbro e firma </w:t>
      </w:r>
      <w:r w:rsidRPr="00BF2596">
        <w:rPr>
          <w:sz w:val="22"/>
          <w:szCs w:val="22"/>
        </w:rPr>
        <w:t>del legale rappresentante</w:t>
      </w:r>
      <w:r w:rsidR="008C4F44">
        <w:rPr>
          <w:rStyle w:val="Rimandonotaapidipagina"/>
          <w:sz w:val="22"/>
          <w:szCs w:val="22"/>
        </w:rPr>
        <w:footnoteReference w:id="3"/>
      </w:r>
      <w:r w:rsidRPr="00BF2596">
        <w:rPr>
          <w:sz w:val="22"/>
          <w:szCs w:val="22"/>
        </w:rPr>
        <w:t xml:space="preserve"> </w:t>
      </w:r>
    </w:p>
    <w:p w:rsidR="00936030" w:rsidRDefault="00936030" w:rsidP="008C4F44">
      <w:pPr>
        <w:jc w:val="right"/>
        <w:rPr>
          <w:sz w:val="22"/>
          <w:szCs w:val="22"/>
        </w:rPr>
      </w:pPr>
    </w:p>
    <w:p w:rsidR="00936030" w:rsidRPr="00227432" w:rsidRDefault="008C4F44" w:rsidP="008C4F44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936030" w:rsidRPr="00BF2596">
        <w:rPr>
          <w:sz w:val="22"/>
          <w:szCs w:val="22"/>
        </w:rPr>
        <w:t>………………………………..</w:t>
      </w:r>
    </w:p>
    <w:p w:rsidR="009D1923" w:rsidRPr="00791607" w:rsidRDefault="009D1923" w:rsidP="008C4F44">
      <w:pPr>
        <w:pStyle w:val="Blockquote"/>
        <w:spacing w:before="0" w:after="0"/>
        <w:ind w:left="720" w:right="357"/>
        <w:rPr>
          <w:i/>
          <w:sz w:val="22"/>
          <w:szCs w:val="22"/>
        </w:rPr>
      </w:pPr>
    </w:p>
    <w:p w:rsidR="00ED1BD9" w:rsidRDefault="00ED1BD9" w:rsidP="009D1923">
      <w:pPr>
        <w:pStyle w:val="Blockquote"/>
        <w:ind w:left="3545" w:firstLine="709"/>
        <w:outlineLvl w:val="0"/>
        <w:rPr>
          <w:b/>
          <w:sz w:val="32"/>
          <w:szCs w:val="32"/>
        </w:rPr>
      </w:pPr>
    </w:p>
    <w:p w:rsidR="00ED1BD9" w:rsidRDefault="00ED1BD9" w:rsidP="009D1923">
      <w:pPr>
        <w:pStyle w:val="Blockquote"/>
        <w:ind w:left="3545" w:firstLine="709"/>
        <w:outlineLvl w:val="0"/>
        <w:rPr>
          <w:b/>
          <w:sz w:val="32"/>
          <w:szCs w:val="32"/>
        </w:rPr>
      </w:pPr>
    </w:p>
    <w:p w:rsidR="00ED1BD9" w:rsidRDefault="00ED1BD9" w:rsidP="009D1923">
      <w:pPr>
        <w:pStyle w:val="Blockquote"/>
        <w:ind w:left="3545" w:firstLine="709"/>
        <w:outlineLvl w:val="0"/>
        <w:rPr>
          <w:b/>
          <w:sz w:val="32"/>
          <w:szCs w:val="32"/>
        </w:rPr>
      </w:pPr>
    </w:p>
    <w:p w:rsidR="00ED1BD9" w:rsidRDefault="00ED1BD9" w:rsidP="009D1923">
      <w:pPr>
        <w:pStyle w:val="Blockquote"/>
        <w:ind w:left="3545" w:firstLine="709"/>
        <w:outlineLvl w:val="0"/>
        <w:rPr>
          <w:b/>
          <w:sz w:val="32"/>
          <w:szCs w:val="32"/>
        </w:rPr>
      </w:pPr>
    </w:p>
    <w:p w:rsidR="00ED1BD9" w:rsidRDefault="00ED1BD9" w:rsidP="009D1923">
      <w:pPr>
        <w:pStyle w:val="Blockquote"/>
        <w:ind w:left="3545" w:firstLine="709"/>
        <w:outlineLvl w:val="0"/>
        <w:rPr>
          <w:b/>
          <w:sz w:val="32"/>
          <w:szCs w:val="32"/>
        </w:rPr>
      </w:pPr>
    </w:p>
    <w:p w:rsidR="00ED1BD9" w:rsidRDefault="00ED1BD9" w:rsidP="009D1923">
      <w:pPr>
        <w:pStyle w:val="Blockquote"/>
        <w:ind w:left="3545" w:firstLine="709"/>
        <w:outlineLvl w:val="0"/>
        <w:rPr>
          <w:b/>
          <w:sz w:val="32"/>
          <w:szCs w:val="32"/>
        </w:rPr>
      </w:pPr>
    </w:p>
    <w:p w:rsidR="00ED1BD9" w:rsidRDefault="00ED1BD9" w:rsidP="009D1923">
      <w:pPr>
        <w:pStyle w:val="Blockquote"/>
        <w:ind w:left="3545" w:firstLine="709"/>
        <w:outlineLvl w:val="0"/>
        <w:rPr>
          <w:b/>
          <w:sz w:val="32"/>
          <w:szCs w:val="32"/>
        </w:rPr>
      </w:pPr>
    </w:p>
    <w:p w:rsidR="00ED1BD9" w:rsidRDefault="00ED1BD9" w:rsidP="009D1923">
      <w:pPr>
        <w:pStyle w:val="Blockquote"/>
        <w:ind w:left="3545" w:firstLine="709"/>
        <w:outlineLvl w:val="0"/>
        <w:rPr>
          <w:b/>
          <w:sz w:val="32"/>
          <w:szCs w:val="32"/>
        </w:rPr>
      </w:pPr>
    </w:p>
    <w:p w:rsidR="00ED1BD9" w:rsidRDefault="00ED1BD9" w:rsidP="009D1923">
      <w:pPr>
        <w:pStyle w:val="Blockquote"/>
        <w:ind w:left="3545" w:firstLine="709"/>
        <w:outlineLvl w:val="0"/>
        <w:rPr>
          <w:b/>
          <w:sz w:val="32"/>
          <w:szCs w:val="32"/>
        </w:rPr>
      </w:pPr>
    </w:p>
    <w:p w:rsidR="00ED1BD9" w:rsidRDefault="00ED1BD9" w:rsidP="009D1923">
      <w:pPr>
        <w:pStyle w:val="Blockquote"/>
        <w:ind w:left="3545" w:firstLine="709"/>
        <w:outlineLvl w:val="0"/>
        <w:rPr>
          <w:b/>
          <w:sz w:val="32"/>
          <w:szCs w:val="32"/>
        </w:rPr>
      </w:pPr>
    </w:p>
    <w:p w:rsidR="00ED1BD9" w:rsidRDefault="00ED1BD9" w:rsidP="009D1923">
      <w:pPr>
        <w:pStyle w:val="Blockquote"/>
        <w:ind w:left="3545" w:firstLine="709"/>
        <w:outlineLvl w:val="0"/>
        <w:rPr>
          <w:b/>
          <w:sz w:val="32"/>
          <w:szCs w:val="32"/>
        </w:rPr>
      </w:pPr>
    </w:p>
    <w:p w:rsidR="00000F75" w:rsidRDefault="00000F75" w:rsidP="009C2BCD">
      <w:pPr>
        <w:pStyle w:val="Blockquote"/>
        <w:ind w:left="0"/>
        <w:outlineLvl w:val="0"/>
        <w:rPr>
          <w:b/>
          <w:sz w:val="32"/>
          <w:szCs w:val="32"/>
        </w:rPr>
      </w:pPr>
    </w:p>
    <w:sectPr w:rsidR="00000F75" w:rsidSect="003F7C28">
      <w:headerReference w:type="default" r:id="rId10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E5E" w:rsidRDefault="00806E5E" w:rsidP="00401965">
      <w:r>
        <w:separator/>
      </w:r>
    </w:p>
  </w:endnote>
  <w:endnote w:type="continuationSeparator" w:id="0">
    <w:p w:rsidR="00806E5E" w:rsidRDefault="00806E5E" w:rsidP="00401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E5E" w:rsidRDefault="00806E5E" w:rsidP="00401965">
      <w:r>
        <w:separator/>
      </w:r>
    </w:p>
  </w:footnote>
  <w:footnote w:type="continuationSeparator" w:id="0">
    <w:p w:rsidR="00806E5E" w:rsidRDefault="00806E5E" w:rsidP="00401965">
      <w:r>
        <w:continuationSeparator/>
      </w:r>
    </w:p>
  </w:footnote>
  <w:footnote w:id="1">
    <w:p w:rsidR="007E6C20" w:rsidRDefault="007E6C20" w:rsidP="00E6062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0757EE">
        <w:rPr>
          <w:i/>
        </w:rPr>
        <w:t>Titolare, legale rappresentante o procuratore speciale (in quest’ultima ipotesi allegare procura o copia autenticata della stessa)</w:t>
      </w:r>
      <w:r>
        <w:rPr>
          <w:i/>
        </w:rPr>
        <w:t>.</w:t>
      </w:r>
    </w:p>
  </w:footnote>
  <w:footnote w:id="2">
    <w:p w:rsidR="007E6C20" w:rsidRDefault="007E6C20" w:rsidP="00E6062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A3B82">
        <w:rPr>
          <w:i/>
        </w:rPr>
        <w:t>Indicare la ragione sociale come da certificato di iscrizione alla CCIAA.</w:t>
      </w:r>
    </w:p>
  </w:footnote>
  <w:footnote w:id="3">
    <w:p w:rsidR="008C4F44" w:rsidRDefault="008C4F4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C4F44">
        <w:t>Titolare, legale rappresentante o procuratore speciale (in quest’ultima ipotesi allegare procura o copia autenticata della stessa).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C20" w:rsidRPr="00AA7FDE" w:rsidRDefault="007E6C20" w:rsidP="003F7C28">
    <w:pPr>
      <w:pStyle w:val="Intestazione"/>
      <w:rPr>
        <w:rFonts w:asciiTheme="minorHAnsi" w:hAnsiTheme="minorHAnsi"/>
        <w:color w:val="17365D" w:themeColor="text2" w:themeShade="BF"/>
        <w:sz w:val="22"/>
      </w:rPr>
    </w:pPr>
    <w:r w:rsidRPr="00AA7FDE">
      <w:rPr>
        <w:rFonts w:asciiTheme="minorHAnsi" w:hAnsiTheme="minorHAnsi"/>
        <w:noProof/>
        <w:color w:val="17365D" w:themeColor="text2" w:themeShade="BF"/>
        <w:sz w:val="22"/>
      </w:rPr>
      <w:drawing>
        <wp:inline distT="0" distB="0" distL="0" distR="0" wp14:anchorId="020FCE22" wp14:editId="33638ECC">
          <wp:extent cx="971550" cy="819150"/>
          <wp:effectExtent l="0" t="0" r="0" b="0"/>
          <wp:docPr id="42" name="Immagin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A7FDE">
      <w:rPr>
        <w:rFonts w:asciiTheme="minorHAnsi" w:hAnsiTheme="minorHAnsi"/>
        <w:color w:val="17365D" w:themeColor="text2" w:themeShade="BF"/>
        <w:sz w:val="22"/>
      </w:rPr>
      <w:t xml:space="preserve">                          </w:t>
    </w:r>
    <w:r w:rsidRPr="00AA7FDE">
      <w:rPr>
        <w:rFonts w:asciiTheme="minorHAnsi" w:hAnsiTheme="minorHAnsi"/>
        <w:noProof/>
        <w:color w:val="17365D" w:themeColor="text2" w:themeShade="BF"/>
        <w:sz w:val="22"/>
      </w:rPr>
      <w:drawing>
        <wp:inline distT="0" distB="0" distL="0" distR="0" wp14:anchorId="0D69F48B" wp14:editId="34D7271A">
          <wp:extent cx="810666" cy="914400"/>
          <wp:effectExtent l="0" t="0" r="8890" b="0"/>
          <wp:docPr id="43" name="Immagin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rep italiana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823323" cy="928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A7FDE">
      <w:rPr>
        <w:rFonts w:asciiTheme="minorHAnsi" w:hAnsiTheme="minorHAnsi"/>
        <w:color w:val="17365D" w:themeColor="text2" w:themeShade="BF"/>
        <w:sz w:val="22"/>
      </w:rPr>
      <w:t xml:space="preserve">                         </w:t>
    </w:r>
    <w:r w:rsidRPr="00AA7FDE">
      <w:rPr>
        <w:rFonts w:asciiTheme="minorHAnsi" w:hAnsiTheme="minorHAnsi"/>
        <w:noProof/>
        <w:color w:val="17365D" w:themeColor="text2" w:themeShade="BF"/>
        <w:sz w:val="22"/>
      </w:rPr>
      <w:drawing>
        <wp:inline distT="0" distB="0" distL="0" distR="0" wp14:anchorId="3D03E989" wp14:editId="5A23057C">
          <wp:extent cx="740415" cy="971550"/>
          <wp:effectExtent l="0" t="0" r="2540" b="0"/>
          <wp:docPr id="44" name="Immagin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15" cy="986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A7FDE">
      <w:rPr>
        <w:rFonts w:asciiTheme="minorHAnsi" w:hAnsiTheme="minorHAnsi"/>
        <w:color w:val="17365D" w:themeColor="text2" w:themeShade="BF"/>
        <w:sz w:val="22"/>
      </w:rPr>
      <w:t xml:space="preserve">                       </w:t>
    </w:r>
    <w:r w:rsidRPr="00AA7FDE">
      <w:rPr>
        <w:rFonts w:asciiTheme="minorHAnsi" w:hAnsiTheme="minorHAnsi"/>
        <w:noProof/>
        <w:color w:val="17365D" w:themeColor="text2" w:themeShade="BF"/>
        <w:sz w:val="22"/>
      </w:rPr>
      <w:drawing>
        <wp:inline distT="0" distB="0" distL="0" distR="0" wp14:anchorId="0C964249" wp14:editId="7B79B4FF">
          <wp:extent cx="949912" cy="831272"/>
          <wp:effectExtent l="0" t="0" r="3175" b="6985"/>
          <wp:docPr id="45" name="Immagin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278" cy="837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E6C20" w:rsidRDefault="007E6C20">
    <w:pPr>
      <w:pStyle w:val="Intestazione"/>
    </w:pPr>
  </w:p>
  <w:p w:rsidR="007E6C20" w:rsidRDefault="007E6C2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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</w:abstractNum>
  <w:abstractNum w:abstractNumId="2">
    <w:nsid w:val="00000009"/>
    <w:multiLevelType w:val="singleLevel"/>
    <w:tmpl w:val="00000009"/>
    <w:name w:val="WW8Num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 w:val="0"/>
        <w:i/>
      </w:rPr>
    </w:lvl>
  </w:abstractNum>
  <w:abstractNum w:abstractNumId="3">
    <w:nsid w:val="0000000D"/>
    <w:multiLevelType w:val="singleLevel"/>
    <w:tmpl w:val="0000000D"/>
    <w:name w:val="WW8Num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4">
    <w:nsid w:val="0000003C"/>
    <w:multiLevelType w:val="singleLevel"/>
    <w:tmpl w:val="0000003C"/>
    <w:name w:val="WW8Num59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b w:val="0"/>
        <w:i w:val="0"/>
        <w:sz w:val="24"/>
      </w:rPr>
    </w:lvl>
  </w:abstractNum>
  <w:abstractNum w:abstractNumId="5">
    <w:nsid w:val="074C3103"/>
    <w:multiLevelType w:val="hybridMultilevel"/>
    <w:tmpl w:val="1856F968"/>
    <w:lvl w:ilvl="0" w:tplc="8A22D796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D24E39"/>
    <w:multiLevelType w:val="hybridMultilevel"/>
    <w:tmpl w:val="299809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A65653"/>
    <w:multiLevelType w:val="hybridMultilevel"/>
    <w:tmpl w:val="A4724E82"/>
    <w:lvl w:ilvl="0" w:tplc="FEA8F7C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  <w:b/>
      </w:rPr>
    </w:lvl>
    <w:lvl w:ilvl="1" w:tplc="6EDC59A4">
      <w:numFmt w:val="bullet"/>
      <w:lvlText w:val=""/>
      <w:lvlJc w:val="left"/>
      <w:pPr>
        <w:ind w:left="1156" w:hanging="360"/>
      </w:pPr>
      <w:rPr>
        <w:rFonts w:ascii="Symbol" w:eastAsia="Times New Roman" w:hAnsi="Symbol" w:hint="default"/>
      </w:rPr>
    </w:lvl>
    <w:lvl w:ilvl="2" w:tplc="04100005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0F210D85"/>
    <w:multiLevelType w:val="hybridMultilevel"/>
    <w:tmpl w:val="B648981C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8C79BA"/>
    <w:multiLevelType w:val="hybridMultilevel"/>
    <w:tmpl w:val="37AC2102"/>
    <w:lvl w:ilvl="0" w:tplc="2DEC258E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F74920"/>
    <w:multiLevelType w:val="hybridMultilevel"/>
    <w:tmpl w:val="A55405DA"/>
    <w:lvl w:ilvl="0" w:tplc="755A64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B32B8"/>
    <w:multiLevelType w:val="hybridMultilevel"/>
    <w:tmpl w:val="257C83CC"/>
    <w:lvl w:ilvl="0" w:tplc="4E2E9A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A4E39"/>
    <w:multiLevelType w:val="hybridMultilevel"/>
    <w:tmpl w:val="1AB034B0"/>
    <w:lvl w:ilvl="0" w:tplc="D4F8C1F2">
      <w:start w:val="1"/>
      <w:numFmt w:val="lowerLetter"/>
      <w:pStyle w:val="Stile2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3E685CF9"/>
    <w:multiLevelType w:val="hybridMultilevel"/>
    <w:tmpl w:val="63703C6E"/>
    <w:lvl w:ilvl="0" w:tplc="B776B608">
      <w:start w:val="1"/>
      <w:numFmt w:val="decimal"/>
      <w:lvlText w:val="%1)"/>
      <w:lvlJc w:val="left"/>
      <w:pPr>
        <w:ind w:left="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4">
    <w:nsid w:val="4909187A"/>
    <w:multiLevelType w:val="hybridMultilevel"/>
    <w:tmpl w:val="5C22FC46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042828"/>
    <w:multiLevelType w:val="hybridMultilevel"/>
    <w:tmpl w:val="7CE252C0"/>
    <w:lvl w:ilvl="0" w:tplc="2F2894E6">
      <w:numFmt w:val="bullet"/>
      <w:lvlText w:val="-"/>
      <w:lvlJc w:val="left"/>
      <w:pPr>
        <w:ind w:left="142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F331E35"/>
    <w:multiLevelType w:val="hybridMultilevel"/>
    <w:tmpl w:val="B1B0288C"/>
    <w:lvl w:ilvl="0" w:tplc="F6E0753C">
      <w:start w:val="1"/>
      <w:numFmt w:val="lowerLetter"/>
      <w:lvlText w:val="%1)"/>
      <w:lvlJc w:val="left"/>
      <w:pPr>
        <w:ind w:left="1068" w:hanging="360"/>
      </w:pPr>
      <w:rPr>
        <w:i w:val="0"/>
      </w:rPr>
    </w:lvl>
    <w:lvl w:ilvl="1" w:tplc="04100017">
      <w:start w:val="1"/>
      <w:numFmt w:val="lowerLetter"/>
      <w:lvlText w:val="%2)"/>
      <w:lvlJc w:val="left"/>
      <w:pPr>
        <w:ind w:left="1788" w:hanging="360"/>
      </w:pPr>
    </w:lvl>
    <w:lvl w:ilvl="2" w:tplc="2048B7A6">
      <w:start w:val="1"/>
      <w:numFmt w:val="lowerRoman"/>
      <w:lvlText w:val="%3."/>
      <w:lvlJc w:val="left"/>
      <w:pPr>
        <w:ind w:left="3048" w:hanging="72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F6A6795"/>
    <w:multiLevelType w:val="singleLevel"/>
    <w:tmpl w:val="6D96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>
    <w:nsid w:val="511433CA"/>
    <w:multiLevelType w:val="singleLevel"/>
    <w:tmpl w:val="6D96A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9">
    <w:nsid w:val="53C74626"/>
    <w:multiLevelType w:val="hybridMultilevel"/>
    <w:tmpl w:val="CCA426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6D6DC6"/>
    <w:multiLevelType w:val="hybridMultilevel"/>
    <w:tmpl w:val="0D36269C"/>
    <w:lvl w:ilvl="0" w:tplc="04100017">
      <w:start w:val="1"/>
      <w:numFmt w:val="lowerLetter"/>
      <w:lvlText w:val="%1)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57DA0F5F"/>
    <w:multiLevelType w:val="hybridMultilevel"/>
    <w:tmpl w:val="814E114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9043191"/>
    <w:multiLevelType w:val="hybridMultilevel"/>
    <w:tmpl w:val="0F743FEC"/>
    <w:lvl w:ilvl="0" w:tplc="C8867878">
      <w:start w:val="2"/>
      <w:numFmt w:val="bullet"/>
      <w:lvlText w:val=""/>
      <w:lvlJc w:val="left"/>
      <w:pPr>
        <w:ind w:left="360" w:hanging="360"/>
      </w:pPr>
      <w:rPr>
        <w:rFonts w:ascii="Wingdings" w:eastAsia="Times New Roman" w:hAnsi="Wingdings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8C50EB"/>
    <w:multiLevelType w:val="hybridMultilevel"/>
    <w:tmpl w:val="29E8094C"/>
    <w:lvl w:ilvl="0" w:tplc="00000001">
      <w:start w:val="1"/>
      <w:numFmt w:val="bullet"/>
      <w:lvlText w:val=""/>
      <w:lvlJc w:val="left"/>
      <w:pPr>
        <w:ind w:left="1008" w:hanging="360"/>
      </w:pPr>
      <w:rPr>
        <w:rFonts w:ascii="Symbol" w:hAnsi="Symbol"/>
      </w:rPr>
    </w:lvl>
    <w:lvl w:ilvl="1" w:tplc="0410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>
    <w:nsid w:val="6EE80D3B"/>
    <w:multiLevelType w:val="hybridMultilevel"/>
    <w:tmpl w:val="420E8A5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565264"/>
    <w:multiLevelType w:val="hybridMultilevel"/>
    <w:tmpl w:val="197E3E10"/>
    <w:lvl w:ilvl="0" w:tplc="0000003C">
      <w:start w:val="6"/>
      <w:numFmt w:val="bullet"/>
      <w:lvlText w:val="-"/>
      <w:lvlJc w:val="left"/>
      <w:pPr>
        <w:ind w:left="720" w:hanging="360"/>
      </w:pPr>
      <w:rPr>
        <w:rFonts w:ascii="StarSymbol" w:hAnsi="StarSymbol"/>
        <w:b w:val="0"/>
        <w:i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12763B"/>
    <w:multiLevelType w:val="hybridMultilevel"/>
    <w:tmpl w:val="068EDE7C"/>
    <w:lvl w:ilvl="0" w:tplc="FEA8F7C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24"/>
  </w:num>
  <w:num w:numId="5">
    <w:abstractNumId w:val="23"/>
  </w:num>
  <w:num w:numId="6">
    <w:abstractNumId w:val="21"/>
  </w:num>
  <w:num w:numId="7">
    <w:abstractNumId w:val="2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440" w:hanging="360"/>
        </w:pPr>
        <w:rPr>
          <w:rFonts w:ascii="Symbol" w:hAnsi="Symbol" w:hint="default"/>
        </w:rPr>
      </w:lvl>
    </w:lvlOverride>
  </w:num>
  <w:num w:numId="9">
    <w:abstractNumId w:val="12"/>
  </w:num>
  <w:num w:numId="10">
    <w:abstractNumId w:val="12"/>
    <w:lvlOverride w:ilvl="0">
      <w:startOverride w:val="1"/>
    </w:lvlOverride>
  </w:num>
  <w:num w:numId="11">
    <w:abstractNumId w:val="7"/>
  </w:num>
  <w:num w:numId="12">
    <w:abstractNumId w:val="5"/>
  </w:num>
  <w:num w:numId="13">
    <w:abstractNumId w:val="13"/>
  </w:num>
  <w:num w:numId="14">
    <w:abstractNumId w:val="22"/>
  </w:num>
  <w:num w:numId="15">
    <w:abstractNumId w:val="26"/>
  </w:num>
  <w:num w:numId="16">
    <w:abstractNumId w:val="14"/>
  </w:num>
  <w:num w:numId="17">
    <w:abstractNumId w:val="4"/>
  </w:num>
  <w:num w:numId="18">
    <w:abstractNumId w:val="2"/>
  </w:num>
  <w:num w:numId="19">
    <w:abstractNumId w:val="3"/>
  </w:num>
  <w:num w:numId="20">
    <w:abstractNumId w:val="17"/>
    <w:lvlOverride w:ilvl="0">
      <w:startOverride w:val="1"/>
    </w:lvlOverride>
  </w:num>
  <w:num w:numId="21">
    <w:abstractNumId w:val="19"/>
  </w:num>
  <w:num w:numId="22">
    <w:abstractNumId w:val="9"/>
  </w:num>
  <w:num w:numId="23">
    <w:abstractNumId w:val="16"/>
  </w:num>
  <w:num w:numId="24">
    <w:abstractNumId w:val="12"/>
  </w:num>
  <w:num w:numId="25">
    <w:abstractNumId w:val="8"/>
  </w:num>
  <w:num w:numId="26">
    <w:abstractNumId w:val="18"/>
  </w:num>
  <w:num w:numId="27">
    <w:abstractNumId w:val="15"/>
  </w:num>
  <w:num w:numId="28">
    <w:abstractNumId w:val="12"/>
  </w:num>
  <w:num w:numId="29">
    <w:abstractNumId w:val="20"/>
  </w:num>
  <w:num w:numId="30">
    <w:abstractNumId w:val="10"/>
  </w:num>
  <w:num w:numId="31">
    <w:abstractNumId w:val="2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965"/>
    <w:rsid w:val="00000F75"/>
    <w:rsid w:val="00001C3B"/>
    <w:rsid w:val="000023A0"/>
    <w:rsid w:val="000048DC"/>
    <w:rsid w:val="00007B50"/>
    <w:rsid w:val="0001068D"/>
    <w:rsid w:val="00023AD2"/>
    <w:rsid w:val="00043182"/>
    <w:rsid w:val="00054EB3"/>
    <w:rsid w:val="00057416"/>
    <w:rsid w:val="000665E4"/>
    <w:rsid w:val="00080815"/>
    <w:rsid w:val="00091BC9"/>
    <w:rsid w:val="0009333A"/>
    <w:rsid w:val="000A0561"/>
    <w:rsid w:val="000B0F59"/>
    <w:rsid w:val="000B1B2C"/>
    <w:rsid w:val="000B4076"/>
    <w:rsid w:val="000B44D5"/>
    <w:rsid w:val="000B626B"/>
    <w:rsid w:val="000B6835"/>
    <w:rsid w:val="000C2D76"/>
    <w:rsid w:val="000C6D23"/>
    <w:rsid w:val="000E1D40"/>
    <w:rsid w:val="000E5E74"/>
    <w:rsid w:val="000F08A4"/>
    <w:rsid w:val="000F351B"/>
    <w:rsid w:val="00112962"/>
    <w:rsid w:val="00112F18"/>
    <w:rsid w:val="00135AD2"/>
    <w:rsid w:val="00137F63"/>
    <w:rsid w:val="001420E1"/>
    <w:rsid w:val="00144BEE"/>
    <w:rsid w:val="00156247"/>
    <w:rsid w:val="0015714D"/>
    <w:rsid w:val="00160B50"/>
    <w:rsid w:val="001731F6"/>
    <w:rsid w:val="0017764C"/>
    <w:rsid w:val="0018214B"/>
    <w:rsid w:val="00187439"/>
    <w:rsid w:val="001A3120"/>
    <w:rsid w:val="001B1E04"/>
    <w:rsid w:val="001B204F"/>
    <w:rsid w:val="001B3E8A"/>
    <w:rsid w:val="001B69B0"/>
    <w:rsid w:val="001C1EE8"/>
    <w:rsid w:val="001C5C1B"/>
    <w:rsid w:val="001D3804"/>
    <w:rsid w:val="001D6AB6"/>
    <w:rsid w:val="001D7371"/>
    <w:rsid w:val="001D7CF3"/>
    <w:rsid w:val="001E14D2"/>
    <w:rsid w:val="001F308B"/>
    <w:rsid w:val="001F36F6"/>
    <w:rsid w:val="002143D1"/>
    <w:rsid w:val="002274BB"/>
    <w:rsid w:val="002276DA"/>
    <w:rsid w:val="00235B69"/>
    <w:rsid w:val="00241DE8"/>
    <w:rsid w:val="00245125"/>
    <w:rsid w:val="00251A9E"/>
    <w:rsid w:val="00252009"/>
    <w:rsid w:val="00252BB3"/>
    <w:rsid w:val="00256E10"/>
    <w:rsid w:val="00257721"/>
    <w:rsid w:val="0026034A"/>
    <w:rsid w:val="00260724"/>
    <w:rsid w:val="00261F3C"/>
    <w:rsid w:val="00270728"/>
    <w:rsid w:val="002814BA"/>
    <w:rsid w:val="002834B8"/>
    <w:rsid w:val="002842AB"/>
    <w:rsid w:val="002877B0"/>
    <w:rsid w:val="002A7C09"/>
    <w:rsid w:val="002B49C1"/>
    <w:rsid w:val="002C5EE7"/>
    <w:rsid w:val="002D28E7"/>
    <w:rsid w:val="002D5B9E"/>
    <w:rsid w:val="002E043E"/>
    <w:rsid w:val="002E31D5"/>
    <w:rsid w:val="002E5166"/>
    <w:rsid w:val="002E5A43"/>
    <w:rsid w:val="002F0321"/>
    <w:rsid w:val="002F1291"/>
    <w:rsid w:val="002F341A"/>
    <w:rsid w:val="002F52B4"/>
    <w:rsid w:val="002F5D53"/>
    <w:rsid w:val="00303CEE"/>
    <w:rsid w:val="00306399"/>
    <w:rsid w:val="003066EC"/>
    <w:rsid w:val="003112FE"/>
    <w:rsid w:val="00315186"/>
    <w:rsid w:val="0031771D"/>
    <w:rsid w:val="00320D3A"/>
    <w:rsid w:val="0032118C"/>
    <w:rsid w:val="003223D8"/>
    <w:rsid w:val="003344A1"/>
    <w:rsid w:val="00334901"/>
    <w:rsid w:val="00336107"/>
    <w:rsid w:val="00336F4C"/>
    <w:rsid w:val="003449AD"/>
    <w:rsid w:val="00346837"/>
    <w:rsid w:val="00350052"/>
    <w:rsid w:val="00357DEC"/>
    <w:rsid w:val="00360806"/>
    <w:rsid w:val="003611FC"/>
    <w:rsid w:val="00363393"/>
    <w:rsid w:val="003641B2"/>
    <w:rsid w:val="00370FFC"/>
    <w:rsid w:val="00374863"/>
    <w:rsid w:val="00376631"/>
    <w:rsid w:val="00376983"/>
    <w:rsid w:val="00380B77"/>
    <w:rsid w:val="00381B42"/>
    <w:rsid w:val="00384599"/>
    <w:rsid w:val="003870C2"/>
    <w:rsid w:val="0039233C"/>
    <w:rsid w:val="00396BAB"/>
    <w:rsid w:val="003B21CF"/>
    <w:rsid w:val="003C0627"/>
    <w:rsid w:val="003C1357"/>
    <w:rsid w:val="003C7CAE"/>
    <w:rsid w:val="003D1539"/>
    <w:rsid w:val="003D3499"/>
    <w:rsid w:val="003E1E8B"/>
    <w:rsid w:val="003E3FF8"/>
    <w:rsid w:val="003E6E79"/>
    <w:rsid w:val="003E7B99"/>
    <w:rsid w:val="003F7C28"/>
    <w:rsid w:val="00401233"/>
    <w:rsid w:val="00401965"/>
    <w:rsid w:val="00410718"/>
    <w:rsid w:val="004114C3"/>
    <w:rsid w:val="00413A65"/>
    <w:rsid w:val="00416745"/>
    <w:rsid w:val="004220A7"/>
    <w:rsid w:val="004356C6"/>
    <w:rsid w:val="00446DF1"/>
    <w:rsid w:val="00452D3D"/>
    <w:rsid w:val="004574D5"/>
    <w:rsid w:val="00460749"/>
    <w:rsid w:val="0046132A"/>
    <w:rsid w:val="00463494"/>
    <w:rsid w:val="00463522"/>
    <w:rsid w:val="00470AC4"/>
    <w:rsid w:val="004736DA"/>
    <w:rsid w:val="004779BF"/>
    <w:rsid w:val="00477D10"/>
    <w:rsid w:val="004841A9"/>
    <w:rsid w:val="00485F35"/>
    <w:rsid w:val="00487C0E"/>
    <w:rsid w:val="00492810"/>
    <w:rsid w:val="00497E17"/>
    <w:rsid w:val="004B3F4A"/>
    <w:rsid w:val="004D47EB"/>
    <w:rsid w:val="004D545B"/>
    <w:rsid w:val="004F1BF0"/>
    <w:rsid w:val="00505F88"/>
    <w:rsid w:val="00507151"/>
    <w:rsid w:val="005123A2"/>
    <w:rsid w:val="005161D5"/>
    <w:rsid w:val="00530585"/>
    <w:rsid w:val="0054015B"/>
    <w:rsid w:val="00541083"/>
    <w:rsid w:val="0054512A"/>
    <w:rsid w:val="00565DBF"/>
    <w:rsid w:val="00567909"/>
    <w:rsid w:val="00576D49"/>
    <w:rsid w:val="00582758"/>
    <w:rsid w:val="00586D6C"/>
    <w:rsid w:val="00587A28"/>
    <w:rsid w:val="00590AE6"/>
    <w:rsid w:val="00590F06"/>
    <w:rsid w:val="005A651F"/>
    <w:rsid w:val="005A77A1"/>
    <w:rsid w:val="005B1ECE"/>
    <w:rsid w:val="005C0531"/>
    <w:rsid w:val="005C235D"/>
    <w:rsid w:val="005C4640"/>
    <w:rsid w:val="005C64C1"/>
    <w:rsid w:val="005E2756"/>
    <w:rsid w:val="005E5B07"/>
    <w:rsid w:val="006014D1"/>
    <w:rsid w:val="0061173E"/>
    <w:rsid w:val="006143FC"/>
    <w:rsid w:val="006238A2"/>
    <w:rsid w:val="00637B7D"/>
    <w:rsid w:val="0064191A"/>
    <w:rsid w:val="006469F6"/>
    <w:rsid w:val="006516D2"/>
    <w:rsid w:val="006523EF"/>
    <w:rsid w:val="00654BBA"/>
    <w:rsid w:val="00656112"/>
    <w:rsid w:val="00657C2E"/>
    <w:rsid w:val="006618E4"/>
    <w:rsid w:val="00672FCC"/>
    <w:rsid w:val="006748D2"/>
    <w:rsid w:val="00686944"/>
    <w:rsid w:val="00686A1C"/>
    <w:rsid w:val="0069175E"/>
    <w:rsid w:val="00691FB9"/>
    <w:rsid w:val="006A17B4"/>
    <w:rsid w:val="006A1D2F"/>
    <w:rsid w:val="006B6F66"/>
    <w:rsid w:val="006E1783"/>
    <w:rsid w:val="006E48A7"/>
    <w:rsid w:val="006E7948"/>
    <w:rsid w:val="006F1C78"/>
    <w:rsid w:val="006F229C"/>
    <w:rsid w:val="006F5A1D"/>
    <w:rsid w:val="006F5E2C"/>
    <w:rsid w:val="006F7395"/>
    <w:rsid w:val="007030AC"/>
    <w:rsid w:val="00707D94"/>
    <w:rsid w:val="00710C41"/>
    <w:rsid w:val="00717840"/>
    <w:rsid w:val="00721D88"/>
    <w:rsid w:val="007308F7"/>
    <w:rsid w:val="00732068"/>
    <w:rsid w:val="00736440"/>
    <w:rsid w:val="007369C1"/>
    <w:rsid w:val="00745A23"/>
    <w:rsid w:val="007600C0"/>
    <w:rsid w:val="0077242A"/>
    <w:rsid w:val="007811F6"/>
    <w:rsid w:val="007827B2"/>
    <w:rsid w:val="00785198"/>
    <w:rsid w:val="007852B7"/>
    <w:rsid w:val="00791607"/>
    <w:rsid w:val="007A0885"/>
    <w:rsid w:val="007A2794"/>
    <w:rsid w:val="007A3C80"/>
    <w:rsid w:val="007B0CEA"/>
    <w:rsid w:val="007C3B8C"/>
    <w:rsid w:val="007C5333"/>
    <w:rsid w:val="007D03E8"/>
    <w:rsid w:val="007D7EC9"/>
    <w:rsid w:val="007E6C20"/>
    <w:rsid w:val="007E6F5C"/>
    <w:rsid w:val="007F0FEE"/>
    <w:rsid w:val="00801603"/>
    <w:rsid w:val="00806680"/>
    <w:rsid w:val="00806E5E"/>
    <w:rsid w:val="008070BF"/>
    <w:rsid w:val="0081174A"/>
    <w:rsid w:val="00821FC1"/>
    <w:rsid w:val="00825213"/>
    <w:rsid w:val="0082622A"/>
    <w:rsid w:val="0083648D"/>
    <w:rsid w:val="008404FB"/>
    <w:rsid w:val="00842B4B"/>
    <w:rsid w:val="0084388D"/>
    <w:rsid w:val="008452BA"/>
    <w:rsid w:val="00845970"/>
    <w:rsid w:val="008459F9"/>
    <w:rsid w:val="00860037"/>
    <w:rsid w:val="00861E80"/>
    <w:rsid w:val="00875CA4"/>
    <w:rsid w:val="00876D22"/>
    <w:rsid w:val="0088041A"/>
    <w:rsid w:val="00886787"/>
    <w:rsid w:val="008A0E5E"/>
    <w:rsid w:val="008A374B"/>
    <w:rsid w:val="008A4992"/>
    <w:rsid w:val="008C4F44"/>
    <w:rsid w:val="008D4C3C"/>
    <w:rsid w:val="008E356E"/>
    <w:rsid w:val="008F1903"/>
    <w:rsid w:val="008F5BCA"/>
    <w:rsid w:val="008F7AD5"/>
    <w:rsid w:val="00901EA6"/>
    <w:rsid w:val="00903E72"/>
    <w:rsid w:val="00905F87"/>
    <w:rsid w:val="009110CB"/>
    <w:rsid w:val="009111B6"/>
    <w:rsid w:val="00913E15"/>
    <w:rsid w:val="00936030"/>
    <w:rsid w:val="0093618E"/>
    <w:rsid w:val="0094493B"/>
    <w:rsid w:val="00946500"/>
    <w:rsid w:val="00952C95"/>
    <w:rsid w:val="00956B2D"/>
    <w:rsid w:val="00960309"/>
    <w:rsid w:val="00961064"/>
    <w:rsid w:val="00972A5C"/>
    <w:rsid w:val="0097480B"/>
    <w:rsid w:val="009766F8"/>
    <w:rsid w:val="0098007D"/>
    <w:rsid w:val="00980211"/>
    <w:rsid w:val="00981DCB"/>
    <w:rsid w:val="00984767"/>
    <w:rsid w:val="009900F3"/>
    <w:rsid w:val="00994B3F"/>
    <w:rsid w:val="00995A78"/>
    <w:rsid w:val="009961ED"/>
    <w:rsid w:val="009A19B4"/>
    <w:rsid w:val="009A439B"/>
    <w:rsid w:val="009A4CA6"/>
    <w:rsid w:val="009B126C"/>
    <w:rsid w:val="009B2644"/>
    <w:rsid w:val="009B589B"/>
    <w:rsid w:val="009B6695"/>
    <w:rsid w:val="009C2BCD"/>
    <w:rsid w:val="009C6FCD"/>
    <w:rsid w:val="009D1923"/>
    <w:rsid w:val="009D1ED4"/>
    <w:rsid w:val="009D5730"/>
    <w:rsid w:val="009D62EA"/>
    <w:rsid w:val="009E1375"/>
    <w:rsid w:val="009E4E51"/>
    <w:rsid w:val="009F26D1"/>
    <w:rsid w:val="009F44DA"/>
    <w:rsid w:val="00A16AFD"/>
    <w:rsid w:val="00A2042F"/>
    <w:rsid w:val="00A228AF"/>
    <w:rsid w:val="00A25090"/>
    <w:rsid w:val="00A26C8F"/>
    <w:rsid w:val="00A31D9A"/>
    <w:rsid w:val="00A35945"/>
    <w:rsid w:val="00A36E12"/>
    <w:rsid w:val="00A4311E"/>
    <w:rsid w:val="00A4681A"/>
    <w:rsid w:val="00A56D4A"/>
    <w:rsid w:val="00A62DD1"/>
    <w:rsid w:val="00A63246"/>
    <w:rsid w:val="00A6582C"/>
    <w:rsid w:val="00A668EC"/>
    <w:rsid w:val="00A8069A"/>
    <w:rsid w:val="00A812C4"/>
    <w:rsid w:val="00A87009"/>
    <w:rsid w:val="00A93C75"/>
    <w:rsid w:val="00A950C3"/>
    <w:rsid w:val="00AA19E1"/>
    <w:rsid w:val="00AA2876"/>
    <w:rsid w:val="00AA6158"/>
    <w:rsid w:val="00AA7FDE"/>
    <w:rsid w:val="00AB1891"/>
    <w:rsid w:val="00AB5C43"/>
    <w:rsid w:val="00AB635D"/>
    <w:rsid w:val="00AD79C8"/>
    <w:rsid w:val="00AE10C7"/>
    <w:rsid w:val="00AF50B9"/>
    <w:rsid w:val="00B108A9"/>
    <w:rsid w:val="00B14765"/>
    <w:rsid w:val="00B1653C"/>
    <w:rsid w:val="00B2739A"/>
    <w:rsid w:val="00B32B71"/>
    <w:rsid w:val="00B33BB2"/>
    <w:rsid w:val="00B364A6"/>
    <w:rsid w:val="00B42CA1"/>
    <w:rsid w:val="00B42F02"/>
    <w:rsid w:val="00B5137B"/>
    <w:rsid w:val="00B57685"/>
    <w:rsid w:val="00B65A8B"/>
    <w:rsid w:val="00B65FE6"/>
    <w:rsid w:val="00B770D4"/>
    <w:rsid w:val="00B77172"/>
    <w:rsid w:val="00B7753A"/>
    <w:rsid w:val="00B77FD6"/>
    <w:rsid w:val="00B83FF8"/>
    <w:rsid w:val="00B97AD8"/>
    <w:rsid w:val="00BA67EE"/>
    <w:rsid w:val="00BB0E9E"/>
    <w:rsid w:val="00BD1728"/>
    <w:rsid w:val="00BD3F30"/>
    <w:rsid w:val="00BD70BF"/>
    <w:rsid w:val="00BE0950"/>
    <w:rsid w:val="00BE247D"/>
    <w:rsid w:val="00BE5852"/>
    <w:rsid w:val="00BE5C36"/>
    <w:rsid w:val="00BE7294"/>
    <w:rsid w:val="00BF1D6E"/>
    <w:rsid w:val="00BF2EFF"/>
    <w:rsid w:val="00C0093A"/>
    <w:rsid w:val="00C03CE3"/>
    <w:rsid w:val="00C04315"/>
    <w:rsid w:val="00C04E82"/>
    <w:rsid w:val="00C0541A"/>
    <w:rsid w:val="00C079D1"/>
    <w:rsid w:val="00C23CB4"/>
    <w:rsid w:val="00C261DC"/>
    <w:rsid w:val="00C27AEF"/>
    <w:rsid w:val="00C37D6B"/>
    <w:rsid w:val="00C4072A"/>
    <w:rsid w:val="00C42825"/>
    <w:rsid w:val="00C44CF2"/>
    <w:rsid w:val="00C4576B"/>
    <w:rsid w:val="00C512C5"/>
    <w:rsid w:val="00C53AF1"/>
    <w:rsid w:val="00C544F1"/>
    <w:rsid w:val="00C63919"/>
    <w:rsid w:val="00C72A41"/>
    <w:rsid w:val="00C73A49"/>
    <w:rsid w:val="00C8315F"/>
    <w:rsid w:val="00C87152"/>
    <w:rsid w:val="00C913AD"/>
    <w:rsid w:val="00C92E45"/>
    <w:rsid w:val="00C93812"/>
    <w:rsid w:val="00C961E3"/>
    <w:rsid w:val="00CA2CE6"/>
    <w:rsid w:val="00CA53AC"/>
    <w:rsid w:val="00CB2DFD"/>
    <w:rsid w:val="00CB35F7"/>
    <w:rsid w:val="00CB5CC2"/>
    <w:rsid w:val="00CB6F8C"/>
    <w:rsid w:val="00CE145F"/>
    <w:rsid w:val="00CE3024"/>
    <w:rsid w:val="00CE5EFA"/>
    <w:rsid w:val="00CF3005"/>
    <w:rsid w:val="00CF3346"/>
    <w:rsid w:val="00CF41F9"/>
    <w:rsid w:val="00CF53F4"/>
    <w:rsid w:val="00CF6699"/>
    <w:rsid w:val="00CF695B"/>
    <w:rsid w:val="00D00559"/>
    <w:rsid w:val="00D05781"/>
    <w:rsid w:val="00D06356"/>
    <w:rsid w:val="00D24025"/>
    <w:rsid w:val="00D329F3"/>
    <w:rsid w:val="00D45BDB"/>
    <w:rsid w:val="00D507E7"/>
    <w:rsid w:val="00D5257B"/>
    <w:rsid w:val="00D55B8E"/>
    <w:rsid w:val="00D62F7C"/>
    <w:rsid w:val="00D72FE1"/>
    <w:rsid w:val="00D76723"/>
    <w:rsid w:val="00D900CF"/>
    <w:rsid w:val="00D93749"/>
    <w:rsid w:val="00DA0F23"/>
    <w:rsid w:val="00DA0FD7"/>
    <w:rsid w:val="00DA41B8"/>
    <w:rsid w:val="00DB159E"/>
    <w:rsid w:val="00DB3C16"/>
    <w:rsid w:val="00DB4B0E"/>
    <w:rsid w:val="00DE0123"/>
    <w:rsid w:val="00DE0841"/>
    <w:rsid w:val="00DE5A29"/>
    <w:rsid w:val="00DE70BA"/>
    <w:rsid w:val="00DF3717"/>
    <w:rsid w:val="00DF5806"/>
    <w:rsid w:val="00E04429"/>
    <w:rsid w:val="00E04483"/>
    <w:rsid w:val="00E04D95"/>
    <w:rsid w:val="00E071D7"/>
    <w:rsid w:val="00E1378F"/>
    <w:rsid w:val="00E20C9D"/>
    <w:rsid w:val="00E21D49"/>
    <w:rsid w:val="00E265E3"/>
    <w:rsid w:val="00E3190C"/>
    <w:rsid w:val="00E33924"/>
    <w:rsid w:val="00E3703F"/>
    <w:rsid w:val="00E410D2"/>
    <w:rsid w:val="00E437EE"/>
    <w:rsid w:val="00E4462B"/>
    <w:rsid w:val="00E47395"/>
    <w:rsid w:val="00E60621"/>
    <w:rsid w:val="00E6333D"/>
    <w:rsid w:val="00E634EC"/>
    <w:rsid w:val="00E6518B"/>
    <w:rsid w:val="00E65535"/>
    <w:rsid w:val="00E6671A"/>
    <w:rsid w:val="00E7362E"/>
    <w:rsid w:val="00E7793B"/>
    <w:rsid w:val="00E8362E"/>
    <w:rsid w:val="00E84EAC"/>
    <w:rsid w:val="00E95AE5"/>
    <w:rsid w:val="00E963CB"/>
    <w:rsid w:val="00EA2323"/>
    <w:rsid w:val="00EA7A8F"/>
    <w:rsid w:val="00EB0AEE"/>
    <w:rsid w:val="00EB539C"/>
    <w:rsid w:val="00EB5A98"/>
    <w:rsid w:val="00EC1D5C"/>
    <w:rsid w:val="00EC2443"/>
    <w:rsid w:val="00ED1BD9"/>
    <w:rsid w:val="00ED3DE6"/>
    <w:rsid w:val="00ED750C"/>
    <w:rsid w:val="00EE0EE9"/>
    <w:rsid w:val="00EE108E"/>
    <w:rsid w:val="00EE11D6"/>
    <w:rsid w:val="00EE4CB7"/>
    <w:rsid w:val="00EE6F5C"/>
    <w:rsid w:val="00EE7648"/>
    <w:rsid w:val="00EF74CA"/>
    <w:rsid w:val="00F037F9"/>
    <w:rsid w:val="00F04418"/>
    <w:rsid w:val="00F063FC"/>
    <w:rsid w:val="00F16656"/>
    <w:rsid w:val="00F17F0F"/>
    <w:rsid w:val="00F30014"/>
    <w:rsid w:val="00F31902"/>
    <w:rsid w:val="00F36D8B"/>
    <w:rsid w:val="00F554E4"/>
    <w:rsid w:val="00F5749D"/>
    <w:rsid w:val="00F6724A"/>
    <w:rsid w:val="00F7166F"/>
    <w:rsid w:val="00F84DFF"/>
    <w:rsid w:val="00FA7563"/>
    <w:rsid w:val="00FB0FED"/>
    <w:rsid w:val="00FB4829"/>
    <w:rsid w:val="00FB5E9A"/>
    <w:rsid w:val="00FB7BC9"/>
    <w:rsid w:val="00FC24C0"/>
    <w:rsid w:val="00FC552F"/>
    <w:rsid w:val="00FD0DDD"/>
    <w:rsid w:val="00FE1349"/>
    <w:rsid w:val="00FE7B40"/>
    <w:rsid w:val="00FF5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3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771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34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771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700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7717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qFormat/>
    <w:rsid w:val="00401965"/>
    <w:pPr>
      <w:keepNext/>
      <w:outlineLvl w:val="8"/>
    </w:pPr>
    <w:rPr>
      <w:rFonts w:ascii="Verdana" w:hAnsi="Verdana"/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9Carattere">
    <w:name w:val="Titolo 9 Carattere"/>
    <w:basedOn w:val="Carpredefinitoparagrafo"/>
    <w:link w:val="Titolo9"/>
    <w:rsid w:val="00401965"/>
    <w:rPr>
      <w:rFonts w:ascii="Verdana" w:eastAsia="Times New Roman" w:hAnsi="Verdana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andard">
    <w:name w:val="Standard"/>
    <w:rsid w:val="00401965"/>
    <w:pPr>
      <w:suppressAutoHyphens/>
      <w:textAlignment w:val="baseline"/>
    </w:pPr>
    <w:rPr>
      <w:rFonts w:ascii="Calibri" w:eastAsia="SimSun" w:hAnsi="Calibri" w:cs="Tahoma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4019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4019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unhideWhenUsed/>
    <w:rsid w:val="004019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0196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F341A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2F34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B771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B771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7717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paragraph" w:styleId="Corpotesto">
    <w:name w:val="Body Text"/>
    <w:basedOn w:val="Normale"/>
    <w:link w:val="CorpotestoCarattere"/>
    <w:rsid w:val="00416745"/>
    <w:rPr>
      <w:rFonts w:ascii="Verdana" w:hAnsi="Verdana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416745"/>
    <w:rPr>
      <w:rFonts w:ascii="Verdana" w:eastAsia="Times New Roman" w:hAnsi="Verdana" w:cs="Times New Roman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AA287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AA287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AA2876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45BD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D45B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700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it-IT"/>
    </w:rPr>
  </w:style>
  <w:style w:type="table" w:styleId="Grigliatabella">
    <w:name w:val="Table Grid"/>
    <w:basedOn w:val="Tabellanormale"/>
    <w:rsid w:val="00C63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C6391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C63919"/>
  </w:style>
  <w:style w:type="character" w:customStyle="1" w:styleId="TestocommentoCarattere">
    <w:name w:val="Testo commento Carattere"/>
    <w:basedOn w:val="Carpredefinitoparagrafo"/>
    <w:link w:val="Testocommento"/>
    <w:semiHidden/>
    <w:rsid w:val="00C6391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C639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C6391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63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nhideWhenUsed/>
    <w:rsid w:val="00E1378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E137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F41F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CF41F9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unhideWhenUsed/>
    <w:rsid w:val="00E3703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E3703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Indentro">
    <w:name w:val="Indentro"/>
    <w:basedOn w:val="Normale"/>
    <w:link w:val="IndentroCarattere"/>
    <w:rsid w:val="009D62EA"/>
    <w:pPr>
      <w:spacing w:before="120" w:line="300" w:lineRule="atLeast"/>
      <w:ind w:left="397" w:hanging="397"/>
      <w:jc w:val="both"/>
    </w:pPr>
    <w:rPr>
      <w:sz w:val="22"/>
      <w:szCs w:val="22"/>
    </w:rPr>
  </w:style>
  <w:style w:type="character" w:customStyle="1" w:styleId="IndentroCarattere">
    <w:name w:val="Indentro Carattere"/>
    <w:link w:val="Indentro"/>
    <w:rsid w:val="009D62EA"/>
    <w:rPr>
      <w:rFonts w:ascii="Times New Roman" w:eastAsia="Times New Roman" w:hAnsi="Times New Roman" w:cs="Times New Roman"/>
      <w:lang w:eastAsia="it-IT"/>
    </w:rPr>
  </w:style>
  <w:style w:type="paragraph" w:customStyle="1" w:styleId="Blockquote">
    <w:name w:val="Blockquote"/>
    <w:basedOn w:val="Normale"/>
    <w:rsid w:val="0088041A"/>
    <w:pPr>
      <w:spacing w:before="100" w:after="100"/>
      <w:ind w:left="360" w:right="360"/>
    </w:pPr>
    <w:rPr>
      <w:sz w:val="24"/>
      <w:szCs w:val="24"/>
    </w:rPr>
  </w:style>
  <w:style w:type="character" w:customStyle="1" w:styleId="Enfasigrassetto1">
    <w:name w:val="Enfasi (grassetto)1"/>
    <w:rsid w:val="0088041A"/>
    <w:rPr>
      <w:b/>
    </w:rPr>
  </w:style>
  <w:style w:type="paragraph" w:customStyle="1" w:styleId="TitoloCapitolo">
    <w:name w:val="Titolo Capitolo"/>
    <w:basedOn w:val="Normale"/>
    <w:rsid w:val="0088041A"/>
    <w:rPr>
      <w:b/>
      <w:bCs/>
      <w:sz w:val="24"/>
      <w:szCs w:val="24"/>
    </w:rPr>
  </w:style>
  <w:style w:type="paragraph" w:customStyle="1" w:styleId="stronz">
    <w:name w:val="stronz"/>
    <w:basedOn w:val="Titolo1"/>
    <w:rsid w:val="0088041A"/>
    <w:pPr>
      <w:keepLines w:val="0"/>
      <w:spacing w:before="0"/>
      <w:jc w:val="center"/>
    </w:pPr>
    <w:rPr>
      <w:rFonts w:ascii="Times New Roman" w:eastAsia="Times New Roman" w:hAnsi="Times New Roman" w:cs="Times New Roman"/>
      <w:i/>
      <w:iCs/>
      <w:color w:val="auto"/>
      <w:sz w:val="24"/>
      <w:szCs w:val="24"/>
    </w:rPr>
  </w:style>
  <w:style w:type="paragraph" w:customStyle="1" w:styleId="Preformattato">
    <w:name w:val="Preformattato"/>
    <w:basedOn w:val="Normale"/>
    <w:rsid w:val="0088041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Corpodeltesto31">
    <w:name w:val="Corpo del testo 31"/>
    <w:basedOn w:val="Normale"/>
    <w:rsid w:val="0088041A"/>
    <w:pPr>
      <w:spacing w:after="120"/>
      <w:jc w:val="center"/>
    </w:pPr>
    <w:rPr>
      <w:b/>
      <w:sz w:val="24"/>
    </w:rPr>
  </w:style>
  <w:style w:type="character" w:styleId="Enfasigrassetto">
    <w:name w:val="Strong"/>
    <w:qFormat/>
    <w:rsid w:val="0088041A"/>
    <w:rPr>
      <w:b/>
      <w:bCs/>
    </w:rPr>
  </w:style>
  <w:style w:type="paragraph" w:styleId="Testonotadichiusura">
    <w:name w:val="endnote text"/>
    <w:basedOn w:val="Normale"/>
    <w:link w:val="TestonotadichiusuraCarattere"/>
    <w:semiHidden/>
    <w:rsid w:val="0088041A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8804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8804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88041A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Enfasicorsivo1">
    <w:name w:val="Enfasi (corsivo)1"/>
    <w:rsid w:val="0088041A"/>
    <w:rPr>
      <w:i/>
    </w:rPr>
  </w:style>
  <w:style w:type="character" w:styleId="Numeropagina">
    <w:name w:val="page number"/>
    <w:basedOn w:val="Carpredefinitoparagrafo"/>
    <w:rsid w:val="0088041A"/>
  </w:style>
  <w:style w:type="paragraph" w:customStyle="1" w:styleId="dichinmezzo">
    <w:name w:val="dichinmezzo"/>
    <w:basedOn w:val="Blockquote"/>
    <w:rsid w:val="00497E17"/>
    <w:pPr>
      <w:ind w:left="720" w:right="720"/>
      <w:jc w:val="center"/>
    </w:pPr>
  </w:style>
  <w:style w:type="paragraph" w:customStyle="1" w:styleId="Stile2">
    <w:name w:val="Stile2"/>
    <w:basedOn w:val="Paragrafoelenco"/>
    <w:uiPriority w:val="99"/>
    <w:qFormat/>
    <w:rsid w:val="00FA7563"/>
    <w:pPr>
      <w:numPr>
        <w:numId w:val="9"/>
      </w:numPr>
      <w:spacing w:before="120" w:after="60" w:line="300" w:lineRule="atLeast"/>
      <w:jc w:val="both"/>
    </w:pPr>
    <w:rPr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60621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rsid w:val="005E5B07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5E5B07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fasigrassetto2">
    <w:name w:val="Enfasi (grassetto)2"/>
    <w:basedOn w:val="Carpredefinitoparagrafo"/>
    <w:rsid w:val="008452BA"/>
    <w:rPr>
      <w:b/>
      <w:bCs w:val="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80815"/>
    <w:rPr>
      <w:color w:val="808080"/>
      <w:shd w:val="clear" w:color="auto" w:fill="E6E6E6"/>
    </w:rPr>
  </w:style>
  <w:style w:type="table" w:customStyle="1" w:styleId="Grigliatabella11">
    <w:name w:val="Griglia tabella11"/>
    <w:basedOn w:val="Tabellanormale"/>
    <w:next w:val="Grigliatabella"/>
    <w:rsid w:val="00C03CE3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rsid w:val="00C03CE3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3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B7717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F34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B771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8700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7717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qFormat/>
    <w:rsid w:val="00401965"/>
    <w:pPr>
      <w:keepNext/>
      <w:outlineLvl w:val="8"/>
    </w:pPr>
    <w:rPr>
      <w:rFonts w:ascii="Verdana" w:hAnsi="Verdana"/>
      <w:b/>
      <w:sz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9Carattere">
    <w:name w:val="Titolo 9 Carattere"/>
    <w:basedOn w:val="Carpredefinitoparagrafo"/>
    <w:link w:val="Titolo9"/>
    <w:rsid w:val="00401965"/>
    <w:rPr>
      <w:rFonts w:ascii="Verdana" w:eastAsia="Times New Roman" w:hAnsi="Verdana" w:cs="Times New Roman"/>
      <w:b/>
      <w:sz w:val="52"/>
      <w:szCs w:val="20"/>
      <w:lang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andard">
    <w:name w:val="Standard"/>
    <w:rsid w:val="00401965"/>
    <w:pPr>
      <w:suppressAutoHyphens/>
      <w:textAlignment w:val="baseline"/>
    </w:pPr>
    <w:rPr>
      <w:rFonts w:ascii="Calibri" w:eastAsia="SimSun" w:hAnsi="Calibri" w:cs="Tahoma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40196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40196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401965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semiHidden/>
    <w:unhideWhenUsed/>
    <w:rsid w:val="0040196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40196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F341A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2F341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B7717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B771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77172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it-IT"/>
    </w:rPr>
  </w:style>
  <w:style w:type="paragraph" w:styleId="Corpotesto">
    <w:name w:val="Body Text"/>
    <w:basedOn w:val="Normale"/>
    <w:link w:val="CorpotestoCarattere"/>
    <w:rsid w:val="00416745"/>
    <w:rPr>
      <w:rFonts w:ascii="Verdana" w:hAnsi="Verdana"/>
      <w:sz w:val="22"/>
    </w:rPr>
  </w:style>
  <w:style w:type="character" w:customStyle="1" w:styleId="CorpotestoCarattere">
    <w:name w:val="Corpo testo Carattere"/>
    <w:basedOn w:val="Carpredefinitoparagrafo"/>
    <w:link w:val="Corpotesto"/>
    <w:rsid w:val="00416745"/>
    <w:rPr>
      <w:rFonts w:ascii="Verdana" w:eastAsia="Times New Roman" w:hAnsi="Verdana" w:cs="Times New Roman"/>
      <w:szCs w:val="20"/>
      <w:lang w:eastAsia="it-I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semiHidden/>
    <w:rsid w:val="00AA2876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rsid w:val="00AA287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AA2876"/>
    <w:rPr>
      <w:vertAlign w:val="superscrip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D45BDB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D45B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87009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it-IT"/>
    </w:rPr>
  </w:style>
  <w:style w:type="table" w:styleId="Grigliatabella">
    <w:name w:val="Table Grid"/>
    <w:basedOn w:val="Tabellanormale"/>
    <w:rsid w:val="00C639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C63919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C63919"/>
  </w:style>
  <w:style w:type="character" w:customStyle="1" w:styleId="TestocommentoCarattere">
    <w:name w:val="Testo commento Carattere"/>
    <w:basedOn w:val="Carpredefinitoparagrafo"/>
    <w:link w:val="Testocommento"/>
    <w:semiHidden/>
    <w:rsid w:val="00C6391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C6391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C6391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C639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unhideWhenUsed/>
    <w:rsid w:val="00E1378F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E1378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CF41F9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CF41F9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3">
    <w:name w:val="Body Text 3"/>
    <w:basedOn w:val="Normale"/>
    <w:link w:val="Corpodeltesto3Carattere"/>
    <w:unhideWhenUsed/>
    <w:rsid w:val="00E3703F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E3703F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Indentro">
    <w:name w:val="Indentro"/>
    <w:basedOn w:val="Normale"/>
    <w:link w:val="IndentroCarattere"/>
    <w:rsid w:val="009D62EA"/>
    <w:pPr>
      <w:spacing w:before="120" w:line="300" w:lineRule="atLeast"/>
      <w:ind w:left="397" w:hanging="397"/>
      <w:jc w:val="both"/>
    </w:pPr>
    <w:rPr>
      <w:sz w:val="22"/>
      <w:szCs w:val="22"/>
    </w:rPr>
  </w:style>
  <w:style w:type="character" w:customStyle="1" w:styleId="IndentroCarattere">
    <w:name w:val="Indentro Carattere"/>
    <w:link w:val="Indentro"/>
    <w:rsid w:val="009D62EA"/>
    <w:rPr>
      <w:rFonts w:ascii="Times New Roman" w:eastAsia="Times New Roman" w:hAnsi="Times New Roman" w:cs="Times New Roman"/>
      <w:lang w:eastAsia="it-IT"/>
    </w:rPr>
  </w:style>
  <w:style w:type="paragraph" w:customStyle="1" w:styleId="Blockquote">
    <w:name w:val="Blockquote"/>
    <w:basedOn w:val="Normale"/>
    <w:rsid w:val="0088041A"/>
    <w:pPr>
      <w:spacing w:before="100" w:after="100"/>
      <w:ind w:left="360" w:right="360"/>
    </w:pPr>
    <w:rPr>
      <w:sz w:val="24"/>
      <w:szCs w:val="24"/>
    </w:rPr>
  </w:style>
  <w:style w:type="character" w:customStyle="1" w:styleId="Enfasigrassetto1">
    <w:name w:val="Enfasi (grassetto)1"/>
    <w:rsid w:val="0088041A"/>
    <w:rPr>
      <w:b/>
    </w:rPr>
  </w:style>
  <w:style w:type="paragraph" w:customStyle="1" w:styleId="TitoloCapitolo">
    <w:name w:val="Titolo Capitolo"/>
    <w:basedOn w:val="Normale"/>
    <w:rsid w:val="0088041A"/>
    <w:rPr>
      <w:b/>
      <w:bCs/>
      <w:sz w:val="24"/>
      <w:szCs w:val="24"/>
    </w:rPr>
  </w:style>
  <w:style w:type="paragraph" w:customStyle="1" w:styleId="stronz">
    <w:name w:val="stronz"/>
    <w:basedOn w:val="Titolo1"/>
    <w:rsid w:val="0088041A"/>
    <w:pPr>
      <w:keepLines w:val="0"/>
      <w:spacing w:before="0"/>
      <w:jc w:val="center"/>
    </w:pPr>
    <w:rPr>
      <w:rFonts w:ascii="Times New Roman" w:eastAsia="Times New Roman" w:hAnsi="Times New Roman" w:cs="Times New Roman"/>
      <w:i/>
      <w:iCs/>
      <w:color w:val="auto"/>
      <w:sz w:val="24"/>
      <w:szCs w:val="24"/>
    </w:rPr>
  </w:style>
  <w:style w:type="paragraph" w:customStyle="1" w:styleId="Preformattato">
    <w:name w:val="Preformattato"/>
    <w:basedOn w:val="Normale"/>
    <w:rsid w:val="0088041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Corpodeltesto31">
    <w:name w:val="Corpo del testo 31"/>
    <w:basedOn w:val="Normale"/>
    <w:rsid w:val="0088041A"/>
    <w:pPr>
      <w:spacing w:after="120"/>
      <w:jc w:val="center"/>
    </w:pPr>
    <w:rPr>
      <w:b/>
      <w:sz w:val="24"/>
    </w:rPr>
  </w:style>
  <w:style w:type="character" w:styleId="Enfasigrassetto">
    <w:name w:val="Strong"/>
    <w:qFormat/>
    <w:rsid w:val="0088041A"/>
    <w:rPr>
      <w:b/>
      <w:bCs/>
    </w:rPr>
  </w:style>
  <w:style w:type="paragraph" w:styleId="Testonotadichiusura">
    <w:name w:val="endnote text"/>
    <w:basedOn w:val="Normale"/>
    <w:link w:val="TestonotadichiusuraCarattere"/>
    <w:semiHidden/>
    <w:rsid w:val="0088041A"/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8804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88041A"/>
    <w:pPr>
      <w:shd w:val="clear" w:color="auto" w:fill="000080"/>
    </w:pPr>
    <w:rPr>
      <w:rFonts w:ascii="Tahoma" w:hAnsi="Tahoma" w:cs="Tahoma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88041A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character" w:customStyle="1" w:styleId="Enfasicorsivo1">
    <w:name w:val="Enfasi (corsivo)1"/>
    <w:rsid w:val="0088041A"/>
    <w:rPr>
      <w:i/>
    </w:rPr>
  </w:style>
  <w:style w:type="character" w:styleId="Numeropagina">
    <w:name w:val="page number"/>
    <w:basedOn w:val="Carpredefinitoparagrafo"/>
    <w:rsid w:val="0088041A"/>
  </w:style>
  <w:style w:type="paragraph" w:customStyle="1" w:styleId="dichinmezzo">
    <w:name w:val="dichinmezzo"/>
    <w:basedOn w:val="Blockquote"/>
    <w:rsid w:val="00497E17"/>
    <w:pPr>
      <w:ind w:left="720" w:right="720"/>
      <w:jc w:val="center"/>
    </w:pPr>
  </w:style>
  <w:style w:type="paragraph" w:customStyle="1" w:styleId="Stile2">
    <w:name w:val="Stile2"/>
    <w:basedOn w:val="Paragrafoelenco"/>
    <w:uiPriority w:val="99"/>
    <w:qFormat/>
    <w:rsid w:val="00FA7563"/>
    <w:pPr>
      <w:numPr>
        <w:numId w:val="9"/>
      </w:numPr>
      <w:spacing w:before="120" w:after="60" w:line="300" w:lineRule="atLeast"/>
      <w:jc w:val="both"/>
    </w:pPr>
    <w:rPr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60621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rsid w:val="005E5B07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5E5B07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fasigrassetto2">
    <w:name w:val="Enfasi (grassetto)2"/>
    <w:basedOn w:val="Carpredefinitoparagrafo"/>
    <w:rsid w:val="008452BA"/>
    <w:rPr>
      <w:b/>
      <w:bCs w:val="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080815"/>
    <w:rPr>
      <w:color w:val="808080"/>
      <w:shd w:val="clear" w:color="auto" w:fill="E6E6E6"/>
    </w:rPr>
  </w:style>
  <w:style w:type="table" w:customStyle="1" w:styleId="Grigliatabella11">
    <w:name w:val="Griglia tabella11"/>
    <w:basedOn w:val="Tabellanormale"/>
    <w:next w:val="Grigliatabella"/>
    <w:rsid w:val="00C03CE3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2">
    <w:name w:val="Griglia tabella12"/>
    <w:basedOn w:val="Tabellanormale"/>
    <w:next w:val="Grigliatabella"/>
    <w:rsid w:val="00C03CE3"/>
    <w:pPr>
      <w:spacing w:after="0" w:line="240" w:lineRule="auto"/>
    </w:pPr>
    <w:rPr>
      <w:rFonts w:ascii="Calibri" w:eastAsia="Times New Roman" w:hAnsi="Calibri" w:cs="Arial"/>
      <w:color w:val="17365D" w:themeColor="text2" w:themeShade="BF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2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dpg013@pec.regione.abruzzo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Primo elemento e data" Version="1987"/>
</file>

<file path=customXml/itemProps1.xml><?xml version="1.0" encoding="utf-8"?>
<ds:datastoreItem xmlns:ds="http://schemas.openxmlformats.org/officeDocument/2006/customXml" ds:itemID="{809FABF5-1C22-410E-A40C-18B4ADE35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pietro</dc:creator>
  <cp:lastModifiedBy>admin</cp:lastModifiedBy>
  <cp:revision>27</cp:revision>
  <cp:lastPrinted>2015-08-04T14:16:00Z</cp:lastPrinted>
  <dcterms:created xsi:type="dcterms:W3CDTF">2018-04-18T10:59:00Z</dcterms:created>
  <dcterms:modified xsi:type="dcterms:W3CDTF">2021-01-13T10:55:00Z</dcterms:modified>
</cp:coreProperties>
</file>