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1540E00" w14:textId="77777777" w:rsidR="00121D80" w:rsidRPr="00BB2634" w:rsidRDefault="00121D80" w:rsidP="00DA1B5B">
      <w:pPr>
        <w:pStyle w:val="Corpodeltesto"/>
        <w:tabs>
          <w:tab w:val="left" w:pos="8460"/>
        </w:tabs>
        <w:jc w:val="left"/>
        <w:rPr>
          <w:sz w:val="8"/>
          <w:szCs w:val="8"/>
          <w:lang w:eastAsia="it-IT"/>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10031"/>
      </w:tblGrid>
      <w:tr w:rsidR="004C5E9A" w14:paraId="7F9173CF" w14:textId="77777777" w:rsidTr="00AD4276">
        <w:trPr>
          <w:trHeight w:val="923"/>
        </w:trPr>
        <w:tc>
          <w:tcPr>
            <w:tcW w:w="10031" w:type="dxa"/>
            <w:shd w:val="clear" w:color="auto" w:fill="BFBFBF"/>
            <w:vAlign w:val="center"/>
          </w:tcPr>
          <w:p w14:paraId="50A9F037" w14:textId="77777777" w:rsidR="004C5E9A" w:rsidRPr="008C540F" w:rsidRDefault="004C5E9A" w:rsidP="00DA1B5B">
            <w:pPr>
              <w:pStyle w:val="Corpodeltesto"/>
              <w:tabs>
                <w:tab w:val="left" w:pos="8460"/>
              </w:tabs>
              <w:rPr>
                <w:rFonts w:ascii="Arial" w:hAnsi="Arial" w:cs="Arial"/>
                <w:b/>
              </w:rPr>
            </w:pPr>
            <w:r w:rsidRPr="008C540F">
              <w:rPr>
                <w:rFonts w:ascii="Arial" w:hAnsi="Arial" w:cs="Arial"/>
                <w:iCs/>
              </w:rPr>
              <w:t>L.R. 31/2010 – art</w:t>
            </w:r>
            <w:r w:rsidR="003F3DEB">
              <w:rPr>
                <w:rFonts w:ascii="Arial" w:hAnsi="Arial" w:cs="Arial"/>
                <w:iCs/>
              </w:rPr>
              <w:t>icolo</w:t>
            </w:r>
            <w:r w:rsidRPr="008C540F">
              <w:rPr>
                <w:rFonts w:ascii="Arial" w:hAnsi="Arial" w:cs="Arial"/>
                <w:iCs/>
              </w:rPr>
              <w:t xml:space="preserve"> 15</w:t>
            </w:r>
          </w:p>
          <w:p w14:paraId="22713C22" w14:textId="77777777" w:rsidR="004C5E9A" w:rsidRDefault="004C5E9A" w:rsidP="00DA1B5B">
            <w:pPr>
              <w:pStyle w:val="Corpodeltesto"/>
              <w:tabs>
                <w:tab w:val="left" w:pos="8460"/>
              </w:tabs>
              <w:rPr>
                <w:rFonts w:ascii="Arial" w:hAnsi="Arial" w:cs="Arial"/>
                <w:b/>
                <w:caps/>
              </w:rPr>
            </w:pPr>
            <w:r w:rsidRPr="008C540F">
              <w:rPr>
                <w:rFonts w:ascii="Arial" w:hAnsi="Arial" w:cs="Arial"/>
                <w:b/>
                <w:caps/>
              </w:rPr>
              <w:t>Comunicazione</w:t>
            </w:r>
            <w:r w:rsidRPr="008C540F">
              <w:rPr>
                <w:rFonts w:ascii="Arial" w:eastAsia="Arial" w:hAnsi="Arial" w:cs="Arial"/>
                <w:b/>
                <w:caps/>
              </w:rPr>
              <w:t xml:space="preserve"> </w:t>
            </w:r>
            <w:r w:rsidR="00D539BC">
              <w:rPr>
                <w:rFonts w:ascii="Arial" w:eastAsia="Arial" w:hAnsi="Arial" w:cs="Arial"/>
                <w:b/>
                <w:caps/>
              </w:rPr>
              <w:t xml:space="preserve">per </w:t>
            </w:r>
            <w:r w:rsidRPr="008C540F">
              <w:rPr>
                <w:rFonts w:ascii="Arial" w:hAnsi="Arial" w:cs="Arial"/>
                <w:b/>
                <w:caps/>
              </w:rPr>
              <w:t>scarico</w:t>
            </w:r>
            <w:r w:rsidRPr="008C540F">
              <w:rPr>
                <w:rFonts w:ascii="Arial" w:eastAsia="Arial" w:hAnsi="Arial" w:cs="Arial"/>
                <w:b/>
                <w:caps/>
              </w:rPr>
              <w:t xml:space="preserve"> </w:t>
            </w:r>
            <w:r w:rsidRPr="008C540F">
              <w:rPr>
                <w:rFonts w:ascii="Arial" w:hAnsi="Arial" w:cs="Arial"/>
                <w:b/>
                <w:caps/>
              </w:rPr>
              <w:t>di</w:t>
            </w:r>
            <w:r w:rsidRPr="008C540F">
              <w:rPr>
                <w:rFonts w:ascii="Arial" w:eastAsia="Arial" w:hAnsi="Arial" w:cs="Arial"/>
                <w:b/>
                <w:caps/>
              </w:rPr>
              <w:t xml:space="preserve"> </w:t>
            </w:r>
            <w:r w:rsidRPr="008C540F">
              <w:rPr>
                <w:rFonts w:ascii="Arial" w:hAnsi="Arial" w:cs="Arial"/>
                <w:b/>
                <w:caps/>
              </w:rPr>
              <w:t>acque</w:t>
            </w:r>
            <w:r w:rsidRPr="008C540F">
              <w:rPr>
                <w:rFonts w:ascii="Arial" w:eastAsia="Arial" w:hAnsi="Arial" w:cs="Arial"/>
                <w:b/>
                <w:caps/>
              </w:rPr>
              <w:t xml:space="preserve"> </w:t>
            </w:r>
            <w:r w:rsidRPr="008C540F">
              <w:rPr>
                <w:rFonts w:ascii="Arial" w:hAnsi="Arial" w:cs="Arial"/>
                <w:b/>
                <w:caps/>
              </w:rPr>
              <w:t>meteoriche di dilavamento da fognature separate e da altre condotte separate</w:t>
            </w:r>
          </w:p>
          <w:p w14:paraId="6D1CA922" w14:textId="77777777" w:rsidR="00D539BC" w:rsidRPr="008C540F" w:rsidRDefault="00D539BC" w:rsidP="00DA1B5B">
            <w:pPr>
              <w:pStyle w:val="Corpodeltesto"/>
              <w:tabs>
                <w:tab w:val="left" w:pos="8460"/>
              </w:tabs>
              <w:rPr>
                <w:b/>
                <w:caps/>
                <w:lang w:eastAsia="it-IT"/>
              </w:rPr>
            </w:pPr>
            <w:r>
              <w:rPr>
                <w:rFonts w:ascii="Palatino Linotype" w:hAnsi="Palatino Linotype" w:cs="Arial"/>
                <w:b/>
                <w:caps/>
                <w:sz w:val="18"/>
              </w:rPr>
              <w:t>su suolo, strati superficiali del sottosuolo, corpo idrico superficiale</w:t>
            </w:r>
          </w:p>
        </w:tc>
      </w:tr>
    </w:tbl>
    <w:p w14:paraId="0A14D326" w14:textId="77777777" w:rsidR="004C5E9A" w:rsidRDefault="004C5E9A" w:rsidP="00DA1B5B">
      <w:pPr>
        <w:pStyle w:val="Corpodeltesto"/>
        <w:tabs>
          <w:tab w:val="left" w:pos="8460"/>
        </w:tabs>
        <w:jc w:val="left"/>
        <w:rPr>
          <w:lang w:eastAsia="it-IT"/>
        </w:rPr>
      </w:pPr>
    </w:p>
    <w:p w14:paraId="5BF51186" w14:textId="77777777" w:rsidR="00997DB3" w:rsidRPr="008A067C" w:rsidRDefault="004C29A5" w:rsidP="00DA1B5B">
      <w:pPr>
        <w:pStyle w:val="Normale1"/>
        <w:jc w:val="right"/>
        <w:rPr>
          <w:rFonts w:ascii="Arial" w:eastAsia="Arial" w:hAnsi="Arial" w:cs="Arial"/>
          <w:b/>
          <w:bCs/>
          <w:sz w:val="28"/>
          <w:szCs w:val="22"/>
        </w:rPr>
      </w:pPr>
      <w:r w:rsidRPr="008A067C">
        <w:rPr>
          <w:rFonts w:ascii="Arial" w:eastAsia="Arial" w:hAnsi="Arial" w:cs="Arial"/>
          <w:b/>
          <w:bCs/>
          <w:sz w:val="28"/>
          <w:szCs w:val="22"/>
        </w:rPr>
        <w:t>All</w:t>
      </w:r>
      <w:r w:rsidR="008A067C" w:rsidRPr="008A067C">
        <w:rPr>
          <w:rFonts w:ascii="Arial" w:eastAsia="Arial" w:hAnsi="Arial" w:cs="Arial"/>
          <w:b/>
          <w:bCs/>
          <w:sz w:val="28"/>
          <w:szCs w:val="22"/>
        </w:rPr>
        <w:t>a</w:t>
      </w:r>
      <w:r w:rsidRPr="008A067C">
        <w:rPr>
          <w:rFonts w:ascii="Arial" w:eastAsia="Arial" w:hAnsi="Arial" w:cs="Arial"/>
          <w:b/>
          <w:bCs/>
          <w:sz w:val="28"/>
          <w:szCs w:val="22"/>
        </w:rPr>
        <w:t xml:space="preserve"> </w:t>
      </w:r>
      <w:r w:rsidR="008A067C" w:rsidRPr="008A067C">
        <w:rPr>
          <w:rFonts w:ascii="Arial" w:eastAsia="Arial" w:hAnsi="Arial" w:cs="Arial"/>
          <w:b/>
          <w:bCs/>
          <w:sz w:val="28"/>
          <w:szCs w:val="22"/>
        </w:rPr>
        <w:t>Regione Abruzzo</w:t>
      </w:r>
    </w:p>
    <w:p w14:paraId="70D7CF7A" w14:textId="77777777" w:rsidR="00576763" w:rsidRPr="002D6523" w:rsidRDefault="008A067C" w:rsidP="00576763">
      <w:pPr>
        <w:pStyle w:val="Normal1"/>
        <w:jc w:val="right"/>
        <w:rPr>
          <w:rFonts w:ascii="Arial" w:eastAsia="Arial" w:hAnsi="Arial" w:cs="Arial"/>
          <w:b/>
          <w:bCs/>
          <w:sz w:val="28"/>
          <w:szCs w:val="22"/>
        </w:rPr>
      </w:pPr>
      <w:r w:rsidRPr="008A067C">
        <w:rPr>
          <w:rFonts w:ascii="Arial" w:eastAsia="Arial" w:hAnsi="Arial" w:cs="Arial"/>
          <w:b/>
          <w:bCs/>
          <w:sz w:val="28"/>
          <w:szCs w:val="22"/>
        </w:rPr>
        <w:t>Servizio Gestione e Qualità delle Acque</w:t>
      </w:r>
      <w:r w:rsidR="00576763">
        <w:rPr>
          <w:rStyle w:val="Rimandonotaapidipagina"/>
          <w:rFonts w:ascii="Arial" w:eastAsia="Arial" w:hAnsi="Arial" w:cs="Arial"/>
          <w:b/>
          <w:bCs/>
          <w:sz w:val="28"/>
          <w:szCs w:val="22"/>
        </w:rPr>
        <w:footnoteReference w:id="1"/>
      </w:r>
    </w:p>
    <w:p w14:paraId="2C454DC1" w14:textId="77777777" w:rsidR="008A067C" w:rsidRPr="008A067C" w:rsidRDefault="008A067C" w:rsidP="00DA1B5B">
      <w:pPr>
        <w:pStyle w:val="Normale1"/>
        <w:jc w:val="right"/>
        <w:rPr>
          <w:rFonts w:ascii="Arial" w:eastAsia="Arial" w:hAnsi="Arial" w:cs="Arial"/>
          <w:bCs/>
          <w:i/>
          <w:sz w:val="28"/>
          <w:szCs w:val="22"/>
          <w:lang w:val="en-US"/>
        </w:rPr>
      </w:pPr>
      <w:r w:rsidRPr="008A067C">
        <w:rPr>
          <w:rFonts w:ascii="Arial" w:eastAsia="Arial" w:hAnsi="Arial" w:cs="Arial"/>
          <w:b/>
          <w:bCs/>
          <w:sz w:val="28"/>
          <w:szCs w:val="22"/>
          <w:lang w:val="en-US"/>
        </w:rPr>
        <w:t xml:space="preserve">P.E.C.: </w:t>
      </w:r>
      <w:r w:rsidRPr="008A067C">
        <w:rPr>
          <w:rFonts w:ascii="Arial" w:eastAsia="Arial" w:hAnsi="Arial" w:cs="Arial"/>
          <w:bCs/>
          <w:i/>
          <w:sz w:val="28"/>
          <w:szCs w:val="22"/>
          <w:lang w:val="en-US"/>
        </w:rPr>
        <w:t>dpc024@pec.regione.abuzzo.it</w:t>
      </w:r>
    </w:p>
    <w:p w14:paraId="79C4A732" w14:textId="77777777" w:rsidR="00B21BB5" w:rsidRPr="000774E6" w:rsidRDefault="00B21BB5" w:rsidP="00DA1B5B">
      <w:pPr>
        <w:jc w:val="both"/>
        <w:rPr>
          <w:rFonts w:ascii="Arial" w:hAnsi="Arial" w:cs="Arial"/>
          <w:sz w:val="22"/>
          <w:szCs w:val="22"/>
          <w:lang w:val="en-US"/>
        </w:rPr>
      </w:pPr>
    </w:p>
    <w:p w14:paraId="084F3150" w14:textId="77777777" w:rsidR="00107765" w:rsidRPr="000774E6" w:rsidRDefault="00107765" w:rsidP="00DA1B5B">
      <w:pPr>
        <w:jc w:val="both"/>
        <w:rPr>
          <w:rFonts w:ascii="Arial" w:hAnsi="Arial" w:cs="Arial"/>
          <w:sz w:val="22"/>
          <w:szCs w:val="22"/>
          <w:lang w:val="en-US"/>
        </w:rPr>
      </w:pPr>
    </w:p>
    <w:p w14:paraId="61237F2F" w14:textId="3F3994F5" w:rsidR="00107765" w:rsidRDefault="00107765" w:rsidP="00DA1B5B">
      <w:pPr>
        <w:jc w:val="both"/>
        <w:rPr>
          <w:rFonts w:ascii="Arial" w:hAnsi="Arial" w:cs="Arial"/>
          <w:sz w:val="22"/>
          <w:szCs w:val="22"/>
        </w:rPr>
      </w:pPr>
      <w:r w:rsidRPr="00576763">
        <w:rPr>
          <w:rFonts w:ascii="Arial" w:hAnsi="Arial" w:cs="Arial"/>
          <w:b/>
          <w:sz w:val="22"/>
          <w:szCs w:val="22"/>
          <w:u w:val="single"/>
        </w:rPr>
        <w:t>Oggetto</w:t>
      </w:r>
      <w:r w:rsidRPr="00576763">
        <w:rPr>
          <w:rFonts w:ascii="Arial" w:hAnsi="Arial" w:cs="Arial"/>
          <w:sz w:val="22"/>
          <w:szCs w:val="22"/>
        </w:rPr>
        <w:t>: Comunicazione ex art. 15 L.R. 31/2010 per scarico acque meteoriche</w:t>
      </w:r>
      <w:r w:rsidR="00576763" w:rsidRPr="00576763">
        <w:rPr>
          <w:rFonts w:ascii="Arial" w:hAnsi="Arial" w:cs="Arial"/>
          <w:sz w:val="22"/>
          <w:szCs w:val="22"/>
        </w:rPr>
        <w:t xml:space="preserve"> su suolo/strati superficiali del sottosuolo o in corpo idrico superficiale.</w:t>
      </w:r>
    </w:p>
    <w:p w14:paraId="246419D2" w14:textId="77777777" w:rsidR="00107765" w:rsidRDefault="00107765" w:rsidP="00DA1B5B">
      <w:pPr>
        <w:jc w:val="both"/>
        <w:rPr>
          <w:rFonts w:ascii="Arial" w:hAnsi="Arial" w:cs="Arial"/>
          <w:sz w:val="22"/>
          <w:szCs w:val="22"/>
        </w:rPr>
      </w:pPr>
    </w:p>
    <w:p w14:paraId="2F3F63C2" w14:textId="77777777" w:rsidR="00A14492" w:rsidRPr="005F031B" w:rsidRDefault="00A14492" w:rsidP="00DA1B5B">
      <w:pPr>
        <w:jc w:val="both"/>
        <w:rPr>
          <w:rFonts w:ascii="Arial" w:hAnsi="Arial" w:cs="Arial"/>
          <w:sz w:val="22"/>
          <w:szCs w:val="22"/>
        </w:rPr>
      </w:pPr>
    </w:p>
    <w:p w14:paraId="2DE2D47B" w14:textId="77777777" w:rsidR="00107765" w:rsidRPr="005100CF" w:rsidRDefault="00107765" w:rsidP="00107765">
      <w:pPr>
        <w:jc w:val="both"/>
        <w:rPr>
          <w:rFonts w:ascii="Arial" w:hAnsi="Arial" w:cs="Arial"/>
          <w:b/>
          <w:sz w:val="22"/>
          <w:szCs w:val="22"/>
        </w:rPr>
      </w:pPr>
      <w:r w:rsidRPr="005100CF">
        <w:rPr>
          <w:rFonts w:ascii="Arial" w:hAnsi="Arial" w:cs="Arial"/>
          <w:b/>
          <w:caps/>
          <w:sz w:val="20"/>
          <w:szCs w:val="20"/>
        </w:rPr>
        <w:t>Il/La</w:t>
      </w:r>
      <w:r w:rsidRPr="005100CF">
        <w:rPr>
          <w:rFonts w:ascii="Arial" w:eastAsia="Verdana" w:hAnsi="Arial" w:cs="Arial"/>
          <w:b/>
          <w:caps/>
          <w:sz w:val="20"/>
          <w:szCs w:val="20"/>
        </w:rPr>
        <w:t xml:space="preserve"> </w:t>
      </w:r>
      <w:r w:rsidRPr="005100CF">
        <w:rPr>
          <w:rFonts w:ascii="Arial" w:hAnsi="Arial" w:cs="Arial"/>
          <w:b/>
          <w:caps/>
          <w:sz w:val="20"/>
          <w:szCs w:val="20"/>
        </w:rPr>
        <w:t>sottoscritto/a</w:t>
      </w:r>
      <w:r w:rsidRPr="005100CF">
        <w:rPr>
          <w:rStyle w:val="Rimandonotaapidipagina"/>
          <w:rFonts w:ascii="Arial" w:hAnsi="Arial" w:cs="Arial"/>
          <w:b/>
        </w:rPr>
        <w:footnoteReference w:id="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3"/>
      </w:tblGrid>
      <w:tr w:rsidR="00107765" w:rsidRPr="008C540F" w14:paraId="668C80A0" w14:textId="77777777" w:rsidTr="00A14492">
        <w:tc>
          <w:tcPr>
            <w:tcW w:w="10031" w:type="dxa"/>
            <w:shd w:val="clear" w:color="auto" w:fill="auto"/>
          </w:tcPr>
          <w:p w14:paraId="71FE45B4" w14:textId="77777777" w:rsidR="00107765" w:rsidRPr="008C540F" w:rsidRDefault="00107765" w:rsidP="00A14492">
            <w:pPr>
              <w:jc w:val="both"/>
              <w:rPr>
                <w:rFonts w:ascii="Arial" w:hAnsi="Arial" w:cs="Arial"/>
                <w:sz w:val="18"/>
                <w:szCs w:val="22"/>
              </w:rPr>
            </w:pPr>
          </w:p>
          <w:p w14:paraId="42C4EE1F" w14:textId="77777777" w:rsidR="00107765" w:rsidRPr="008C540F" w:rsidRDefault="00107765" w:rsidP="00A14492">
            <w:pPr>
              <w:spacing w:line="480" w:lineRule="auto"/>
              <w:jc w:val="both"/>
              <w:rPr>
                <w:rFonts w:ascii="Arial" w:hAnsi="Arial" w:cs="Arial"/>
                <w:sz w:val="18"/>
                <w:szCs w:val="22"/>
              </w:rPr>
            </w:pPr>
            <w:r w:rsidRPr="008C540F">
              <w:rPr>
                <w:rFonts w:ascii="Arial" w:hAnsi="Arial" w:cs="Arial"/>
                <w:sz w:val="18"/>
                <w:szCs w:val="22"/>
              </w:rPr>
              <w:t>Cognome ________________________________________ Nome _________________________</w:t>
            </w:r>
            <w:r>
              <w:rPr>
                <w:rFonts w:ascii="Arial" w:hAnsi="Arial" w:cs="Arial"/>
                <w:sz w:val="18"/>
                <w:szCs w:val="22"/>
              </w:rPr>
              <w:t>__</w:t>
            </w:r>
            <w:r w:rsidRPr="008C540F">
              <w:rPr>
                <w:rFonts w:ascii="Arial" w:hAnsi="Arial" w:cs="Arial"/>
                <w:sz w:val="18"/>
                <w:szCs w:val="22"/>
              </w:rPr>
              <w:t>_______________</w:t>
            </w:r>
          </w:p>
          <w:p w14:paraId="17EFEC1D" w14:textId="77777777" w:rsidR="00107765" w:rsidRPr="008C540F" w:rsidRDefault="00107765" w:rsidP="00A14492">
            <w:pPr>
              <w:spacing w:line="480" w:lineRule="auto"/>
              <w:jc w:val="both"/>
              <w:rPr>
                <w:rFonts w:ascii="Arial" w:hAnsi="Arial" w:cs="Arial"/>
                <w:sz w:val="18"/>
                <w:szCs w:val="22"/>
              </w:rPr>
            </w:pPr>
            <w:r w:rsidRPr="008C540F">
              <w:rPr>
                <w:rFonts w:ascii="Arial" w:hAnsi="Arial" w:cs="Arial"/>
                <w:sz w:val="18"/>
                <w:szCs w:val="22"/>
              </w:rPr>
              <w:t>Data di nascita ___________________________ cittadinanza ___________________________</w:t>
            </w:r>
            <w:r>
              <w:rPr>
                <w:rFonts w:ascii="Arial" w:hAnsi="Arial" w:cs="Arial"/>
                <w:sz w:val="18"/>
                <w:szCs w:val="22"/>
              </w:rPr>
              <w:t>___</w:t>
            </w:r>
            <w:r w:rsidRPr="008C540F">
              <w:rPr>
                <w:rFonts w:ascii="Arial" w:hAnsi="Arial" w:cs="Arial"/>
                <w:sz w:val="18"/>
                <w:szCs w:val="22"/>
              </w:rPr>
              <w:t>________________</w:t>
            </w:r>
          </w:p>
          <w:p w14:paraId="6A41C7A2" w14:textId="77777777" w:rsidR="00107765" w:rsidRPr="008C540F" w:rsidRDefault="00107765" w:rsidP="00A14492">
            <w:pPr>
              <w:spacing w:line="480" w:lineRule="auto"/>
              <w:jc w:val="both"/>
              <w:rPr>
                <w:rFonts w:ascii="Arial" w:hAnsi="Arial" w:cs="Arial"/>
                <w:sz w:val="18"/>
                <w:szCs w:val="22"/>
              </w:rPr>
            </w:pPr>
            <w:r w:rsidRPr="008C540F">
              <w:rPr>
                <w:rFonts w:ascii="Arial" w:hAnsi="Arial" w:cs="Arial"/>
                <w:sz w:val="18"/>
                <w:szCs w:val="22"/>
              </w:rPr>
              <w:t>Luogo di nascita – Comune ______________________</w:t>
            </w:r>
            <w:r>
              <w:rPr>
                <w:rFonts w:ascii="Arial" w:hAnsi="Arial" w:cs="Arial"/>
                <w:sz w:val="18"/>
                <w:szCs w:val="22"/>
              </w:rPr>
              <w:t>__</w:t>
            </w:r>
            <w:r w:rsidRPr="008C540F">
              <w:rPr>
                <w:rFonts w:ascii="Arial" w:hAnsi="Arial" w:cs="Arial"/>
                <w:sz w:val="18"/>
                <w:szCs w:val="22"/>
              </w:rPr>
              <w:t>___________ (</w:t>
            </w:r>
            <w:proofErr w:type="spellStart"/>
            <w:r w:rsidRPr="008C540F">
              <w:rPr>
                <w:rFonts w:ascii="Arial" w:hAnsi="Arial" w:cs="Arial"/>
                <w:sz w:val="18"/>
                <w:szCs w:val="22"/>
              </w:rPr>
              <w:t>Prov</w:t>
            </w:r>
            <w:proofErr w:type="spellEnd"/>
            <w:r w:rsidRPr="008C540F">
              <w:rPr>
                <w:rFonts w:ascii="Arial" w:hAnsi="Arial" w:cs="Arial"/>
                <w:sz w:val="18"/>
                <w:szCs w:val="22"/>
              </w:rPr>
              <w:t>. _____</w:t>
            </w:r>
            <w:proofErr w:type="gramStart"/>
            <w:r w:rsidRPr="008C540F">
              <w:rPr>
                <w:rFonts w:ascii="Arial" w:hAnsi="Arial" w:cs="Arial"/>
                <w:sz w:val="18"/>
                <w:szCs w:val="22"/>
              </w:rPr>
              <w:t>_ )</w:t>
            </w:r>
            <w:proofErr w:type="gramEnd"/>
            <w:r w:rsidRPr="008C540F">
              <w:rPr>
                <w:rFonts w:ascii="Arial" w:hAnsi="Arial" w:cs="Arial"/>
                <w:sz w:val="18"/>
                <w:szCs w:val="22"/>
              </w:rPr>
              <w:t xml:space="preserve"> Stato ____________________</w:t>
            </w:r>
          </w:p>
          <w:p w14:paraId="78948D68" w14:textId="77777777" w:rsidR="00107765" w:rsidRPr="008C540F" w:rsidRDefault="00107765" w:rsidP="00A14492">
            <w:pPr>
              <w:spacing w:line="480" w:lineRule="auto"/>
              <w:jc w:val="both"/>
              <w:rPr>
                <w:rFonts w:ascii="Arial" w:hAnsi="Arial" w:cs="Arial"/>
                <w:sz w:val="18"/>
                <w:szCs w:val="22"/>
              </w:rPr>
            </w:pPr>
            <w:r w:rsidRPr="008C540F">
              <w:rPr>
                <w:rFonts w:ascii="Arial" w:hAnsi="Arial" w:cs="Arial"/>
                <w:sz w:val="18"/>
                <w:szCs w:val="22"/>
              </w:rPr>
              <w:t>Cod. Fiscale della persona fisica _____________________</w:t>
            </w:r>
            <w:r>
              <w:rPr>
                <w:rFonts w:ascii="Arial" w:hAnsi="Arial" w:cs="Arial"/>
                <w:sz w:val="18"/>
                <w:szCs w:val="22"/>
              </w:rPr>
              <w:t>__</w:t>
            </w:r>
            <w:r w:rsidRPr="008C540F">
              <w:rPr>
                <w:rFonts w:ascii="Arial" w:hAnsi="Arial" w:cs="Arial"/>
                <w:sz w:val="18"/>
                <w:szCs w:val="22"/>
              </w:rPr>
              <w:t>______________________________________________</w:t>
            </w:r>
          </w:p>
          <w:p w14:paraId="7601BCC6" w14:textId="77777777" w:rsidR="00107765" w:rsidRPr="008C540F" w:rsidRDefault="00107765" w:rsidP="00A14492">
            <w:pPr>
              <w:spacing w:line="480" w:lineRule="auto"/>
              <w:jc w:val="both"/>
              <w:rPr>
                <w:rFonts w:ascii="Arial" w:hAnsi="Arial" w:cs="Arial"/>
                <w:sz w:val="18"/>
                <w:szCs w:val="22"/>
              </w:rPr>
            </w:pPr>
            <w:r w:rsidRPr="008C540F">
              <w:rPr>
                <w:rFonts w:ascii="Arial" w:hAnsi="Arial" w:cs="Arial"/>
                <w:sz w:val="18"/>
                <w:szCs w:val="22"/>
              </w:rPr>
              <w:t>Residenza – Comune _____________________________</w:t>
            </w:r>
            <w:r>
              <w:rPr>
                <w:rFonts w:ascii="Arial" w:hAnsi="Arial" w:cs="Arial"/>
                <w:sz w:val="18"/>
                <w:szCs w:val="22"/>
              </w:rPr>
              <w:t>___</w:t>
            </w:r>
            <w:r w:rsidRPr="008C540F">
              <w:rPr>
                <w:rFonts w:ascii="Arial" w:hAnsi="Arial" w:cs="Arial"/>
                <w:sz w:val="18"/>
                <w:szCs w:val="22"/>
              </w:rPr>
              <w:t>_____________________________ (</w:t>
            </w:r>
            <w:proofErr w:type="spellStart"/>
            <w:r w:rsidRPr="008C540F">
              <w:rPr>
                <w:rFonts w:ascii="Arial" w:hAnsi="Arial" w:cs="Arial"/>
                <w:sz w:val="18"/>
                <w:szCs w:val="22"/>
              </w:rPr>
              <w:t>Prov</w:t>
            </w:r>
            <w:proofErr w:type="spellEnd"/>
            <w:r w:rsidRPr="008C540F">
              <w:rPr>
                <w:rFonts w:ascii="Arial" w:hAnsi="Arial" w:cs="Arial"/>
                <w:sz w:val="18"/>
                <w:szCs w:val="22"/>
              </w:rPr>
              <w:t>. _________</w:t>
            </w:r>
            <w:proofErr w:type="gramStart"/>
            <w:r w:rsidRPr="008C540F">
              <w:rPr>
                <w:rFonts w:ascii="Arial" w:hAnsi="Arial" w:cs="Arial"/>
                <w:sz w:val="18"/>
                <w:szCs w:val="22"/>
              </w:rPr>
              <w:t>_ )</w:t>
            </w:r>
            <w:proofErr w:type="gramEnd"/>
          </w:p>
          <w:p w14:paraId="3BB3EAA5" w14:textId="77777777" w:rsidR="00107765" w:rsidRPr="008C540F" w:rsidRDefault="00107765" w:rsidP="00A14492">
            <w:pPr>
              <w:spacing w:line="480" w:lineRule="auto"/>
              <w:jc w:val="both"/>
              <w:rPr>
                <w:rFonts w:ascii="Arial" w:hAnsi="Arial" w:cs="Arial"/>
                <w:sz w:val="18"/>
                <w:szCs w:val="22"/>
              </w:rPr>
            </w:pPr>
            <w:r w:rsidRPr="008C540F">
              <w:rPr>
                <w:rFonts w:ascii="Arial" w:hAnsi="Arial" w:cs="Arial"/>
                <w:sz w:val="18"/>
                <w:szCs w:val="22"/>
              </w:rPr>
              <w:t>Via/Piazza ______________________________</w:t>
            </w:r>
            <w:r>
              <w:rPr>
                <w:rFonts w:ascii="Arial" w:hAnsi="Arial" w:cs="Arial"/>
                <w:sz w:val="18"/>
                <w:szCs w:val="22"/>
              </w:rPr>
              <w:t>__</w:t>
            </w:r>
            <w:r w:rsidRPr="008C540F">
              <w:rPr>
                <w:rFonts w:ascii="Arial" w:hAnsi="Arial" w:cs="Arial"/>
                <w:sz w:val="18"/>
                <w:szCs w:val="22"/>
              </w:rPr>
              <w:t>___________________________ n. ______ CAP _______________</w:t>
            </w:r>
          </w:p>
          <w:p w14:paraId="003D9962" w14:textId="77777777" w:rsidR="00107765" w:rsidRPr="008C540F" w:rsidRDefault="00107765" w:rsidP="00A14492">
            <w:pPr>
              <w:spacing w:line="480" w:lineRule="auto"/>
              <w:jc w:val="both"/>
              <w:rPr>
                <w:rFonts w:ascii="Arial" w:hAnsi="Arial" w:cs="Arial"/>
                <w:sz w:val="18"/>
                <w:szCs w:val="22"/>
              </w:rPr>
            </w:pPr>
            <w:r w:rsidRPr="008C540F">
              <w:rPr>
                <w:rFonts w:ascii="Arial" w:hAnsi="Arial" w:cs="Arial"/>
                <w:sz w:val="18"/>
                <w:szCs w:val="22"/>
              </w:rPr>
              <w:t>Tel. _________________________ Cellulare ________________</w:t>
            </w:r>
            <w:r>
              <w:rPr>
                <w:rFonts w:ascii="Arial" w:hAnsi="Arial" w:cs="Arial"/>
                <w:sz w:val="18"/>
                <w:szCs w:val="22"/>
              </w:rPr>
              <w:t>___</w:t>
            </w:r>
            <w:r w:rsidRPr="008C540F">
              <w:rPr>
                <w:rFonts w:ascii="Arial" w:hAnsi="Arial" w:cs="Arial"/>
                <w:sz w:val="18"/>
                <w:szCs w:val="22"/>
              </w:rPr>
              <w:t>__________ Fax __________________________</w:t>
            </w:r>
          </w:p>
          <w:p w14:paraId="5631E51F" w14:textId="77777777" w:rsidR="00107765" w:rsidRPr="008C540F" w:rsidRDefault="00107765" w:rsidP="00A14492">
            <w:pPr>
              <w:spacing w:line="480" w:lineRule="auto"/>
              <w:jc w:val="both"/>
              <w:rPr>
                <w:rFonts w:ascii="Arial" w:hAnsi="Arial" w:cs="Arial"/>
                <w:sz w:val="18"/>
                <w:szCs w:val="22"/>
              </w:rPr>
            </w:pPr>
            <w:r w:rsidRPr="008C540F">
              <w:rPr>
                <w:rFonts w:ascii="Arial" w:hAnsi="Arial" w:cs="Arial"/>
                <w:sz w:val="18"/>
                <w:szCs w:val="22"/>
              </w:rPr>
              <w:t>Email ______________________________________________@___________________</w:t>
            </w:r>
            <w:r>
              <w:rPr>
                <w:rFonts w:ascii="Arial" w:hAnsi="Arial" w:cs="Arial"/>
                <w:sz w:val="18"/>
                <w:szCs w:val="22"/>
              </w:rPr>
              <w:t>___</w:t>
            </w:r>
            <w:r w:rsidRPr="008C540F">
              <w:rPr>
                <w:rFonts w:ascii="Arial" w:hAnsi="Arial" w:cs="Arial"/>
                <w:sz w:val="18"/>
                <w:szCs w:val="22"/>
              </w:rPr>
              <w:t>_____________________</w:t>
            </w:r>
          </w:p>
          <w:p w14:paraId="532FA9A8" w14:textId="77777777" w:rsidR="00107765" w:rsidRPr="008C540F" w:rsidRDefault="00107765" w:rsidP="00A14492">
            <w:pPr>
              <w:spacing w:line="480" w:lineRule="auto"/>
              <w:jc w:val="both"/>
              <w:rPr>
                <w:rFonts w:ascii="Arial" w:hAnsi="Arial" w:cs="Arial"/>
                <w:sz w:val="2"/>
                <w:szCs w:val="22"/>
              </w:rPr>
            </w:pPr>
          </w:p>
        </w:tc>
      </w:tr>
    </w:tbl>
    <w:p w14:paraId="372F57DC" w14:textId="77777777" w:rsidR="00107765" w:rsidRDefault="00107765" w:rsidP="00107765">
      <w:pPr>
        <w:jc w:val="both"/>
        <w:rPr>
          <w:rFonts w:ascii="Arial" w:hAnsi="Arial" w:cs="Arial"/>
          <w:sz w:val="22"/>
          <w:szCs w:val="22"/>
        </w:rPr>
      </w:pPr>
    </w:p>
    <w:p w14:paraId="2E4A75AE" w14:textId="77777777" w:rsidR="00107765" w:rsidRDefault="00107765" w:rsidP="00107765">
      <w:pPr>
        <w:jc w:val="both"/>
        <w:rPr>
          <w:rFonts w:ascii="Arial" w:hAnsi="Arial" w:cs="Arial"/>
          <w:sz w:val="22"/>
          <w:szCs w:val="22"/>
        </w:rPr>
      </w:pPr>
    </w:p>
    <w:p w14:paraId="7991571E" w14:textId="77777777" w:rsidR="00107765" w:rsidRPr="00B52395" w:rsidRDefault="00107765" w:rsidP="00107765">
      <w:pPr>
        <w:jc w:val="both"/>
        <w:rPr>
          <w:rFonts w:ascii="Arial" w:hAnsi="Arial" w:cs="Arial"/>
          <w:b/>
          <w:sz w:val="18"/>
          <w:szCs w:val="22"/>
        </w:rPr>
      </w:pPr>
      <w:r w:rsidRPr="00B52395">
        <w:rPr>
          <w:rFonts w:ascii="Arial" w:hAnsi="Arial" w:cs="Arial"/>
          <w:b/>
          <w:caps/>
          <w:sz w:val="20"/>
        </w:rPr>
        <w:t>PER CONTO DELLA SOCIETA’/ENTE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3"/>
      </w:tblGrid>
      <w:tr w:rsidR="00107765" w:rsidRPr="008C540F" w14:paraId="21D6E421" w14:textId="77777777" w:rsidTr="00A14492">
        <w:tc>
          <w:tcPr>
            <w:tcW w:w="10031" w:type="dxa"/>
            <w:shd w:val="clear" w:color="auto" w:fill="auto"/>
          </w:tcPr>
          <w:p w14:paraId="57C821F8" w14:textId="77777777" w:rsidR="00107765" w:rsidRPr="008C540F" w:rsidRDefault="00107765" w:rsidP="00A14492">
            <w:pPr>
              <w:jc w:val="both"/>
              <w:rPr>
                <w:rFonts w:ascii="Arial" w:hAnsi="Arial" w:cs="Arial"/>
                <w:sz w:val="18"/>
                <w:szCs w:val="22"/>
              </w:rPr>
            </w:pPr>
          </w:p>
          <w:p w14:paraId="33CBFB8A" w14:textId="77777777" w:rsidR="00107765" w:rsidRPr="008C540F" w:rsidRDefault="00107765" w:rsidP="00A14492">
            <w:pPr>
              <w:spacing w:line="480" w:lineRule="auto"/>
              <w:jc w:val="both"/>
              <w:rPr>
                <w:rFonts w:ascii="Arial" w:hAnsi="Arial" w:cs="Arial"/>
                <w:sz w:val="18"/>
                <w:szCs w:val="22"/>
              </w:rPr>
            </w:pPr>
            <w:r w:rsidRPr="008C540F">
              <w:rPr>
                <w:rFonts w:ascii="Arial" w:hAnsi="Arial" w:cs="Arial"/>
                <w:sz w:val="18"/>
                <w:szCs w:val="22"/>
              </w:rPr>
              <w:t>Denominazione o Ragione Sociale _________________________</w:t>
            </w:r>
            <w:r>
              <w:rPr>
                <w:rFonts w:ascii="Arial" w:hAnsi="Arial" w:cs="Arial"/>
                <w:sz w:val="18"/>
                <w:szCs w:val="22"/>
              </w:rPr>
              <w:t>__</w:t>
            </w:r>
            <w:r w:rsidRPr="008C540F">
              <w:rPr>
                <w:rFonts w:ascii="Arial" w:hAnsi="Arial" w:cs="Arial"/>
                <w:sz w:val="18"/>
                <w:szCs w:val="22"/>
              </w:rPr>
              <w:t>_________________________________________</w:t>
            </w:r>
          </w:p>
          <w:p w14:paraId="337DABCF" w14:textId="77777777" w:rsidR="00107765" w:rsidRPr="008C540F" w:rsidRDefault="00107765" w:rsidP="00A14492">
            <w:pPr>
              <w:spacing w:line="480" w:lineRule="auto"/>
              <w:jc w:val="both"/>
              <w:rPr>
                <w:rFonts w:ascii="Arial" w:hAnsi="Arial" w:cs="Arial"/>
                <w:sz w:val="18"/>
                <w:szCs w:val="22"/>
              </w:rPr>
            </w:pPr>
            <w:r w:rsidRPr="008C540F">
              <w:rPr>
                <w:rFonts w:ascii="Arial" w:hAnsi="Arial" w:cs="Arial"/>
                <w:sz w:val="18"/>
                <w:szCs w:val="22"/>
              </w:rPr>
              <w:t>C.F. _________________________________________ P. IVA ____________</w:t>
            </w:r>
            <w:r>
              <w:rPr>
                <w:rFonts w:ascii="Arial" w:hAnsi="Arial" w:cs="Arial"/>
                <w:sz w:val="18"/>
                <w:szCs w:val="22"/>
              </w:rPr>
              <w:t>___</w:t>
            </w:r>
            <w:r w:rsidRPr="008C540F">
              <w:rPr>
                <w:rFonts w:ascii="Arial" w:hAnsi="Arial" w:cs="Arial"/>
                <w:sz w:val="18"/>
                <w:szCs w:val="22"/>
              </w:rPr>
              <w:t>______________________________</w:t>
            </w:r>
          </w:p>
          <w:p w14:paraId="7734F365" w14:textId="77777777" w:rsidR="00107765" w:rsidRPr="008C540F" w:rsidRDefault="00107765" w:rsidP="00A14492">
            <w:pPr>
              <w:spacing w:line="480" w:lineRule="auto"/>
              <w:jc w:val="both"/>
              <w:rPr>
                <w:rFonts w:ascii="Arial" w:hAnsi="Arial" w:cs="Arial"/>
                <w:sz w:val="18"/>
                <w:szCs w:val="22"/>
              </w:rPr>
            </w:pPr>
            <w:r w:rsidRPr="008C540F">
              <w:rPr>
                <w:rFonts w:ascii="Arial" w:hAnsi="Arial" w:cs="Arial"/>
                <w:sz w:val="18"/>
                <w:szCs w:val="22"/>
              </w:rPr>
              <w:t>Sede Legale – Comune ____________________</w:t>
            </w:r>
            <w:r>
              <w:rPr>
                <w:rFonts w:ascii="Arial" w:hAnsi="Arial" w:cs="Arial"/>
                <w:sz w:val="18"/>
                <w:szCs w:val="22"/>
              </w:rPr>
              <w:t>__</w:t>
            </w:r>
            <w:r w:rsidRPr="008C540F">
              <w:rPr>
                <w:rFonts w:ascii="Arial" w:hAnsi="Arial" w:cs="Arial"/>
                <w:sz w:val="18"/>
                <w:szCs w:val="22"/>
              </w:rPr>
              <w:t>_____________________________________ (</w:t>
            </w:r>
            <w:proofErr w:type="spellStart"/>
            <w:r w:rsidRPr="008C540F">
              <w:rPr>
                <w:rFonts w:ascii="Arial" w:hAnsi="Arial" w:cs="Arial"/>
                <w:sz w:val="18"/>
                <w:szCs w:val="22"/>
              </w:rPr>
              <w:t>Prov</w:t>
            </w:r>
            <w:proofErr w:type="spellEnd"/>
            <w:r w:rsidRPr="008C540F">
              <w:rPr>
                <w:rFonts w:ascii="Arial" w:hAnsi="Arial" w:cs="Arial"/>
                <w:sz w:val="18"/>
                <w:szCs w:val="22"/>
              </w:rPr>
              <w:t>. _________</w:t>
            </w:r>
            <w:proofErr w:type="gramStart"/>
            <w:r w:rsidRPr="008C540F">
              <w:rPr>
                <w:rFonts w:ascii="Arial" w:hAnsi="Arial" w:cs="Arial"/>
                <w:sz w:val="18"/>
                <w:szCs w:val="22"/>
              </w:rPr>
              <w:t>_ )</w:t>
            </w:r>
            <w:proofErr w:type="gramEnd"/>
          </w:p>
          <w:p w14:paraId="456A69AB" w14:textId="77777777" w:rsidR="00107765" w:rsidRPr="008C540F" w:rsidRDefault="00107765" w:rsidP="00A14492">
            <w:pPr>
              <w:spacing w:line="480" w:lineRule="auto"/>
              <w:jc w:val="both"/>
              <w:rPr>
                <w:rFonts w:ascii="Arial" w:hAnsi="Arial" w:cs="Arial"/>
                <w:sz w:val="18"/>
                <w:szCs w:val="22"/>
              </w:rPr>
            </w:pPr>
            <w:r w:rsidRPr="008C540F">
              <w:rPr>
                <w:rFonts w:ascii="Arial" w:hAnsi="Arial" w:cs="Arial"/>
                <w:sz w:val="18"/>
                <w:szCs w:val="22"/>
              </w:rPr>
              <w:t>Via/Piazza _________________________________________________________ n. ___</w:t>
            </w:r>
            <w:r>
              <w:rPr>
                <w:rFonts w:ascii="Arial" w:hAnsi="Arial" w:cs="Arial"/>
                <w:sz w:val="18"/>
                <w:szCs w:val="22"/>
              </w:rPr>
              <w:t>___</w:t>
            </w:r>
            <w:r w:rsidRPr="008C540F">
              <w:rPr>
                <w:rFonts w:ascii="Arial" w:hAnsi="Arial" w:cs="Arial"/>
                <w:sz w:val="18"/>
                <w:szCs w:val="22"/>
              </w:rPr>
              <w:t>__ CAP _______________</w:t>
            </w:r>
          </w:p>
          <w:p w14:paraId="1E64A841" w14:textId="77777777" w:rsidR="00107765" w:rsidRPr="008C540F" w:rsidRDefault="00107765" w:rsidP="00A14492">
            <w:pPr>
              <w:spacing w:line="480" w:lineRule="auto"/>
              <w:jc w:val="both"/>
              <w:rPr>
                <w:rFonts w:ascii="Arial" w:hAnsi="Arial" w:cs="Arial"/>
                <w:sz w:val="18"/>
                <w:szCs w:val="22"/>
              </w:rPr>
            </w:pPr>
            <w:r w:rsidRPr="008C540F">
              <w:rPr>
                <w:rFonts w:ascii="Arial" w:hAnsi="Arial" w:cs="Arial"/>
                <w:sz w:val="18"/>
                <w:szCs w:val="22"/>
              </w:rPr>
              <w:t>Iscritta al Registro Imprese della C.C.I.A.A. di _________________________________________</w:t>
            </w:r>
            <w:r>
              <w:rPr>
                <w:rFonts w:ascii="Arial" w:hAnsi="Arial" w:cs="Arial"/>
                <w:sz w:val="18"/>
                <w:szCs w:val="22"/>
              </w:rPr>
              <w:t>___</w:t>
            </w:r>
            <w:r w:rsidRPr="008C540F">
              <w:rPr>
                <w:rFonts w:ascii="Arial" w:hAnsi="Arial" w:cs="Arial"/>
                <w:sz w:val="18"/>
                <w:szCs w:val="22"/>
              </w:rPr>
              <w:t>_______________</w:t>
            </w:r>
          </w:p>
          <w:p w14:paraId="16978501" w14:textId="77777777" w:rsidR="00107765" w:rsidRPr="008C540F" w:rsidRDefault="00107765" w:rsidP="00A14492">
            <w:pPr>
              <w:spacing w:line="480" w:lineRule="auto"/>
              <w:jc w:val="both"/>
              <w:rPr>
                <w:rFonts w:ascii="Arial" w:hAnsi="Arial" w:cs="Arial"/>
                <w:sz w:val="18"/>
                <w:szCs w:val="18"/>
              </w:rPr>
            </w:pPr>
            <w:r w:rsidRPr="008C540F">
              <w:rPr>
                <w:rFonts w:ascii="Arial" w:hAnsi="Arial" w:cs="Arial"/>
                <w:sz w:val="18"/>
                <w:szCs w:val="18"/>
              </w:rPr>
              <w:t>N° iscrizione alla C.C.I.A.A. ___________________________________________________</w:t>
            </w:r>
            <w:r>
              <w:rPr>
                <w:rFonts w:ascii="Arial" w:hAnsi="Arial" w:cs="Arial"/>
                <w:sz w:val="18"/>
                <w:szCs w:val="18"/>
              </w:rPr>
              <w:t>__</w:t>
            </w:r>
            <w:r w:rsidRPr="008C540F">
              <w:rPr>
                <w:rFonts w:ascii="Arial" w:hAnsi="Arial" w:cs="Arial"/>
                <w:sz w:val="18"/>
                <w:szCs w:val="18"/>
              </w:rPr>
              <w:t>____________________</w:t>
            </w:r>
          </w:p>
          <w:p w14:paraId="4DD64477" w14:textId="77777777" w:rsidR="00107765" w:rsidRPr="008C540F" w:rsidRDefault="00107765" w:rsidP="00A14492">
            <w:pPr>
              <w:spacing w:line="480" w:lineRule="auto"/>
              <w:jc w:val="both"/>
              <w:rPr>
                <w:rFonts w:ascii="Arial" w:hAnsi="Arial" w:cs="Arial"/>
                <w:sz w:val="18"/>
                <w:szCs w:val="22"/>
              </w:rPr>
            </w:pPr>
            <w:r w:rsidRPr="008C540F">
              <w:rPr>
                <w:rFonts w:ascii="Arial" w:hAnsi="Arial" w:cs="Arial"/>
                <w:sz w:val="18"/>
                <w:szCs w:val="22"/>
              </w:rPr>
              <w:t>Tel. ________________________ Cellulare _________________</w:t>
            </w:r>
            <w:r>
              <w:rPr>
                <w:rFonts w:ascii="Arial" w:hAnsi="Arial" w:cs="Arial"/>
                <w:sz w:val="18"/>
                <w:szCs w:val="22"/>
              </w:rPr>
              <w:t>___</w:t>
            </w:r>
            <w:r w:rsidRPr="008C540F">
              <w:rPr>
                <w:rFonts w:ascii="Arial" w:hAnsi="Arial" w:cs="Arial"/>
                <w:sz w:val="18"/>
                <w:szCs w:val="22"/>
              </w:rPr>
              <w:t>__________ Fax __________________________</w:t>
            </w:r>
          </w:p>
          <w:p w14:paraId="300D5F8D" w14:textId="77777777" w:rsidR="00107765" w:rsidRPr="00B52395" w:rsidRDefault="00107765" w:rsidP="00A14492">
            <w:pPr>
              <w:spacing w:line="480" w:lineRule="auto"/>
              <w:jc w:val="both"/>
              <w:rPr>
                <w:rFonts w:ascii="Arial" w:hAnsi="Arial" w:cs="Arial"/>
                <w:sz w:val="10"/>
                <w:szCs w:val="22"/>
              </w:rPr>
            </w:pPr>
          </w:p>
          <w:p w14:paraId="0C17614B" w14:textId="77777777" w:rsidR="00107765" w:rsidRPr="008C540F" w:rsidRDefault="00107765" w:rsidP="00A14492">
            <w:pPr>
              <w:spacing w:line="480" w:lineRule="auto"/>
              <w:jc w:val="both"/>
              <w:rPr>
                <w:rFonts w:ascii="Arial" w:hAnsi="Arial" w:cs="Arial"/>
                <w:sz w:val="18"/>
                <w:szCs w:val="22"/>
              </w:rPr>
            </w:pPr>
            <w:r w:rsidRPr="008C540F">
              <w:rPr>
                <w:rFonts w:ascii="Arial" w:hAnsi="Arial" w:cs="Arial"/>
                <w:sz w:val="18"/>
                <w:szCs w:val="22"/>
              </w:rPr>
              <w:t>Email ______________________________________</w:t>
            </w:r>
            <w:r>
              <w:rPr>
                <w:rFonts w:ascii="Arial" w:hAnsi="Arial" w:cs="Arial"/>
                <w:sz w:val="18"/>
                <w:szCs w:val="22"/>
              </w:rPr>
              <w:t>___</w:t>
            </w:r>
            <w:r w:rsidRPr="008C540F">
              <w:rPr>
                <w:rFonts w:ascii="Arial" w:hAnsi="Arial" w:cs="Arial"/>
                <w:sz w:val="18"/>
                <w:szCs w:val="22"/>
              </w:rPr>
              <w:t>_________@_______________________________________</w:t>
            </w:r>
          </w:p>
          <w:p w14:paraId="77FC2F24" w14:textId="77777777" w:rsidR="00107765" w:rsidRPr="008C540F" w:rsidRDefault="00107765" w:rsidP="00A14492">
            <w:pPr>
              <w:spacing w:line="480" w:lineRule="auto"/>
              <w:jc w:val="both"/>
              <w:rPr>
                <w:rFonts w:ascii="Arial" w:hAnsi="Arial" w:cs="Arial"/>
                <w:sz w:val="18"/>
                <w:szCs w:val="22"/>
              </w:rPr>
            </w:pPr>
            <w:r w:rsidRPr="008C540F">
              <w:rPr>
                <w:rFonts w:ascii="Arial" w:hAnsi="Arial" w:cs="Arial"/>
                <w:sz w:val="18"/>
                <w:szCs w:val="22"/>
              </w:rPr>
              <w:lastRenderedPageBreak/>
              <w:t>P.E.C. _______________________________________</w:t>
            </w:r>
            <w:r>
              <w:rPr>
                <w:rFonts w:ascii="Arial" w:hAnsi="Arial" w:cs="Arial"/>
                <w:sz w:val="18"/>
                <w:szCs w:val="22"/>
              </w:rPr>
              <w:t>___</w:t>
            </w:r>
            <w:r w:rsidRPr="008C540F">
              <w:rPr>
                <w:rFonts w:ascii="Arial" w:hAnsi="Arial" w:cs="Arial"/>
                <w:sz w:val="18"/>
                <w:szCs w:val="22"/>
              </w:rPr>
              <w:t>_______@_______________________________________</w:t>
            </w:r>
          </w:p>
          <w:p w14:paraId="20A9816D" w14:textId="77777777" w:rsidR="00107765" w:rsidRPr="008C540F" w:rsidRDefault="00107765" w:rsidP="00A14492">
            <w:pPr>
              <w:jc w:val="both"/>
              <w:rPr>
                <w:rFonts w:ascii="Arial" w:hAnsi="Arial" w:cs="Arial"/>
                <w:sz w:val="2"/>
                <w:szCs w:val="22"/>
              </w:rPr>
            </w:pPr>
          </w:p>
        </w:tc>
      </w:tr>
    </w:tbl>
    <w:p w14:paraId="4BFA7BF0" w14:textId="77777777" w:rsidR="00107765" w:rsidRDefault="00107765" w:rsidP="00107765">
      <w:pPr>
        <w:tabs>
          <w:tab w:val="left" w:pos="6135"/>
        </w:tabs>
        <w:jc w:val="both"/>
        <w:rPr>
          <w:rFonts w:ascii="Arial" w:hAnsi="Arial" w:cs="Arial"/>
          <w:sz w:val="18"/>
          <w:szCs w:val="18"/>
        </w:rPr>
      </w:pPr>
    </w:p>
    <w:p w14:paraId="637177A2" w14:textId="77777777" w:rsidR="00107765" w:rsidRDefault="00107765" w:rsidP="00107765">
      <w:pPr>
        <w:jc w:val="both"/>
        <w:rPr>
          <w:rFonts w:ascii="Arial" w:hAnsi="Arial" w:cs="Arial"/>
          <w:sz w:val="18"/>
          <w:szCs w:val="18"/>
        </w:rPr>
      </w:pPr>
      <w:r>
        <w:rPr>
          <w:rFonts w:ascii="Arial" w:hAnsi="Arial" w:cs="Arial"/>
          <w:sz w:val="18"/>
          <w:szCs w:val="18"/>
        </w:rPr>
        <w:t>nella sua</w:t>
      </w:r>
      <w:r w:rsidRPr="00AF21F1">
        <w:rPr>
          <w:rFonts w:ascii="Arial" w:hAnsi="Arial" w:cs="Arial"/>
          <w:sz w:val="18"/>
          <w:szCs w:val="18"/>
        </w:rPr>
        <w:t xml:space="preserve"> qualità di</w:t>
      </w:r>
      <w:r w:rsidRPr="00AF21F1">
        <w:rPr>
          <w:rFonts w:ascii="Arial" w:hAnsi="Arial" w:cs="Arial"/>
        </w:rPr>
        <w:t xml:space="preserve"> </w:t>
      </w:r>
      <w:r w:rsidRPr="00AF21F1">
        <w:rPr>
          <w:rFonts w:ascii="Arial" w:hAnsi="Arial" w:cs="Arial"/>
          <w:sz w:val="14"/>
          <w:szCs w:val="18"/>
        </w:rPr>
        <w:t>(</w:t>
      </w:r>
      <w:r w:rsidRPr="00AF21F1">
        <w:rPr>
          <w:rFonts w:ascii="Arial" w:hAnsi="Arial" w:cs="Arial"/>
          <w:i/>
          <w:sz w:val="14"/>
          <w:szCs w:val="18"/>
        </w:rPr>
        <w:t>barrare la voce d’interesse</w:t>
      </w:r>
      <w:r w:rsidRPr="00AF21F1">
        <w:rPr>
          <w:rFonts w:ascii="Arial" w:hAnsi="Arial" w:cs="Arial"/>
          <w:sz w:val="14"/>
          <w:szCs w:val="18"/>
        </w:rPr>
        <w:t>)</w:t>
      </w:r>
      <w:r w:rsidRPr="00AF21F1">
        <w:rPr>
          <w:rFonts w:ascii="Arial" w:hAnsi="Arial" w:cs="Arial"/>
          <w:sz w:val="18"/>
          <w:szCs w:val="18"/>
        </w:rPr>
        <w:t>:</w:t>
      </w:r>
    </w:p>
    <w:p w14:paraId="13076CB4" w14:textId="77777777" w:rsidR="00107765" w:rsidRPr="00BB2634" w:rsidRDefault="00107765" w:rsidP="00107765">
      <w:pPr>
        <w:jc w:val="both"/>
        <w:rPr>
          <w:rFonts w:ascii="Arial" w:hAnsi="Arial" w:cs="Arial"/>
          <w:sz w:val="12"/>
          <w:szCs w:val="12"/>
        </w:rPr>
      </w:pPr>
    </w:p>
    <w:p w14:paraId="1EE1E99E" w14:textId="77777777" w:rsidR="00107765" w:rsidRPr="00BB2634" w:rsidRDefault="00107765" w:rsidP="00107765">
      <w:pPr>
        <w:numPr>
          <w:ilvl w:val="0"/>
          <w:numId w:val="13"/>
        </w:numPr>
        <w:spacing w:line="360" w:lineRule="auto"/>
        <w:ind w:left="714" w:hanging="357"/>
        <w:jc w:val="both"/>
        <w:rPr>
          <w:rFonts w:ascii="Arial" w:hAnsi="Arial" w:cs="Arial"/>
          <w:smallCaps/>
          <w:sz w:val="18"/>
          <w:szCs w:val="18"/>
        </w:rPr>
      </w:pPr>
      <w:r w:rsidRPr="00BB2634">
        <w:rPr>
          <w:rFonts w:ascii="Arial" w:hAnsi="Arial" w:cs="Arial"/>
          <w:smallCaps/>
          <w:sz w:val="18"/>
          <w:szCs w:val="18"/>
        </w:rPr>
        <w:t>Titolare</w:t>
      </w:r>
      <w:r>
        <w:rPr>
          <w:rFonts w:ascii="Arial" w:hAnsi="Arial" w:cs="Arial"/>
          <w:smallCaps/>
          <w:sz w:val="18"/>
          <w:szCs w:val="18"/>
        </w:rPr>
        <w:t xml:space="preserve"> dell’impresa</w:t>
      </w:r>
    </w:p>
    <w:p w14:paraId="5BCC1D07" w14:textId="77777777" w:rsidR="00107765" w:rsidRPr="00BB2634" w:rsidRDefault="00107765" w:rsidP="00107765">
      <w:pPr>
        <w:numPr>
          <w:ilvl w:val="0"/>
          <w:numId w:val="13"/>
        </w:numPr>
        <w:spacing w:line="360" w:lineRule="auto"/>
        <w:ind w:left="714" w:hanging="357"/>
        <w:jc w:val="both"/>
        <w:rPr>
          <w:rFonts w:ascii="Arial" w:hAnsi="Arial" w:cs="Arial"/>
          <w:smallCaps/>
          <w:sz w:val="18"/>
          <w:szCs w:val="18"/>
        </w:rPr>
      </w:pPr>
      <w:r w:rsidRPr="00BB2634">
        <w:rPr>
          <w:rFonts w:ascii="Arial" w:hAnsi="Arial" w:cs="Arial"/>
          <w:smallCaps/>
          <w:sz w:val="18"/>
          <w:szCs w:val="18"/>
        </w:rPr>
        <w:t>Legale Rappresentante</w:t>
      </w:r>
      <w:r>
        <w:rPr>
          <w:rFonts w:ascii="Arial" w:hAnsi="Arial" w:cs="Arial"/>
          <w:smallCaps/>
          <w:sz w:val="18"/>
          <w:szCs w:val="18"/>
        </w:rPr>
        <w:t xml:space="preserve"> dell’impresa</w:t>
      </w:r>
    </w:p>
    <w:p w14:paraId="40826C16" w14:textId="77777777" w:rsidR="00107765" w:rsidRPr="00BB2634" w:rsidRDefault="00107765" w:rsidP="00107765">
      <w:pPr>
        <w:numPr>
          <w:ilvl w:val="0"/>
          <w:numId w:val="13"/>
        </w:numPr>
        <w:spacing w:line="360" w:lineRule="auto"/>
        <w:ind w:left="714" w:hanging="357"/>
        <w:jc w:val="both"/>
        <w:rPr>
          <w:rFonts w:ascii="Arial" w:hAnsi="Arial" w:cs="Arial"/>
          <w:smallCaps/>
          <w:sz w:val="18"/>
          <w:szCs w:val="18"/>
        </w:rPr>
      </w:pPr>
      <w:r w:rsidRPr="00BB2634">
        <w:rPr>
          <w:rFonts w:ascii="Arial" w:hAnsi="Arial" w:cs="Arial"/>
          <w:smallCaps/>
          <w:sz w:val="18"/>
          <w:szCs w:val="18"/>
        </w:rPr>
        <w:t>Procuratore Legale</w:t>
      </w:r>
      <w:r>
        <w:rPr>
          <w:rFonts w:ascii="Arial" w:hAnsi="Arial" w:cs="Arial"/>
          <w:smallCaps/>
          <w:sz w:val="18"/>
          <w:szCs w:val="18"/>
        </w:rPr>
        <w:t xml:space="preserve"> dell’impresa</w:t>
      </w:r>
    </w:p>
    <w:p w14:paraId="667959F6" w14:textId="77777777" w:rsidR="00107765" w:rsidRPr="00BB2634" w:rsidRDefault="00107765" w:rsidP="00107765">
      <w:pPr>
        <w:numPr>
          <w:ilvl w:val="0"/>
          <w:numId w:val="13"/>
        </w:numPr>
        <w:spacing w:line="360" w:lineRule="auto"/>
        <w:ind w:left="714" w:hanging="357"/>
        <w:jc w:val="both"/>
        <w:rPr>
          <w:rFonts w:ascii="Arial" w:hAnsi="Arial" w:cs="Arial"/>
          <w:smallCaps/>
          <w:sz w:val="18"/>
          <w:szCs w:val="18"/>
        </w:rPr>
      </w:pPr>
      <w:r w:rsidRPr="00BB2634">
        <w:rPr>
          <w:rFonts w:ascii="Arial" w:hAnsi="Arial" w:cs="Arial"/>
          <w:smallCaps/>
          <w:sz w:val="18"/>
          <w:szCs w:val="18"/>
        </w:rPr>
        <w:t>Amministratore delegato</w:t>
      </w:r>
      <w:r>
        <w:rPr>
          <w:rFonts w:ascii="Arial" w:hAnsi="Arial" w:cs="Arial"/>
          <w:smallCaps/>
          <w:sz w:val="18"/>
          <w:szCs w:val="18"/>
        </w:rPr>
        <w:t xml:space="preserve"> dell’impresa</w:t>
      </w:r>
    </w:p>
    <w:p w14:paraId="587D27A1" w14:textId="77777777" w:rsidR="00107765" w:rsidRPr="00BB2634" w:rsidRDefault="00107765" w:rsidP="00107765">
      <w:pPr>
        <w:numPr>
          <w:ilvl w:val="0"/>
          <w:numId w:val="13"/>
        </w:numPr>
        <w:spacing w:line="360" w:lineRule="auto"/>
        <w:ind w:left="714" w:hanging="357"/>
        <w:jc w:val="both"/>
        <w:rPr>
          <w:rFonts w:ascii="Arial" w:hAnsi="Arial" w:cs="Arial"/>
          <w:smallCaps/>
          <w:sz w:val="18"/>
          <w:szCs w:val="18"/>
        </w:rPr>
      </w:pPr>
      <w:r w:rsidRPr="00BB2634">
        <w:rPr>
          <w:rFonts w:ascii="Arial" w:hAnsi="Arial" w:cs="Arial"/>
          <w:smallCaps/>
          <w:sz w:val="18"/>
          <w:szCs w:val="18"/>
        </w:rPr>
        <w:t xml:space="preserve">Delegato del titolare </w:t>
      </w:r>
      <w:r>
        <w:rPr>
          <w:rFonts w:ascii="Arial" w:hAnsi="Arial" w:cs="Arial"/>
          <w:smallCaps/>
          <w:sz w:val="18"/>
          <w:szCs w:val="18"/>
        </w:rPr>
        <w:t>dell’impresa</w:t>
      </w:r>
      <w:r w:rsidRPr="00BB2634">
        <w:rPr>
          <w:rFonts w:ascii="Arial" w:hAnsi="Arial" w:cs="Arial"/>
          <w:smallCaps/>
          <w:sz w:val="18"/>
          <w:szCs w:val="18"/>
        </w:rPr>
        <w:t xml:space="preserve"> in possesso di delega formale</w:t>
      </w:r>
    </w:p>
    <w:p w14:paraId="54662F97" w14:textId="77777777" w:rsidR="00107765" w:rsidRPr="00BB2634" w:rsidRDefault="00107765" w:rsidP="00107765">
      <w:pPr>
        <w:numPr>
          <w:ilvl w:val="0"/>
          <w:numId w:val="13"/>
        </w:numPr>
        <w:spacing w:line="360" w:lineRule="auto"/>
        <w:ind w:left="714" w:hanging="357"/>
        <w:jc w:val="both"/>
        <w:rPr>
          <w:rFonts w:ascii="Arial" w:hAnsi="Arial" w:cs="Arial"/>
          <w:sz w:val="18"/>
          <w:szCs w:val="18"/>
        </w:rPr>
      </w:pPr>
      <w:r w:rsidRPr="00BB2634">
        <w:rPr>
          <w:rFonts w:ascii="Arial" w:hAnsi="Arial" w:cs="Arial"/>
          <w:smallCaps/>
          <w:sz w:val="18"/>
          <w:szCs w:val="18"/>
        </w:rPr>
        <w:t>Altro</w:t>
      </w:r>
      <w:r w:rsidRPr="00BB2634">
        <w:rPr>
          <w:rFonts w:ascii="Arial" w:hAnsi="Arial" w:cs="Arial"/>
          <w:sz w:val="18"/>
          <w:szCs w:val="18"/>
        </w:rPr>
        <w:t xml:space="preserve"> (</w:t>
      </w:r>
      <w:r w:rsidRPr="00BB2634">
        <w:rPr>
          <w:rFonts w:ascii="Arial" w:hAnsi="Arial" w:cs="Arial"/>
          <w:i/>
          <w:sz w:val="18"/>
          <w:szCs w:val="18"/>
        </w:rPr>
        <w:t>specificare</w:t>
      </w:r>
      <w:r w:rsidRPr="00BB2634">
        <w:rPr>
          <w:rFonts w:ascii="Arial" w:hAnsi="Arial" w:cs="Arial"/>
          <w:sz w:val="18"/>
          <w:szCs w:val="18"/>
        </w:rPr>
        <w:t>) ____________________________________</w:t>
      </w:r>
      <w:r>
        <w:rPr>
          <w:rFonts w:ascii="Arial" w:hAnsi="Arial" w:cs="Arial"/>
          <w:sz w:val="18"/>
          <w:szCs w:val="18"/>
        </w:rPr>
        <w:t>_________</w:t>
      </w:r>
      <w:r w:rsidRPr="00BB2634">
        <w:rPr>
          <w:rFonts w:ascii="Arial" w:hAnsi="Arial" w:cs="Arial"/>
          <w:sz w:val="18"/>
          <w:szCs w:val="18"/>
        </w:rPr>
        <w:t>____________________________</w:t>
      </w:r>
    </w:p>
    <w:p w14:paraId="6F3CA778" w14:textId="77777777" w:rsidR="00A14492" w:rsidRDefault="00A14492" w:rsidP="00DA1B5B">
      <w:pPr>
        <w:jc w:val="both"/>
        <w:rPr>
          <w:rFonts w:ascii="Arial" w:hAnsi="Arial" w:cs="Arial"/>
          <w:b/>
          <w:caps/>
          <w:sz w:val="20"/>
          <w:szCs w:val="20"/>
        </w:rPr>
      </w:pPr>
    </w:p>
    <w:p w14:paraId="04F18ADA" w14:textId="77777777" w:rsidR="00A14492" w:rsidRDefault="00A14492" w:rsidP="00DA1B5B">
      <w:pPr>
        <w:jc w:val="both"/>
        <w:rPr>
          <w:rFonts w:ascii="Arial" w:hAnsi="Arial" w:cs="Arial"/>
          <w:b/>
          <w:caps/>
          <w:sz w:val="20"/>
          <w:szCs w:val="20"/>
        </w:rPr>
      </w:pPr>
    </w:p>
    <w:p w14:paraId="4168822B" w14:textId="77777777" w:rsidR="000459F8" w:rsidRPr="005100CF" w:rsidRDefault="00140BB3" w:rsidP="00DA1B5B">
      <w:pPr>
        <w:jc w:val="both"/>
        <w:rPr>
          <w:rFonts w:ascii="Arial" w:hAnsi="Arial" w:cs="Arial"/>
          <w:b/>
          <w:sz w:val="22"/>
          <w:szCs w:val="22"/>
        </w:rPr>
      </w:pPr>
      <w:r>
        <w:rPr>
          <w:rFonts w:ascii="Arial" w:hAnsi="Arial" w:cs="Arial"/>
          <w:b/>
          <w:caps/>
          <w:sz w:val="20"/>
          <w:szCs w:val="20"/>
        </w:rPr>
        <w:t>relativamente alla</w:t>
      </w:r>
      <w:r w:rsidR="000459F8">
        <w:rPr>
          <w:rFonts w:ascii="Arial" w:hAnsi="Arial" w:cs="Arial"/>
          <w:b/>
          <w:caps/>
          <w:sz w:val="20"/>
          <w:szCs w:val="20"/>
        </w:rPr>
        <w:t xml:space="preserve"> SEDE OPERATIVA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3"/>
      </w:tblGrid>
      <w:tr w:rsidR="000459F8" w:rsidRPr="008C540F" w14:paraId="7A26B4FD" w14:textId="77777777" w:rsidTr="00DA1B5B">
        <w:tc>
          <w:tcPr>
            <w:tcW w:w="10031" w:type="dxa"/>
            <w:shd w:val="clear" w:color="auto" w:fill="auto"/>
          </w:tcPr>
          <w:p w14:paraId="61569591" w14:textId="77777777" w:rsidR="000459F8" w:rsidRPr="008C540F" w:rsidRDefault="000459F8" w:rsidP="00DA1B5B">
            <w:pPr>
              <w:jc w:val="both"/>
              <w:rPr>
                <w:rFonts w:ascii="Arial" w:hAnsi="Arial" w:cs="Arial"/>
                <w:sz w:val="18"/>
                <w:szCs w:val="22"/>
              </w:rPr>
            </w:pPr>
          </w:p>
          <w:p w14:paraId="51B4D5BC" w14:textId="77777777" w:rsidR="000459F8" w:rsidRPr="008C540F" w:rsidRDefault="000459F8" w:rsidP="00DA1B5B">
            <w:pPr>
              <w:spacing w:line="480" w:lineRule="auto"/>
              <w:jc w:val="both"/>
              <w:rPr>
                <w:rFonts w:ascii="Arial" w:hAnsi="Arial" w:cs="Arial"/>
                <w:sz w:val="18"/>
                <w:szCs w:val="22"/>
              </w:rPr>
            </w:pPr>
            <w:r w:rsidRPr="008C540F">
              <w:rPr>
                <w:rFonts w:ascii="Arial" w:hAnsi="Arial" w:cs="Arial"/>
                <w:sz w:val="18"/>
                <w:szCs w:val="22"/>
              </w:rPr>
              <w:t xml:space="preserve">Sita in Comune </w:t>
            </w:r>
            <w:r w:rsidR="006C466E">
              <w:rPr>
                <w:rFonts w:ascii="Arial" w:hAnsi="Arial" w:cs="Arial"/>
                <w:sz w:val="18"/>
                <w:szCs w:val="22"/>
              </w:rPr>
              <w:t xml:space="preserve">di </w:t>
            </w:r>
            <w:r w:rsidRPr="008C540F">
              <w:rPr>
                <w:rFonts w:ascii="Arial" w:hAnsi="Arial" w:cs="Arial"/>
                <w:sz w:val="18"/>
                <w:szCs w:val="22"/>
              </w:rPr>
              <w:t>_____</w:t>
            </w:r>
            <w:r w:rsidR="006C466E">
              <w:rPr>
                <w:rFonts w:ascii="Arial" w:hAnsi="Arial" w:cs="Arial"/>
                <w:sz w:val="18"/>
                <w:szCs w:val="22"/>
              </w:rPr>
              <w:t>___</w:t>
            </w:r>
            <w:r w:rsidRPr="008C540F">
              <w:rPr>
                <w:rFonts w:ascii="Arial" w:hAnsi="Arial" w:cs="Arial"/>
                <w:sz w:val="18"/>
                <w:szCs w:val="22"/>
              </w:rPr>
              <w:t>__</w:t>
            </w:r>
            <w:r w:rsidR="00253FCB" w:rsidRPr="008C540F">
              <w:rPr>
                <w:rFonts w:ascii="Arial" w:hAnsi="Arial" w:cs="Arial"/>
                <w:sz w:val="18"/>
                <w:szCs w:val="22"/>
              </w:rPr>
              <w:t>______________________________________</w:t>
            </w:r>
            <w:r w:rsidR="00DA1B5B">
              <w:rPr>
                <w:rFonts w:ascii="Arial" w:hAnsi="Arial" w:cs="Arial"/>
                <w:sz w:val="18"/>
                <w:szCs w:val="22"/>
              </w:rPr>
              <w:t>__</w:t>
            </w:r>
            <w:r w:rsidR="00253FCB" w:rsidRPr="008C540F">
              <w:rPr>
                <w:rFonts w:ascii="Arial" w:hAnsi="Arial" w:cs="Arial"/>
                <w:sz w:val="18"/>
                <w:szCs w:val="22"/>
              </w:rPr>
              <w:t>_______</w:t>
            </w:r>
            <w:r w:rsidRPr="008C540F">
              <w:rPr>
                <w:rFonts w:ascii="Arial" w:hAnsi="Arial" w:cs="Arial"/>
                <w:sz w:val="18"/>
                <w:szCs w:val="22"/>
              </w:rPr>
              <w:t>________ (</w:t>
            </w:r>
            <w:proofErr w:type="spellStart"/>
            <w:r w:rsidRPr="008C540F">
              <w:rPr>
                <w:rFonts w:ascii="Arial" w:hAnsi="Arial" w:cs="Arial"/>
                <w:sz w:val="18"/>
                <w:szCs w:val="22"/>
              </w:rPr>
              <w:t>Prov</w:t>
            </w:r>
            <w:proofErr w:type="spellEnd"/>
            <w:r w:rsidRPr="008C540F">
              <w:rPr>
                <w:rFonts w:ascii="Arial" w:hAnsi="Arial" w:cs="Arial"/>
                <w:sz w:val="18"/>
                <w:szCs w:val="22"/>
              </w:rPr>
              <w:t>. __________</w:t>
            </w:r>
            <w:proofErr w:type="gramStart"/>
            <w:r w:rsidRPr="008C540F">
              <w:rPr>
                <w:rFonts w:ascii="Arial" w:hAnsi="Arial" w:cs="Arial"/>
                <w:sz w:val="18"/>
                <w:szCs w:val="22"/>
              </w:rPr>
              <w:t>_</w:t>
            </w:r>
            <w:r w:rsidR="00253FCB" w:rsidRPr="008C540F">
              <w:rPr>
                <w:rFonts w:ascii="Arial" w:hAnsi="Arial" w:cs="Arial"/>
                <w:sz w:val="18"/>
                <w:szCs w:val="22"/>
              </w:rPr>
              <w:t xml:space="preserve"> </w:t>
            </w:r>
            <w:r w:rsidRPr="008C540F">
              <w:rPr>
                <w:rFonts w:ascii="Arial" w:hAnsi="Arial" w:cs="Arial"/>
                <w:sz w:val="18"/>
                <w:szCs w:val="22"/>
              </w:rPr>
              <w:t>)</w:t>
            </w:r>
            <w:proofErr w:type="gramEnd"/>
          </w:p>
          <w:p w14:paraId="21786304" w14:textId="77777777" w:rsidR="00253FCB" w:rsidRPr="008C540F" w:rsidRDefault="00253FCB" w:rsidP="00DA1B5B">
            <w:pPr>
              <w:spacing w:line="480" w:lineRule="auto"/>
              <w:jc w:val="both"/>
              <w:rPr>
                <w:rFonts w:ascii="Arial" w:hAnsi="Arial" w:cs="Arial"/>
                <w:sz w:val="18"/>
                <w:szCs w:val="22"/>
              </w:rPr>
            </w:pPr>
            <w:r w:rsidRPr="008C540F">
              <w:rPr>
                <w:rFonts w:ascii="Arial" w:hAnsi="Arial" w:cs="Arial"/>
                <w:sz w:val="18"/>
                <w:szCs w:val="22"/>
              </w:rPr>
              <w:t>Via/Piazza __________________________________________________________ n. ___</w:t>
            </w:r>
            <w:r w:rsidR="00DA1B5B">
              <w:rPr>
                <w:rFonts w:ascii="Arial" w:hAnsi="Arial" w:cs="Arial"/>
                <w:sz w:val="18"/>
                <w:szCs w:val="22"/>
              </w:rPr>
              <w:t>__</w:t>
            </w:r>
            <w:r w:rsidRPr="008C540F">
              <w:rPr>
                <w:rFonts w:ascii="Arial" w:hAnsi="Arial" w:cs="Arial"/>
                <w:sz w:val="18"/>
                <w:szCs w:val="22"/>
              </w:rPr>
              <w:t>___ CAP _______________</w:t>
            </w:r>
          </w:p>
          <w:p w14:paraId="227B6280" w14:textId="77777777" w:rsidR="00791B50" w:rsidRDefault="00791B50" w:rsidP="00791B50">
            <w:pPr>
              <w:spacing w:line="480" w:lineRule="auto"/>
              <w:jc w:val="both"/>
              <w:rPr>
                <w:rFonts w:ascii="Arial" w:hAnsi="Arial" w:cs="Arial"/>
                <w:sz w:val="18"/>
                <w:szCs w:val="22"/>
              </w:rPr>
            </w:pPr>
            <w:r>
              <w:rPr>
                <w:rFonts w:ascii="Arial" w:hAnsi="Arial" w:cs="Arial"/>
                <w:sz w:val="18"/>
                <w:szCs w:val="22"/>
              </w:rPr>
              <w:t>Foglio catastale _____________________ particelle _______________________________________________________</w:t>
            </w:r>
          </w:p>
          <w:p w14:paraId="727E9E5D" w14:textId="77777777" w:rsidR="000459F8" w:rsidRPr="008C540F" w:rsidRDefault="006C466E" w:rsidP="00DA1B5B">
            <w:pPr>
              <w:spacing w:line="480" w:lineRule="auto"/>
              <w:jc w:val="both"/>
              <w:rPr>
                <w:rFonts w:ascii="Arial" w:hAnsi="Arial" w:cs="Arial"/>
                <w:sz w:val="18"/>
                <w:szCs w:val="22"/>
              </w:rPr>
            </w:pPr>
            <w:r>
              <w:rPr>
                <w:rFonts w:ascii="Arial" w:hAnsi="Arial" w:cs="Arial"/>
                <w:sz w:val="18"/>
                <w:szCs w:val="22"/>
              </w:rPr>
              <w:t>n</w:t>
            </w:r>
            <w:r w:rsidR="000459F8" w:rsidRPr="008C540F">
              <w:rPr>
                <w:rFonts w:ascii="Arial" w:hAnsi="Arial" w:cs="Arial"/>
                <w:sz w:val="18"/>
                <w:szCs w:val="22"/>
              </w:rPr>
              <w:t>ella quale si svolge attività di _____________________</w:t>
            </w:r>
            <w:r w:rsidR="00253FCB" w:rsidRPr="008C540F">
              <w:rPr>
                <w:rFonts w:ascii="Arial" w:hAnsi="Arial" w:cs="Arial"/>
                <w:sz w:val="18"/>
                <w:szCs w:val="22"/>
              </w:rPr>
              <w:t>________________________</w:t>
            </w:r>
            <w:r w:rsidR="00DA1B5B">
              <w:rPr>
                <w:rFonts w:ascii="Arial" w:hAnsi="Arial" w:cs="Arial"/>
                <w:sz w:val="18"/>
                <w:szCs w:val="22"/>
              </w:rPr>
              <w:t>___</w:t>
            </w:r>
            <w:r w:rsidR="00253FCB" w:rsidRPr="008C540F">
              <w:rPr>
                <w:rFonts w:ascii="Arial" w:hAnsi="Arial" w:cs="Arial"/>
                <w:sz w:val="18"/>
                <w:szCs w:val="22"/>
              </w:rPr>
              <w:t>__</w:t>
            </w:r>
            <w:r w:rsidR="000459F8" w:rsidRPr="008C540F">
              <w:rPr>
                <w:rFonts w:ascii="Arial" w:hAnsi="Arial" w:cs="Arial"/>
                <w:sz w:val="18"/>
                <w:szCs w:val="22"/>
              </w:rPr>
              <w:t>_______________________</w:t>
            </w:r>
          </w:p>
          <w:p w14:paraId="7E8E5C21" w14:textId="000693D7" w:rsidR="000459F8" w:rsidRPr="008C540F" w:rsidRDefault="000459F8" w:rsidP="00DA1B5B">
            <w:pPr>
              <w:spacing w:line="480" w:lineRule="auto"/>
              <w:jc w:val="both"/>
              <w:rPr>
                <w:rFonts w:ascii="Arial" w:hAnsi="Arial" w:cs="Arial"/>
                <w:sz w:val="18"/>
                <w:szCs w:val="22"/>
              </w:rPr>
            </w:pPr>
            <w:r w:rsidRPr="008C540F">
              <w:rPr>
                <w:rFonts w:ascii="Arial" w:hAnsi="Arial" w:cs="Arial"/>
                <w:sz w:val="18"/>
                <w:szCs w:val="22"/>
              </w:rPr>
              <w:t>Codice ISTAT dell’attività ___________</w:t>
            </w:r>
            <w:r w:rsidR="00253FCB" w:rsidRPr="008C540F">
              <w:rPr>
                <w:rFonts w:ascii="Arial" w:hAnsi="Arial" w:cs="Arial"/>
                <w:sz w:val="18"/>
                <w:szCs w:val="22"/>
              </w:rPr>
              <w:t>________________________________________________</w:t>
            </w:r>
            <w:r w:rsidR="00DA1B5B">
              <w:rPr>
                <w:rFonts w:ascii="Arial" w:hAnsi="Arial" w:cs="Arial"/>
                <w:sz w:val="18"/>
                <w:szCs w:val="22"/>
              </w:rPr>
              <w:t>___</w:t>
            </w:r>
            <w:r w:rsidR="00253FCB" w:rsidRPr="008C540F">
              <w:rPr>
                <w:rFonts w:ascii="Arial" w:hAnsi="Arial" w:cs="Arial"/>
                <w:sz w:val="18"/>
                <w:szCs w:val="22"/>
              </w:rPr>
              <w:t>___</w:t>
            </w:r>
            <w:r w:rsidRPr="008C540F">
              <w:rPr>
                <w:rFonts w:ascii="Arial" w:hAnsi="Arial" w:cs="Arial"/>
                <w:sz w:val="18"/>
                <w:szCs w:val="22"/>
              </w:rPr>
              <w:t>___________</w:t>
            </w:r>
          </w:p>
          <w:p w14:paraId="3671520E" w14:textId="35EBD02B" w:rsidR="00253FCB" w:rsidRPr="008C540F" w:rsidRDefault="00253FCB" w:rsidP="00DA1B5B">
            <w:pPr>
              <w:spacing w:line="480" w:lineRule="auto"/>
              <w:jc w:val="both"/>
              <w:rPr>
                <w:rFonts w:ascii="Arial" w:hAnsi="Arial" w:cs="Arial"/>
                <w:sz w:val="18"/>
                <w:szCs w:val="22"/>
              </w:rPr>
            </w:pPr>
            <w:r w:rsidRPr="008C540F">
              <w:rPr>
                <w:rFonts w:ascii="Arial" w:hAnsi="Arial" w:cs="Arial"/>
                <w:sz w:val="18"/>
                <w:szCs w:val="22"/>
              </w:rPr>
              <w:t>Tel. __________________________ Cellulare _______________</w:t>
            </w:r>
            <w:r w:rsidR="00DA1B5B">
              <w:rPr>
                <w:rFonts w:ascii="Arial" w:hAnsi="Arial" w:cs="Arial"/>
                <w:sz w:val="18"/>
                <w:szCs w:val="22"/>
              </w:rPr>
              <w:t>___</w:t>
            </w:r>
            <w:r w:rsidRPr="008C540F">
              <w:rPr>
                <w:rFonts w:ascii="Arial" w:hAnsi="Arial" w:cs="Arial"/>
                <w:sz w:val="18"/>
                <w:szCs w:val="22"/>
              </w:rPr>
              <w:t>____________ Fax _________________________</w:t>
            </w:r>
          </w:p>
          <w:p w14:paraId="3465A480" w14:textId="3744BF9B" w:rsidR="00253FCB" w:rsidRPr="008C540F" w:rsidRDefault="00253FCB" w:rsidP="00DA1B5B">
            <w:pPr>
              <w:spacing w:line="480" w:lineRule="auto"/>
              <w:jc w:val="both"/>
              <w:rPr>
                <w:rFonts w:ascii="Arial" w:hAnsi="Arial" w:cs="Arial"/>
                <w:sz w:val="18"/>
                <w:szCs w:val="22"/>
              </w:rPr>
            </w:pPr>
            <w:r w:rsidRPr="008C540F">
              <w:rPr>
                <w:rFonts w:ascii="Arial" w:hAnsi="Arial" w:cs="Arial"/>
                <w:sz w:val="18"/>
                <w:szCs w:val="22"/>
              </w:rPr>
              <w:t>Email ________________________________</w:t>
            </w:r>
            <w:r w:rsidR="00DA1B5B">
              <w:rPr>
                <w:rFonts w:ascii="Arial" w:hAnsi="Arial" w:cs="Arial"/>
                <w:sz w:val="18"/>
                <w:szCs w:val="22"/>
              </w:rPr>
              <w:t>___</w:t>
            </w:r>
            <w:r w:rsidRPr="008C540F">
              <w:rPr>
                <w:rFonts w:ascii="Arial" w:hAnsi="Arial" w:cs="Arial"/>
                <w:sz w:val="18"/>
                <w:szCs w:val="22"/>
              </w:rPr>
              <w:t>_______________@________________________________________</w:t>
            </w:r>
          </w:p>
          <w:p w14:paraId="3A648BEE" w14:textId="603CD7C4" w:rsidR="006C466E" w:rsidRPr="008C540F" w:rsidRDefault="006C466E" w:rsidP="006C466E">
            <w:pPr>
              <w:spacing w:line="480" w:lineRule="auto"/>
              <w:jc w:val="both"/>
              <w:rPr>
                <w:rFonts w:ascii="Arial" w:hAnsi="Arial" w:cs="Arial"/>
                <w:sz w:val="18"/>
                <w:szCs w:val="22"/>
              </w:rPr>
            </w:pPr>
            <w:r>
              <w:rPr>
                <w:rFonts w:ascii="Arial" w:hAnsi="Arial" w:cs="Arial"/>
                <w:sz w:val="18"/>
                <w:szCs w:val="22"/>
              </w:rPr>
              <w:t>PEC</w:t>
            </w:r>
            <w:r w:rsidRPr="008C540F">
              <w:rPr>
                <w:rFonts w:ascii="Arial" w:hAnsi="Arial" w:cs="Arial"/>
                <w:sz w:val="18"/>
                <w:szCs w:val="22"/>
              </w:rPr>
              <w:t xml:space="preserve"> _________</w:t>
            </w:r>
            <w:r>
              <w:rPr>
                <w:rFonts w:ascii="Arial" w:hAnsi="Arial" w:cs="Arial"/>
                <w:sz w:val="18"/>
                <w:szCs w:val="22"/>
              </w:rPr>
              <w:t>_</w:t>
            </w:r>
            <w:r w:rsidRPr="008C540F">
              <w:rPr>
                <w:rFonts w:ascii="Arial" w:hAnsi="Arial" w:cs="Arial"/>
                <w:sz w:val="18"/>
                <w:szCs w:val="22"/>
              </w:rPr>
              <w:t>______________________</w:t>
            </w:r>
            <w:r>
              <w:rPr>
                <w:rFonts w:ascii="Arial" w:hAnsi="Arial" w:cs="Arial"/>
                <w:sz w:val="18"/>
                <w:szCs w:val="22"/>
              </w:rPr>
              <w:t>___</w:t>
            </w:r>
            <w:r w:rsidRPr="008C540F">
              <w:rPr>
                <w:rFonts w:ascii="Arial" w:hAnsi="Arial" w:cs="Arial"/>
                <w:sz w:val="18"/>
                <w:szCs w:val="22"/>
              </w:rPr>
              <w:t>_______________@________________________________________</w:t>
            </w:r>
          </w:p>
          <w:p w14:paraId="3E59039A" w14:textId="77777777" w:rsidR="009D77CB" w:rsidRPr="008C540F" w:rsidRDefault="006C466E" w:rsidP="00DA1B5B">
            <w:pPr>
              <w:spacing w:line="480" w:lineRule="auto"/>
              <w:jc w:val="both"/>
              <w:rPr>
                <w:rFonts w:ascii="Arial" w:hAnsi="Arial" w:cs="Arial"/>
                <w:sz w:val="18"/>
                <w:szCs w:val="22"/>
              </w:rPr>
            </w:pPr>
            <w:r>
              <w:rPr>
                <w:rFonts w:ascii="Arial" w:hAnsi="Arial" w:cs="Arial"/>
                <w:sz w:val="18"/>
                <w:szCs w:val="22"/>
              </w:rPr>
              <w:t>i</w:t>
            </w:r>
            <w:r w:rsidR="009D77CB" w:rsidRPr="008C540F">
              <w:rPr>
                <w:rFonts w:ascii="Arial" w:hAnsi="Arial" w:cs="Arial"/>
                <w:sz w:val="18"/>
                <w:szCs w:val="22"/>
              </w:rPr>
              <w:t>n possesso dell’agibilità rilasciata dal Comune di _________</w:t>
            </w:r>
            <w:r w:rsidR="00DA1B5B">
              <w:rPr>
                <w:rFonts w:ascii="Arial" w:hAnsi="Arial" w:cs="Arial"/>
                <w:sz w:val="18"/>
                <w:szCs w:val="22"/>
              </w:rPr>
              <w:t>___</w:t>
            </w:r>
            <w:r w:rsidR="009D77CB" w:rsidRPr="008C540F">
              <w:rPr>
                <w:rFonts w:ascii="Arial" w:hAnsi="Arial" w:cs="Arial"/>
                <w:sz w:val="18"/>
                <w:szCs w:val="22"/>
              </w:rPr>
              <w:t>______________________________________________</w:t>
            </w:r>
          </w:p>
          <w:p w14:paraId="77EBF220" w14:textId="77777777" w:rsidR="009D77CB" w:rsidRPr="008C540F" w:rsidRDefault="006C466E" w:rsidP="00DA1B5B">
            <w:pPr>
              <w:spacing w:line="480" w:lineRule="auto"/>
              <w:jc w:val="both"/>
              <w:rPr>
                <w:rFonts w:ascii="Arial" w:hAnsi="Arial" w:cs="Arial"/>
                <w:sz w:val="18"/>
                <w:szCs w:val="22"/>
              </w:rPr>
            </w:pPr>
            <w:r>
              <w:rPr>
                <w:rFonts w:ascii="Arial" w:hAnsi="Arial" w:cs="Arial"/>
                <w:sz w:val="18"/>
                <w:szCs w:val="22"/>
              </w:rPr>
              <w:t>i</w:t>
            </w:r>
            <w:r w:rsidR="009D77CB" w:rsidRPr="008C540F">
              <w:rPr>
                <w:rFonts w:ascii="Arial" w:hAnsi="Arial" w:cs="Arial"/>
                <w:sz w:val="18"/>
                <w:szCs w:val="22"/>
              </w:rPr>
              <w:t xml:space="preserve">n data _____________________________ </w:t>
            </w:r>
            <w:r w:rsidR="009A4650">
              <w:rPr>
                <w:rFonts w:ascii="Arial" w:hAnsi="Arial" w:cs="Arial"/>
                <w:sz w:val="18"/>
                <w:szCs w:val="22"/>
              </w:rPr>
              <w:t>c</w:t>
            </w:r>
            <w:r w:rsidR="009D77CB" w:rsidRPr="008C540F">
              <w:rPr>
                <w:rFonts w:ascii="Arial" w:hAnsi="Arial" w:cs="Arial"/>
                <w:sz w:val="18"/>
                <w:szCs w:val="22"/>
              </w:rPr>
              <w:t>on atto _____</w:t>
            </w:r>
            <w:r w:rsidR="00DA1B5B">
              <w:rPr>
                <w:rFonts w:ascii="Arial" w:hAnsi="Arial" w:cs="Arial"/>
                <w:sz w:val="18"/>
                <w:szCs w:val="22"/>
              </w:rPr>
              <w:t>___</w:t>
            </w:r>
            <w:r w:rsidR="009D77CB" w:rsidRPr="008C540F">
              <w:rPr>
                <w:rFonts w:ascii="Arial" w:hAnsi="Arial" w:cs="Arial"/>
                <w:sz w:val="18"/>
                <w:szCs w:val="22"/>
              </w:rPr>
              <w:t>_______________________________________________</w:t>
            </w:r>
          </w:p>
          <w:p w14:paraId="31B4A4E5" w14:textId="77777777" w:rsidR="000459F8" w:rsidRPr="008C540F" w:rsidRDefault="000459F8" w:rsidP="00DA1B5B">
            <w:pPr>
              <w:spacing w:line="360" w:lineRule="auto"/>
              <w:jc w:val="both"/>
              <w:rPr>
                <w:rFonts w:ascii="Arial" w:hAnsi="Arial" w:cs="Arial"/>
                <w:sz w:val="2"/>
                <w:szCs w:val="22"/>
              </w:rPr>
            </w:pPr>
          </w:p>
        </w:tc>
      </w:tr>
    </w:tbl>
    <w:p w14:paraId="39FA38E9" w14:textId="77777777" w:rsidR="005100CF" w:rsidRPr="009D77CB" w:rsidRDefault="005100CF" w:rsidP="00DA1B5B">
      <w:pPr>
        <w:tabs>
          <w:tab w:val="left" w:pos="6135"/>
        </w:tabs>
        <w:rPr>
          <w:rFonts w:ascii="Arial" w:hAnsi="Arial" w:cs="Arial"/>
          <w:sz w:val="18"/>
          <w:szCs w:val="18"/>
        </w:rPr>
      </w:pPr>
    </w:p>
    <w:p w14:paraId="4F6604CE" w14:textId="77777777" w:rsidR="00121D80" w:rsidRPr="009D77CB" w:rsidRDefault="00121D80" w:rsidP="00DA1B5B">
      <w:pPr>
        <w:tabs>
          <w:tab w:val="left" w:pos="6135"/>
        </w:tabs>
        <w:spacing w:line="360" w:lineRule="auto"/>
        <w:jc w:val="both"/>
        <w:rPr>
          <w:rFonts w:ascii="Arial" w:hAnsi="Arial" w:cs="Arial"/>
          <w:sz w:val="18"/>
          <w:szCs w:val="18"/>
        </w:rPr>
      </w:pPr>
      <w:r w:rsidRPr="009D77CB">
        <w:rPr>
          <w:rFonts w:ascii="Arial" w:hAnsi="Arial" w:cs="Arial"/>
          <w:sz w:val="18"/>
          <w:szCs w:val="18"/>
        </w:rPr>
        <w:t>visto l’art</w:t>
      </w:r>
      <w:r w:rsidR="003F3DEB">
        <w:rPr>
          <w:rFonts w:ascii="Arial" w:hAnsi="Arial" w:cs="Arial"/>
          <w:sz w:val="18"/>
          <w:szCs w:val="18"/>
        </w:rPr>
        <w:t>icolo</w:t>
      </w:r>
      <w:r w:rsidRPr="009D77CB">
        <w:rPr>
          <w:rFonts w:ascii="Arial" w:hAnsi="Arial" w:cs="Arial"/>
          <w:sz w:val="18"/>
          <w:szCs w:val="18"/>
        </w:rPr>
        <w:t xml:space="preserve"> 15 della L.R. </w:t>
      </w:r>
      <w:r w:rsidR="003F3DEB">
        <w:rPr>
          <w:rFonts w:ascii="Arial" w:hAnsi="Arial" w:cs="Arial"/>
          <w:sz w:val="18"/>
          <w:szCs w:val="18"/>
        </w:rPr>
        <w:t>31/2010</w:t>
      </w:r>
      <w:r w:rsidRPr="009D77CB">
        <w:rPr>
          <w:rFonts w:ascii="Arial" w:hAnsi="Arial" w:cs="Arial"/>
          <w:sz w:val="18"/>
          <w:szCs w:val="18"/>
        </w:rPr>
        <w:t>, consapevole delle sanzioni penali richiamate dall’art</w:t>
      </w:r>
      <w:r w:rsidR="003F3DEB">
        <w:rPr>
          <w:rFonts w:ascii="Arial" w:hAnsi="Arial" w:cs="Arial"/>
          <w:sz w:val="18"/>
          <w:szCs w:val="18"/>
        </w:rPr>
        <w:t>icolo</w:t>
      </w:r>
      <w:r w:rsidRPr="009D77CB">
        <w:rPr>
          <w:rFonts w:ascii="Arial" w:hAnsi="Arial" w:cs="Arial"/>
          <w:sz w:val="18"/>
          <w:szCs w:val="18"/>
        </w:rPr>
        <w:t xml:space="preserve"> 76 del D</w:t>
      </w:r>
      <w:r w:rsidR="00FA544D" w:rsidRPr="009D77CB">
        <w:rPr>
          <w:rFonts w:ascii="Arial" w:hAnsi="Arial" w:cs="Arial"/>
          <w:sz w:val="18"/>
          <w:szCs w:val="18"/>
        </w:rPr>
        <w:t>.</w:t>
      </w:r>
      <w:r w:rsidRPr="009D77CB">
        <w:rPr>
          <w:rFonts w:ascii="Arial" w:hAnsi="Arial" w:cs="Arial"/>
          <w:sz w:val="18"/>
          <w:szCs w:val="18"/>
        </w:rPr>
        <w:t>P</w:t>
      </w:r>
      <w:r w:rsidR="00FA544D" w:rsidRPr="009D77CB">
        <w:rPr>
          <w:rFonts w:ascii="Arial" w:hAnsi="Arial" w:cs="Arial"/>
          <w:sz w:val="18"/>
          <w:szCs w:val="18"/>
        </w:rPr>
        <w:t>.</w:t>
      </w:r>
      <w:r w:rsidRPr="009D77CB">
        <w:rPr>
          <w:rFonts w:ascii="Arial" w:hAnsi="Arial" w:cs="Arial"/>
          <w:sz w:val="18"/>
          <w:szCs w:val="18"/>
        </w:rPr>
        <w:t>R</w:t>
      </w:r>
      <w:r w:rsidR="00FA544D" w:rsidRPr="009D77CB">
        <w:rPr>
          <w:rFonts w:ascii="Arial" w:hAnsi="Arial" w:cs="Arial"/>
          <w:sz w:val="18"/>
          <w:szCs w:val="18"/>
        </w:rPr>
        <w:t>.</w:t>
      </w:r>
      <w:r w:rsidR="003F3DEB">
        <w:rPr>
          <w:rFonts w:ascii="Arial" w:hAnsi="Arial" w:cs="Arial"/>
          <w:sz w:val="18"/>
          <w:szCs w:val="18"/>
        </w:rPr>
        <w:t>445/2000</w:t>
      </w:r>
      <w:r w:rsidRPr="009D77CB">
        <w:rPr>
          <w:rFonts w:ascii="Arial" w:hAnsi="Arial" w:cs="Arial"/>
          <w:sz w:val="18"/>
          <w:szCs w:val="18"/>
        </w:rPr>
        <w:t xml:space="preserve"> in caso di dichiarazioni mendaci o di formazione o uso di atti falsi</w:t>
      </w:r>
      <w:r w:rsidR="00140BB3" w:rsidRPr="009D77CB">
        <w:rPr>
          <w:rFonts w:ascii="Arial" w:hAnsi="Arial" w:cs="Arial"/>
          <w:sz w:val="18"/>
          <w:szCs w:val="18"/>
        </w:rPr>
        <w:t>,</w:t>
      </w:r>
    </w:p>
    <w:p w14:paraId="17D33B97" w14:textId="18287BDE" w:rsidR="00121D80" w:rsidRDefault="00121D80" w:rsidP="00DA1B5B">
      <w:pPr>
        <w:tabs>
          <w:tab w:val="left" w:pos="6135"/>
        </w:tabs>
        <w:rPr>
          <w:rFonts w:ascii="Arial" w:hAnsi="Arial" w:cs="Arial"/>
          <w:sz w:val="18"/>
          <w:szCs w:val="18"/>
        </w:rPr>
      </w:pPr>
    </w:p>
    <w:p w14:paraId="6424C29F" w14:textId="77777777" w:rsidR="000774E6" w:rsidRDefault="000774E6" w:rsidP="00DA1B5B">
      <w:pPr>
        <w:tabs>
          <w:tab w:val="left" w:pos="6135"/>
        </w:tabs>
        <w:rPr>
          <w:rFonts w:ascii="Arial" w:hAnsi="Arial" w:cs="Arial"/>
          <w:sz w:val="18"/>
          <w:szCs w:val="18"/>
        </w:rPr>
      </w:pPr>
    </w:p>
    <w:p w14:paraId="1DA1C0C9" w14:textId="77777777" w:rsidR="00121D80" w:rsidRPr="009D77CB" w:rsidRDefault="00121D80" w:rsidP="00DA1B5B">
      <w:pPr>
        <w:tabs>
          <w:tab w:val="left" w:pos="6135"/>
        </w:tabs>
        <w:jc w:val="center"/>
        <w:rPr>
          <w:rFonts w:ascii="Arial" w:hAnsi="Arial" w:cs="Arial"/>
          <w:sz w:val="36"/>
          <w:szCs w:val="18"/>
        </w:rPr>
      </w:pPr>
      <w:r w:rsidRPr="009D77CB">
        <w:rPr>
          <w:rFonts w:ascii="Arial" w:hAnsi="Arial" w:cs="Arial"/>
          <w:b/>
          <w:sz w:val="36"/>
          <w:szCs w:val="18"/>
        </w:rPr>
        <w:t>C O M U N I C A</w:t>
      </w:r>
    </w:p>
    <w:p w14:paraId="616DA9F2" w14:textId="77777777" w:rsidR="00EF6D23" w:rsidRDefault="00EF6D23" w:rsidP="00DA1B5B">
      <w:pPr>
        <w:tabs>
          <w:tab w:val="left" w:pos="6135"/>
        </w:tabs>
        <w:jc w:val="center"/>
        <w:rPr>
          <w:rFonts w:ascii="Arial" w:hAnsi="Arial" w:cs="Arial"/>
          <w:sz w:val="18"/>
          <w:szCs w:val="18"/>
        </w:rPr>
      </w:pPr>
    </w:p>
    <w:p w14:paraId="471D9B54" w14:textId="77777777" w:rsidR="00A14492" w:rsidRPr="009D77CB" w:rsidRDefault="00A14492" w:rsidP="00DA1B5B">
      <w:pPr>
        <w:tabs>
          <w:tab w:val="left" w:pos="6135"/>
        </w:tabs>
        <w:jc w:val="center"/>
        <w:rPr>
          <w:rFonts w:ascii="Arial" w:hAnsi="Arial" w:cs="Arial"/>
          <w:sz w:val="18"/>
          <w:szCs w:val="18"/>
        </w:rPr>
      </w:pPr>
    </w:p>
    <w:p w14:paraId="55DCCD5D" w14:textId="77777777" w:rsidR="00121D80" w:rsidRPr="009D77CB" w:rsidRDefault="00121D80" w:rsidP="00ED21FF">
      <w:pPr>
        <w:numPr>
          <w:ilvl w:val="0"/>
          <w:numId w:val="36"/>
        </w:numPr>
        <w:tabs>
          <w:tab w:val="left" w:pos="284"/>
        </w:tabs>
        <w:spacing w:line="360" w:lineRule="auto"/>
        <w:ind w:left="284"/>
        <w:jc w:val="both"/>
        <w:rPr>
          <w:rFonts w:ascii="Arial" w:hAnsi="Arial" w:cs="Arial"/>
          <w:sz w:val="18"/>
          <w:szCs w:val="18"/>
        </w:rPr>
      </w:pPr>
      <w:r w:rsidRPr="009D77CB">
        <w:rPr>
          <w:rFonts w:ascii="Arial" w:hAnsi="Arial" w:cs="Arial"/>
          <w:sz w:val="18"/>
          <w:szCs w:val="18"/>
        </w:rPr>
        <w:t xml:space="preserve">che le acque meteoriche </w:t>
      </w:r>
      <w:r w:rsidR="00146749" w:rsidRPr="009D77CB">
        <w:rPr>
          <w:rFonts w:ascii="Arial" w:hAnsi="Arial" w:cs="Arial"/>
          <w:sz w:val="18"/>
          <w:szCs w:val="18"/>
        </w:rPr>
        <w:t xml:space="preserve">e </w:t>
      </w:r>
      <w:r w:rsidRPr="009D77CB">
        <w:rPr>
          <w:rFonts w:ascii="Arial" w:hAnsi="Arial" w:cs="Arial"/>
          <w:sz w:val="18"/>
          <w:szCs w:val="18"/>
        </w:rPr>
        <w:t xml:space="preserve">di </w:t>
      </w:r>
      <w:r w:rsidR="00CB1475" w:rsidRPr="009D77CB">
        <w:rPr>
          <w:rFonts w:ascii="Arial" w:hAnsi="Arial" w:cs="Arial"/>
          <w:sz w:val="18"/>
          <w:szCs w:val="18"/>
        </w:rPr>
        <w:t>lavaggio aree esterne</w:t>
      </w:r>
      <w:r w:rsidRPr="009D77CB">
        <w:rPr>
          <w:rFonts w:ascii="Arial" w:hAnsi="Arial" w:cs="Arial"/>
          <w:sz w:val="18"/>
          <w:szCs w:val="18"/>
        </w:rPr>
        <w:t xml:space="preserve"> derivanti da condotte separate </w:t>
      </w:r>
      <w:r w:rsidR="00CB1475" w:rsidRPr="009D77CB">
        <w:rPr>
          <w:rFonts w:ascii="Arial" w:hAnsi="Arial" w:cs="Arial"/>
          <w:sz w:val="18"/>
          <w:szCs w:val="18"/>
        </w:rPr>
        <w:t>prove</w:t>
      </w:r>
      <w:r w:rsidR="0019292A" w:rsidRPr="009D77CB">
        <w:rPr>
          <w:rFonts w:ascii="Arial" w:hAnsi="Arial" w:cs="Arial"/>
          <w:sz w:val="18"/>
          <w:szCs w:val="18"/>
        </w:rPr>
        <w:t>nien</w:t>
      </w:r>
      <w:r w:rsidR="009D77CB" w:rsidRPr="009D77CB">
        <w:rPr>
          <w:rFonts w:ascii="Arial" w:hAnsi="Arial" w:cs="Arial"/>
          <w:sz w:val="18"/>
          <w:szCs w:val="18"/>
        </w:rPr>
        <w:t xml:space="preserve">ti dalla sede operativa sopra indicata recapitano </w:t>
      </w:r>
      <w:r w:rsidR="009D77CB" w:rsidRPr="009D77CB">
        <w:rPr>
          <w:rFonts w:ascii="Arial" w:hAnsi="Arial" w:cs="Arial"/>
          <w:sz w:val="12"/>
          <w:szCs w:val="18"/>
        </w:rPr>
        <w:t>(</w:t>
      </w:r>
      <w:r w:rsidR="009D77CB" w:rsidRPr="009D77CB">
        <w:rPr>
          <w:rFonts w:ascii="Arial" w:hAnsi="Arial" w:cs="Arial"/>
          <w:i/>
          <w:sz w:val="12"/>
          <w:szCs w:val="18"/>
        </w:rPr>
        <w:t>barrare la voce d’interesse</w:t>
      </w:r>
      <w:r w:rsidR="009D77CB" w:rsidRPr="009D77CB">
        <w:rPr>
          <w:rFonts w:ascii="Arial" w:hAnsi="Arial" w:cs="Arial"/>
          <w:sz w:val="12"/>
          <w:szCs w:val="18"/>
        </w:rPr>
        <w:t>)</w:t>
      </w:r>
      <w:r w:rsidR="009D77CB" w:rsidRPr="009D77CB">
        <w:rPr>
          <w:rFonts w:ascii="Arial" w:hAnsi="Arial" w:cs="Arial"/>
          <w:sz w:val="18"/>
          <w:szCs w:val="18"/>
        </w:rPr>
        <w:t>:</w:t>
      </w:r>
    </w:p>
    <w:p w14:paraId="12BF5F8D" w14:textId="77777777" w:rsidR="00121D80" w:rsidRPr="009D77CB" w:rsidRDefault="00121D80" w:rsidP="00DA1B5B">
      <w:pPr>
        <w:tabs>
          <w:tab w:val="left" w:pos="6135"/>
        </w:tabs>
        <w:jc w:val="both"/>
        <w:rPr>
          <w:rFonts w:ascii="Arial" w:hAnsi="Arial" w:cs="Arial"/>
          <w:sz w:val="18"/>
          <w:szCs w:val="18"/>
        </w:rPr>
      </w:pPr>
    </w:p>
    <w:p w14:paraId="52C153E0" w14:textId="77777777" w:rsidR="00121D80" w:rsidRPr="009D77CB" w:rsidRDefault="002972E0" w:rsidP="00DA1B5B">
      <w:pPr>
        <w:numPr>
          <w:ilvl w:val="0"/>
          <w:numId w:val="4"/>
        </w:numPr>
        <w:tabs>
          <w:tab w:val="left" w:pos="709"/>
        </w:tabs>
        <w:spacing w:line="360" w:lineRule="auto"/>
        <w:jc w:val="both"/>
        <w:rPr>
          <w:rFonts w:ascii="Arial" w:hAnsi="Arial" w:cs="Arial"/>
          <w:sz w:val="18"/>
          <w:szCs w:val="18"/>
        </w:rPr>
      </w:pPr>
      <w:r>
        <w:rPr>
          <w:rFonts w:ascii="Arial" w:hAnsi="Arial" w:cs="Arial"/>
          <w:sz w:val="18"/>
          <w:szCs w:val="18"/>
        </w:rPr>
        <w:t>In acque superficiali</w:t>
      </w:r>
      <w:r>
        <w:rPr>
          <w:rStyle w:val="Rimandonotaapidipagina"/>
          <w:rFonts w:ascii="Arial" w:hAnsi="Arial" w:cs="Arial"/>
          <w:sz w:val="18"/>
          <w:szCs w:val="18"/>
        </w:rPr>
        <w:footnoteReference w:id="3"/>
      </w:r>
      <w:r>
        <w:rPr>
          <w:rFonts w:ascii="Arial" w:hAnsi="Arial" w:cs="Arial"/>
          <w:sz w:val="18"/>
          <w:szCs w:val="18"/>
        </w:rPr>
        <w:t xml:space="preserve"> e più precisamente nel </w:t>
      </w:r>
      <w:r w:rsidR="00121D80" w:rsidRPr="009D77CB">
        <w:rPr>
          <w:rFonts w:ascii="Arial" w:hAnsi="Arial" w:cs="Arial"/>
          <w:sz w:val="18"/>
          <w:szCs w:val="18"/>
        </w:rPr>
        <w:t>corpo idrico</w:t>
      </w:r>
      <w:r>
        <w:rPr>
          <w:rFonts w:ascii="Arial" w:hAnsi="Arial" w:cs="Arial"/>
          <w:sz w:val="18"/>
          <w:szCs w:val="18"/>
        </w:rPr>
        <w:t xml:space="preserve"> (fiume, torrente, lago, ecc.) </w:t>
      </w:r>
      <w:r w:rsidR="00121D80" w:rsidRPr="009D77CB">
        <w:rPr>
          <w:rFonts w:ascii="Arial" w:hAnsi="Arial" w:cs="Arial"/>
          <w:sz w:val="18"/>
          <w:szCs w:val="18"/>
        </w:rPr>
        <w:t>denominato _____</w:t>
      </w:r>
      <w:r w:rsidR="00C56C89">
        <w:rPr>
          <w:rFonts w:ascii="Arial" w:hAnsi="Arial" w:cs="Arial"/>
          <w:sz w:val="18"/>
          <w:szCs w:val="18"/>
        </w:rPr>
        <w:t>______________________</w:t>
      </w:r>
      <w:r w:rsidR="00121D80" w:rsidRPr="009D77CB">
        <w:rPr>
          <w:rFonts w:ascii="Arial" w:hAnsi="Arial" w:cs="Arial"/>
          <w:sz w:val="18"/>
          <w:szCs w:val="18"/>
        </w:rPr>
        <w:t>_____</w:t>
      </w:r>
      <w:r>
        <w:rPr>
          <w:rFonts w:ascii="Arial" w:hAnsi="Arial" w:cs="Arial"/>
          <w:sz w:val="18"/>
          <w:szCs w:val="18"/>
        </w:rPr>
        <w:t>____________________</w:t>
      </w:r>
      <w:r w:rsidR="00121D80" w:rsidRPr="009D77CB">
        <w:rPr>
          <w:rFonts w:ascii="Arial" w:hAnsi="Arial" w:cs="Arial"/>
          <w:sz w:val="18"/>
          <w:szCs w:val="18"/>
        </w:rPr>
        <w:t>______</w:t>
      </w:r>
      <w:r w:rsidR="004F1F81">
        <w:rPr>
          <w:rFonts w:ascii="Arial" w:hAnsi="Arial" w:cs="Arial"/>
          <w:sz w:val="18"/>
          <w:szCs w:val="18"/>
        </w:rPr>
        <w:t>__</w:t>
      </w:r>
      <w:r w:rsidR="00121D80" w:rsidRPr="009D77CB">
        <w:rPr>
          <w:rFonts w:ascii="Arial" w:hAnsi="Arial" w:cs="Arial"/>
          <w:sz w:val="18"/>
          <w:szCs w:val="18"/>
        </w:rPr>
        <w:t>___________</w:t>
      </w:r>
      <w:r w:rsidR="001703D9" w:rsidRPr="009D77CB">
        <w:rPr>
          <w:rFonts w:ascii="Arial" w:hAnsi="Arial" w:cs="Arial"/>
          <w:sz w:val="18"/>
          <w:szCs w:val="18"/>
        </w:rPr>
        <w:t>_</w:t>
      </w:r>
      <w:r w:rsidR="00121D80" w:rsidRPr="009D77CB">
        <w:rPr>
          <w:rFonts w:ascii="Arial" w:hAnsi="Arial" w:cs="Arial"/>
          <w:sz w:val="18"/>
          <w:szCs w:val="18"/>
        </w:rPr>
        <w:t>___________________</w:t>
      </w:r>
    </w:p>
    <w:p w14:paraId="5DBBA64B" w14:textId="77777777" w:rsidR="00121D80" w:rsidRPr="009D77CB" w:rsidRDefault="00EF6D23" w:rsidP="00DA1B5B">
      <w:pPr>
        <w:numPr>
          <w:ilvl w:val="0"/>
          <w:numId w:val="4"/>
        </w:numPr>
        <w:tabs>
          <w:tab w:val="left" w:pos="709"/>
        </w:tabs>
        <w:spacing w:line="360" w:lineRule="auto"/>
        <w:jc w:val="both"/>
        <w:rPr>
          <w:rFonts w:ascii="Arial" w:hAnsi="Arial" w:cs="Arial"/>
          <w:sz w:val="18"/>
          <w:szCs w:val="18"/>
        </w:rPr>
      </w:pPr>
      <w:r>
        <w:rPr>
          <w:rFonts w:ascii="Arial" w:hAnsi="Arial" w:cs="Arial"/>
          <w:sz w:val="18"/>
          <w:szCs w:val="18"/>
        </w:rPr>
        <w:t xml:space="preserve">Su </w:t>
      </w:r>
      <w:r w:rsidR="00121D80" w:rsidRPr="009D77CB">
        <w:rPr>
          <w:rFonts w:ascii="Arial" w:hAnsi="Arial" w:cs="Arial"/>
          <w:sz w:val="18"/>
          <w:szCs w:val="18"/>
        </w:rPr>
        <w:t>suolo</w:t>
      </w:r>
      <w:r>
        <w:rPr>
          <w:rFonts w:ascii="Arial" w:hAnsi="Arial" w:cs="Arial"/>
          <w:sz w:val="18"/>
          <w:szCs w:val="18"/>
        </w:rPr>
        <w:t>/strati superficiali del sottosuolo</w:t>
      </w:r>
      <w:r w:rsidRPr="00EF6D23">
        <w:rPr>
          <w:rFonts w:ascii="Arial" w:hAnsi="Arial" w:cs="Arial"/>
          <w:sz w:val="18"/>
          <w:szCs w:val="18"/>
        </w:rPr>
        <w:t xml:space="preserve"> </w:t>
      </w:r>
      <w:r>
        <w:rPr>
          <w:rFonts w:ascii="Arial" w:hAnsi="Arial" w:cs="Arial"/>
          <w:sz w:val="18"/>
          <w:szCs w:val="18"/>
        </w:rPr>
        <w:t>e più precisamente</w:t>
      </w:r>
      <w:r w:rsidR="00121D80" w:rsidRPr="009D77CB">
        <w:rPr>
          <w:rFonts w:ascii="Arial" w:hAnsi="Arial" w:cs="Arial"/>
          <w:sz w:val="18"/>
          <w:szCs w:val="18"/>
        </w:rPr>
        <w:t xml:space="preserve"> su mappale/i </w:t>
      </w:r>
      <w:r w:rsidR="00C56C89">
        <w:rPr>
          <w:rFonts w:ascii="Arial" w:hAnsi="Arial" w:cs="Arial"/>
          <w:sz w:val="18"/>
          <w:szCs w:val="18"/>
        </w:rPr>
        <w:t>identificato</w:t>
      </w:r>
      <w:r>
        <w:rPr>
          <w:rFonts w:ascii="Arial" w:hAnsi="Arial" w:cs="Arial"/>
          <w:sz w:val="18"/>
          <w:szCs w:val="18"/>
        </w:rPr>
        <w:t>/i</w:t>
      </w:r>
      <w:r w:rsidR="00C56C89">
        <w:rPr>
          <w:rFonts w:ascii="Arial" w:hAnsi="Arial" w:cs="Arial"/>
          <w:sz w:val="18"/>
          <w:szCs w:val="18"/>
        </w:rPr>
        <w:t xml:space="preserve"> al</w:t>
      </w:r>
      <w:r>
        <w:rPr>
          <w:rFonts w:ascii="Arial" w:hAnsi="Arial" w:cs="Arial"/>
          <w:sz w:val="18"/>
          <w:szCs w:val="18"/>
        </w:rPr>
        <w:t xml:space="preserve"> foglio _______________</w:t>
      </w:r>
      <w:r w:rsidR="00C56C89">
        <w:rPr>
          <w:rFonts w:ascii="Arial" w:hAnsi="Arial" w:cs="Arial"/>
          <w:sz w:val="18"/>
          <w:szCs w:val="18"/>
        </w:rPr>
        <w:t xml:space="preserve">_____________________ con particella/e </w:t>
      </w:r>
      <w:r w:rsidR="00121D80" w:rsidRPr="009D77CB">
        <w:rPr>
          <w:rFonts w:ascii="Arial" w:hAnsi="Arial" w:cs="Arial"/>
          <w:sz w:val="18"/>
          <w:szCs w:val="18"/>
        </w:rPr>
        <w:t>n. _______</w:t>
      </w:r>
      <w:r w:rsidR="004F1F81">
        <w:rPr>
          <w:rFonts w:ascii="Arial" w:hAnsi="Arial" w:cs="Arial"/>
          <w:sz w:val="18"/>
          <w:szCs w:val="18"/>
        </w:rPr>
        <w:t>___</w:t>
      </w:r>
      <w:r w:rsidR="00121D80" w:rsidRPr="009D77CB">
        <w:rPr>
          <w:rFonts w:ascii="Arial" w:hAnsi="Arial" w:cs="Arial"/>
          <w:sz w:val="18"/>
          <w:szCs w:val="18"/>
        </w:rPr>
        <w:t>_____</w:t>
      </w:r>
      <w:r w:rsidR="00C56C89">
        <w:rPr>
          <w:rFonts w:ascii="Arial" w:hAnsi="Arial" w:cs="Arial"/>
          <w:sz w:val="18"/>
          <w:szCs w:val="18"/>
        </w:rPr>
        <w:t>_________</w:t>
      </w:r>
      <w:r>
        <w:rPr>
          <w:rFonts w:ascii="Arial" w:hAnsi="Arial" w:cs="Arial"/>
          <w:sz w:val="18"/>
          <w:szCs w:val="18"/>
        </w:rPr>
        <w:t>___</w:t>
      </w:r>
      <w:r w:rsidR="00121D80" w:rsidRPr="009D77CB">
        <w:rPr>
          <w:rFonts w:ascii="Arial" w:hAnsi="Arial" w:cs="Arial"/>
          <w:sz w:val="18"/>
          <w:szCs w:val="18"/>
        </w:rPr>
        <w:t xml:space="preserve">_____________ </w:t>
      </w:r>
      <w:r w:rsidR="00C56C89">
        <w:rPr>
          <w:rFonts w:ascii="Arial" w:hAnsi="Arial" w:cs="Arial"/>
          <w:sz w:val="18"/>
          <w:szCs w:val="18"/>
        </w:rPr>
        <w:t>del/dei</w:t>
      </w:r>
      <w:r w:rsidR="00121D80" w:rsidRPr="009D77CB">
        <w:rPr>
          <w:rFonts w:ascii="Arial" w:hAnsi="Arial" w:cs="Arial"/>
          <w:sz w:val="18"/>
          <w:szCs w:val="18"/>
        </w:rPr>
        <w:t xml:space="preserve"> quale/i il sottoscritto ha pieno titolo di godimento,</w:t>
      </w:r>
      <w:r w:rsidR="004041FD" w:rsidRPr="009D77CB">
        <w:rPr>
          <w:rFonts w:ascii="Arial" w:hAnsi="Arial" w:cs="Arial"/>
          <w:sz w:val="18"/>
          <w:szCs w:val="18"/>
        </w:rPr>
        <w:t xml:space="preserve"> </w:t>
      </w:r>
      <w:r w:rsidR="00121D80" w:rsidRPr="009D77CB">
        <w:rPr>
          <w:rFonts w:ascii="Arial" w:hAnsi="Arial" w:cs="Arial"/>
          <w:sz w:val="18"/>
          <w:szCs w:val="18"/>
        </w:rPr>
        <w:t xml:space="preserve">in quanto </w:t>
      </w:r>
      <w:r w:rsidR="00121D80" w:rsidRPr="00C56C89">
        <w:rPr>
          <w:rFonts w:ascii="Arial" w:hAnsi="Arial" w:cs="Arial"/>
          <w:sz w:val="12"/>
          <w:szCs w:val="12"/>
        </w:rPr>
        <w:t>(</w:t>
      </w:r>
      <w:r w:rsidR="00121D80" w:rsidRPr="00C56C89">
        <w:rPr>
          <w:rFonts w:ascii="Arial" w:hAnsi="Arial" w:cs="Arial"/>
          <w:i/>
          <w:sz w:val="12"/>
          <w:szCs w:val="12"/>
        </w:rPr>
        <w:t>barrare la voce d’interesse</w:t>
      </w:r>
      <w:r w:rsidR="00121D80" w:rsidRPr="00C56C89">
        <w:rPr>
          <w:rFonts w:ascii="Arial" w:hAnsi="Arial" w:cs="Arial"/>
          <w:sz w:val="12"/>
          <w:szCs w:val="12"/>
        </w:rPr>
        <w:t>)</w:t>
      </w:r>
      <w:r w:rsidR="00121D80" w:rsidRPr="009D77CB">
        <w:rPr>
          <w:rFonts w:ascii="Arial" w:hAnsi="Arial" w:cs="Arial"/>
          <w:sz w:val="18"/>
          <w:szCs w:val="18"/>
        </w:rPr>
        <w:t>:</w:t>
      </w:r>
    </w:p>
    <w:p w14:paraId="02E776FF" w14:textId="77777777" w:rsidR="00121D80" w:rsidRPr="009D77CB" w:rsidRDefault="00121D80" w:rsidP="00DA1B5B">
      <w:pPr>
        <w:numPr>
          <w:ilvl w:val="0"/>
          <w:numId w:val="3"/>
        </w:numPr>
        <w:tabs>
          <w:tab w:val="left" w:pos="1418"/>
        </w:tabs>
        <w:ind w:left="1418"/>
        <w:jc w:val="both"/>
        <w:rPr>
          <w:rFonts w:ascii="Arial" w:hAnsi="Arial" w:cs="Arial"/>
          <w:sz w:val="18"/>
          <w:szCs w:val="18"/>
        </w:rPr>
      </w:pPr>
      <w:r w:rsidRPr="009D77CB">
        <w:rPr>
          <w:rFonts w:ascii="Arial" w:hAnsi="Arial" w:cs="Arial"/>
          <w:sz w:val="18"/>
          <w:szCs w:val="18"/>
        </w:rPr>
        <w:t>proprietario,</w:t>
      </w:r>
    </w:p>
    <w:p w14:paraId="04CCCFC2" w14:textId="77777777" w:rsidR="00121D80" w:rsidRPr="009D77CB" w:rsidRDefault="00121D80" w:rsidP="00DA1B5B">
      <w:pPr>
        <w:numPr>
          <w:ilvl w:val="0"/>
          <w:numId w:val="3"/>
        </w:numPr>
        <w:tabs>
          <w:tab w:val="left" w:pos="1418"/>
        </w:tabs>
        <w:ind w:left="1418"/>
        <w:jc w:val="both"/>
        <w:rPr>
          <w:rFonts w:ascii="Arial" w:hAnsi="Arial" w:cs="Arial"/>
          <w:b/>
          <w:bCs/>
          <w:sz w:val="18"/>
          <w:szCs w:val="18"/>
        </w:rPr>
      </w:pPr>
      <w:r w:rsidRPr="009D77CB">
        <w:rPr>
          <w:rFonts w:ascii="Arial" w:hAnsi="Arial" w:cs="Arial"/>
          <w:sz w:val="18"/>
          <w:szCs w:val="18"/>
        </w:rPr>
        <w:t>altro (</w:t>
      </w:r>
      <w:r w:rsidRPr="009D77CB">
        <w:rPr>
          <w:rFonts w:ascii="Arial" w:hAnsi="Arial" w:cs="Arial"/>
          <w:i/>
          <w:sz w:val="18"/>
          <w:szCs w:val="18"/>
        </w:rPr>
        <w:t>specificare</w:t>
      </w:r>
      <w:r w:rsidR="004041FD" w:rsidRPr="009D77CB">
        <w:rPr>
          <w:rFonts w:ascii="Arial" w:hAnsi="Arial" w:cs="Arial"/>
          <w:sz w:val="18"/>
          <w:szCs w:val="18"/>
        </w:rPr>
        <w:t>) _______________</w:t>
      </w:r>
      <w:r w:rsidRPr="009D77CB">
        <w:rPr>
          <w:rFonts w:ascii="Arial" w:hAnsi="Arial" w:cs="Arial"/>
          <w:sz w:val="18"/>
          <w:szCs w:val="18"/>
        </w:rPr>
        <w:t>__</w:t>
      </w:r>
      <w:r w:rsidR="001703D9" w:rsidRPr="009D77CB">
        <w:rPr>
          <w:rFonts w:ascii="Arial" w:hAnsi="Arial" w:cs="Arial"/>
          <w:sz w:val="18"/>
          <w:szCs w:val="18"/>
        </w:rPr>
        <w:t>____</w:t>
      </w:r>
      <w:r w:rsidR="004F1F81">
        <w:rPr>
          <w:rFonts w:ascii="Arial" w:hAnsi="Arial" w:cs="Arial"/>
          <w:sz w:val="18"/>
          <w:szCs w:val="18"/>
        </w:rPr>
        <w:t>________________________</w:t>
      </w:r>
      <w:r w:rsidR="001703D9" w:rsidRPr="009D77CB">
        <w:rPr>
          <w:rFonts w:ascii="Arial" w:hAnsi="Arial" w:cs="Arial"/>
          <w:sz w:val="18"/>
          <w:szCs w:val="18"/>
        </w:rPr>
        <w:t>_</w:t>
      </w:r>
      <w:r w:rsidRPr="009D77CB">
        <w:rPr>
          <w:rFonts w:ascii="Arial" w:hAnsi="Arial" w:cs="Arial"/>
          <w:sz w:val="18"/>
          <w:szCs w:val="18"/>
        </w:rPr>
        <w:t>________________________</w:t>
      </w:r>
    </w:p>
    <w:p w14:paraId="404B0505" w14:textId="24B6E1F0" w:rsidR="00121D80" w:rsidRDefault="00121D80" w:rsidP="00DA1B5B">
      <w:pPr>
        <w:tabs>
          <w:tab w:val="left" w:pos="6135"/>
        </w:tabs>
        <w:rPr>
          <w:rFonts w:ascii="Arial" w:hAnsi="Arial" w:cs="Arial"/>
          <w:b/>
          <w:bCs/>
          <w:sz w:val="18"/>
          <w:szCs w:val="18"/>
        </w:rPr>
      </w:pPr>
    </w:p>
    <w:p w14:paraId="1706894F" w14:textId="6208D934" w:rsidR="000774E6" w:rsidRDefault="000774E6" w:rsidP="00DA1B5B">
      <w:pPr>
        <w:tabs>
          <w:tab w:val="left" w:pos="6135"/>
        </w:tabs>
        <w:rPr>
          <w:rFonts w:ascii="Arial" w:hAnsi="Arial" w:cs="Arial"/>
          <w:b/>
          <w:bCs/>
          <w:sz w:val="18"/>
          <w:szCs w:val="18"/>
        </w:rPr>
      </w:pPr>
    </w:p>
    <w:p w14:paraId="08818FD6" w14:textId="77777777" w:rsidR="000774E6" w:rsidRDefault="000774E6" w:rsidP="00DA1B5B">
      <w:pPr>
        <w:tabs>
          <w:tab w:val="left" w:pos="6135"/>
        </w:tabs>
        <w:rPr>
          <w:rFonts w:ascii="Arial" w:hAnsi="Arial" w:cs="Arial"/>
          <w:b/>
          <w:bCs/>
          <w:sz w:val="18"/>
          <w:szCs w:val="18"/>
        </w:rPr>
      </w:pPr>
    </w:p>
    <w:p w14:paraId="190C5C7D" w14:textId="77777777" w:rsidR="00ED21FF" w:rsidRDefault="00ED21FF" w:rsidP="00ED21FF">
      <w:pPr>
        <w:numPr>
          <w:ilvl w:val="0"/>
          <w:numId w:val="36"/>
        </w:numPr>
        <w:tabs>
          <w:tab w:val="left" w:pos="284"/>
        </w:tabs>
        <w:spacing w:line="360" w:lineRule="auto"/>
        <w:ind w:left="284" w:right="426"/>
        <w:jc w:val="both"/>
        <w:rPr>
          <w:rFonts w:ascii="Arial" w:hAnsi="Arial" w:cs="Arial"/>
          <w:sz w:val="18"/>
          <w:szCs w:val="18"/>
        </w:rPr>
      </w:pPr>
      <w:r>
        <w:rPr>
          <w:rFonts w:ascii="Arial" w:hAnsi="Arial" w:cs="Arial"/>
          <w:sz w:val="18"/>
          <w:szCs w:val="18"/>
        </w:rPr>
        <w:lastRenderedPageBreak/>
        <w:t>che gli estremi del Tecnico Abilitato</w:t>
      </w:r>
      <w:r>
        <w:rPr>
          <w:rStyle w:val="Rimandonotaapidipagina"/>
          <w:rFonts w:ascii="Arial" w:hAnsi="Arial" w:cs="Arial"/>
          <w:sz w:val="18"/>
          <w:szCs w:val="18"/>
        </w:rPr>
        <w:footnoteReference w:id="4"/>
      </w:r>
      <w:r>
        <w:rPr>
          <w:rFonts w:ascii="Arial" w:hAnsi="Arial" w:cs="Arial"/>
          <w:sz w:val="18"/>
          <w:szCs w:val="18"/>
        </w:rPr>
        <w:t xml:space="preserve"> incaricato al disbrigo della pratica relativa alla presente comunicazione sono i segue</w:t>
      </w:r>
      <w:r w:rsidR="006C466E">
        <w:rPr>
          <w:rFonts w:ascii="Arial" w:hAnsi="Arial" w:cs="Arial"/>
          <w:sz w:val="18"/>
          <w:szCs w:val="18"/>
        </w:rPr>
        <w:t>n</w:t>
      </w:r>
      <w:r>
        <w:rPr>
          <w:rFonts w:ascii="Arial" w:hAnsi="Arial" w:cs="Arial"/>
          <w:sz w:val="18"/>
          <w:szCs w:val="18"/>
        </w:rPr>
        <w:t>ti:</w:t>
      </w:r>
    </w:p>
    <w:p w14:paraId="0A44DD23" w14:textId="55D6EF76" w:rsidR="00A14492" w:rsidRDefault="00A14492" w:rsidP="00ED21FF">
      <w:pPr>
        <w:ind w:right="426"/>
        <w:jc w:val="both"/>
        <w:rPr>
          <w:rFonts w:ascii="Arial" w:hAnsi="Arial" w:cs="Arial"/>
          <w:b/>
          <w:caps/>
          <w:sz w:val="20"/>
          <w:szCs w:val="20"/>
        </w:rPr>
      </w:pPr>
    </w:p>
    <w:p w14:paraId="31AD6A3E" w14:textId="77777777" w:rsidR="000774E6" w:rsidRDefault="000774E6" w:rsidP="00ED21FF">
      <w:pPr>
        <w:ind w:right="426"/>
        <w:jc w:val="both"/>
        <w:rPr>
          <w:rFonts w:ascii="Arial" w:hAnsi="Arial" w:cs="Arial"/>
          <w:b/>
          <w:caps/>
          <w:sz w:val="20"/>
          <w:szCs w:val="20"/>
        </w:rPr>
      </w:pPr>
    </w:p>
    <w:p w14:paraId="0EE44443" w14:textId="77777777" w:rsidR="00A14492" w:rsidRDefault="00A14492" w:rsidP="00ED21FF">
      <w:pPr>
        <w:ind w:right="426"/>
        <w:jc w:val="both"/>
        <w:rPr>
          <w:rFonts w:ascii="Arial" w:hAnsi="Arial" w:cs="Arial"/>
          <w:b/>
          <w:caps/>
          <w:sz w:val="20"/>
          <w:szCs w:val="20"/>
        </w:rPr>
      </w:pPr>
    </w:p>
    <w:p w14:paraId="26C25D0D" w14:textId="77777777" w:rsidR="00ED21FF" w:rsidRDefault="00ED21FF" w:rsidP="00ED21FF">
      <w:pPr>
        <w:ind w:right="426"/>
        <w:jc w:val="both"/>
        <w:rPr>
          <w:rFonts w:ascii="Arial" w:hAnsi="Arial" w:cs="Arial"/>
          <w:b/>
          <w:sz w:val="22"/>
          <w:szCs w:val="22"/>
        </w:rPr>
      </w:pPr>
      <w:r>
        <w:rPr>
          <w:rFonts w:ascii="Arial" w:hAnsi="Arial" w:cs="Arial"/>
          <w:b/>
          <w:caps/>
          <w:sz w:val="20"/>
          <w:szCs w:val="20"/>
        </w:rPr>
        <w:t>Tecnico Abilitato incaricato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ED21FF" w14:paraId="4F64EC12" w14:textId="77777777" w:rsidTr="00ED21FF">
        <w:trPr>
          <w:trHeight w:val="2459"/>
        </w:trPr>
        <w:tc>
          <w:tcPr>
            <w:tcW w:w="9778" w:type="dxa"/>
            <w:tcBorders>
              <w:top w:val="single" w:sz="4" w:space="0" w:color="auto"/>
              <w:left w:val="single" w:sz="4" w:space="0" w:color="auto"/>
              <w:bottom w:val="single" w:sz="4" w:space="0" w:color="auto"/>
              <w:right w:val="single" w:sz="4" w:space="0" w:color="auto"/>
            </w:tcBorders>
            <w:vAlign w:val="center"/>
          </w:tcPr>
          <w:p w14:paraId="097872B9" w14:textId="77777777" w:rsidR="00ED21FF" w:rsidRDefault="00ED21FF">
            <w:pPr>
              <w:ind w:right="426"/>
              <w:jc w:val="both"/>
              <w:rPr>
                <w:rFonts w:ascii="Arial" w:hAnsi="Arial" w:cs="Arial"/>
                <w:sz w:val="18"/>
                <w:szCs w:val="22"/>
              </w:rPr>
            </w:pPr>
          </w:p>
          <w:p w14:paraId="6CD5E31E" w14:textId="77777777" w:rsidR="00ED21FF" w:rsidRDefault="00ED21FF">
            <w:pPr>
              <w:spacing w:line="480" w:lineRule="auto"/>
              <w:ind w:right="64"/>
              <w:jc w:val="both"/>
              <w:rPr>
                <w:rFonts w:ascii="Arial" w:hAnsi="Arial" w:cs="Arial"/>
                <w:sz w:val="18"/>
                <w:szCs w:val="22"/>
              </w:rPr>
            </w:pPr>
            <w:r>
              <w:rPr>
                <w:rFonts w:ascii="Arial" w:hAnsi="Arial" w:cs="Arial"/>
                <w:sz w:val="18"/>
                <w:szCs w:val="22"/>
              </w:rPr>
              <w:t>Titolo ________________ Cognome ___________________________________ Nome ________________________</w:t>
            </w:r>
          </w:p>
          <w:p w14:paraId="6476F3C7" w14:textId="77777777" w:rsidR="00ED21FF" w:rsidRDefault="00ED21FF">
            <w:pPr>
              <w:spacing w:line="480" w:lineRule="auto"/>
              <w:ind w:right="64"/>
              <w:jc w:val="both"/>
              <w:rPr>
                <w:rFonts w:ascii="Arial" w:hAnsi="Arial" w:cs="Arial"/>
                <w:sz w:val="18"/>
                <w:szCs w:val="22"/>
              </w:rPr>
            </w:pPr>
            <w:r>
              <w:rPr>
                <w:rFonts w:ascii="Arial" w:hAnsi="Arial" w:cs="Arial"/>
                <w:sz w:val="18"/>
                <w:szCs w:val="22"/>
              </w:rPr>
              <w:t>Recapito - Comune di ____________________________________________________________________________</w:t>
            </w:r>
          </w:p>
          <w:p w14:paraId="4272F920" w14:textId="77777777" w:rsidR="00ED21FF" w:rsidRDefault="00ED21FF">
            <w:pPr>
              <w:spacing w:line="480" w:lineRule="auto"/>
              <w:ind w:right="64"/>
              <w:jc w:val="both"/>
              <w:rPr>
                <w:rFonts w:ascii="Arial" w:hAnsi="Arial" w:cs="Arial"/>
                <w:sz w:val="18"/>
                <w:szCs w:val="22"/>
              </w:rPr>
            </w:pPr>
            <w:r>
              <w:rPr>
                <w:rFonts w:ascii="Arial" w:hAnsi="Arial" w:cs="Arial"/>
                <w:sz w:val="18"/>
                <w:szCs w:val="22"/>
              </w:rPr>
              <w:t>Via/Piazza _________________________________________________________ n. ______ CAP _______________</w:t>
            </w:r>
          </w:p>
          <w:p w14:paraId="4FCC26AD" w14:textId="77777777" w:rsidR="00ED21FF" w:rsidRDefault="00ED21FF">
            <w:pPr>
              <w:spacing w:line="480" w:lineRule="auto"/>
              <w:ind w:right="64"/>
              <w:jc w:val="both"/>
              <w:rPr>
                <w:rFonts w:ascii="Arial" w:hAnsi="Arial" w:cs="Arial"/>
                <w:sz w:val="18"/>
                <w:szCs w:val="22"/>
              </w:rPr>
            </w:pPr>
            <w:r>
              <w:rPr>
                <w:rFonts w:ascii="Arial" w:hAnsi="Arial" w:cs="Arial"/>
                <w:sz w:val="18"/>
                <w:szCs w:val="22"/>
              </w:rPr>
              <w:t>Tel. __________________________ Cellulare _____________________________ Fax ________________________</w:t>
            </w:r>
          </w:p>
          <w:p w14:paraId="65F4A3D2" w14:textId="77777777" w:rsidR="00ED21FF" w:rsidRDefault="00ED21FF">
            <w:pPr>
              <w:spacing w:line="480" w:lineRule="auto"/>
              <w:ind w:right="64"/>
              <w:jc w:val="both"/>
              <w:rPr>
                <w:rFonts w:ascii="Arial" w:hAnsi="Arial" w:cs="Arial"/>
                <w:sz w:val="18"/>
                <w:szCs w:val="22"/>
              </w:rPr>
            </w:pPr>
            <w:r>
              <w:rPr>
                <w:rFonts w:ascii="Arial" w:hAnsi="Arial" w:cs="Arial"/>
                <w:sz w:val="18"/>
                <w:szCs w:val="22"/>
              </w:rPr>
              <w:t>P.E.C. ________________________________________________@_______________________________________</w:t>
            </w:r>
          </w:p>
          <w:p w14:paraId="753D9B7C" w14:textId="77777777" w:rsidR="00ED21FF" w:rsidRDefault="00ED21FF">
            <w:pPr>
              <w:spacing w:line="480" w:lineRule="auto"/>
              <w:ind w:right="64"/>
              <w:jc w:val="both"/>
              <w:rPr>
                <w:rFonts w:ascii="Arial" w:hAnsi="Arial" w:cs="Arial"/>
                <w:sz w:val="18"/>
                <w:szCs w:val="22"/>
              </w:rPr>
            </w:pPr>
            <w:r>
              <w:rPr>
                <w:rFonts w:ascii="Arial" w:hAnsi="Arial" w:cs="Arial"/>
                <w:sz w:val="18"/>
                <w:szCs w:val="22"/>
              </w:rPr>
              <w:t>Email ________________________________________________@_______________________________________</w:t>
            </w:r>
          </w:p>
          <w:p w14:paraId="5782C8F9" w14:textId="77777777" w:rsidR="00ED21FF" w:rsidRDefault="00ED21FF">
            <w:pPr>
              <w:spacing w:line="480" w:lineRule="auto"/>
              <w:ind w:right="64"/>
              <w:jc w:val="both"/>
              <w:rPr>
                <w:rFonts w:ascii="Arial" w:hAnsi="Arial" w:cs="Arial"/>
                <w:sz w:val="2"/>
                <w:szCs w:val="22"/>
              </w:rPr>
            </w:pPr>
          </w:p>
        </w:tc>
      </w:tr>
    </w:tbl>
    <w:p w14:paraId="6DC152CA" w14:textId="77777777" w:rsidR="00ED21FF" w:rsidRDefault="00ED21FF" w:rsidP="00ED21FF">
      <w:pPr>
        <w:tabs>
          <w:tab w:val="left" w:pos="6135"/>
        </w:tabs>
        <w:rPr>
          <w:rFonts w:ascii="Arial" w:hAnsi="Arial" w:cs="Arial"/>
          <w:sz w:val="18"/>
          <w:szCs w:val="18"/>
        </w:rPr>
      </w:pPr>
    </w:p>
    <w:p w14:paraId="2C9210EF" w14:textId="77777777" w:rsidR="00ED21FF" w:rsidRDefault="00ED21FF" w:rsidP="00ED21FF">
      <w:pPr>
        <w:spacing w:line="360" w:lineRule="auto"/>
        <w:jc w:val="both"/>
        <w:rPr>
          <w:rFonts w:ascii="Arial" w:hAnsi="Arial" w:cs="Arial"/>
          <w:sz w:val="18"/>
          <w:szCs w:val="18"/>
        </w:rPr>
      </w:pPr>
      <w:r>
        <w:rPr>
          <w:rFonts w:ascii="Arial" w:hAnsi="Arial" w:cs="Arial"/>
          <w:sz w:val="18"/>
          <w:szCs w:val="18"/>
        </w:rPr>
        <w:t xml:space="preserve">e richiede che le comunicazioni inerenti la pratica siano inviate a </w:t>
      </w:r>
      <w:r>
        <w:rPr>
          <w:rFonts w:ascii="Arial" w:hAnsi="Arial" w:cs="Arial"/>
          <w:sz w:val="12"/>
          <w:szCs w:val="12"/>
        </w:rPr>
        <w:t>(</w:t>
      </w:r>
      <w:r>
        <w:rPr>
          <w:rFonts w:ascii="Arial" w:hAnsi="Arial" w:cs="Arial"/>
          <w:i/>
          <w:sz w:val="12"/>
          <w:szCs w:val="18"/>
        </w:rPr>
        <w:t>barrare la voce d’interesse</w:t>
      </w:r>
      <w:r>
        <w:rPr>
          <w:rFonts w:ascii="Arial" w:hAnsi="Arial" w:cs="Arial"/>
          <w:sz w:val="12"/>
          <w:szCs w:val="12"/>
        </w:rPr>
        <w:t>)</w:t>
      </w:r>
      <w:r>
        <w:rPr>
          <w:rFonts w:ascii="Arial" w:hAnsi="Arial" w:cs="Arial"/>
          <w:sz w:val="18"/>
          <w:szCs w:val="18"/>
        </w:rPr>
        <w:t>:</w:t>
      </w:r>
    </w:p>
    <w:p w14:paraId="7AA07CE8" w14:textId="77777777" w:rsidR="00ED21FF" w:rsidRDefault="00ED21FF" w:rsidP="00ED21FF">
      <w:pPr>
        <w:numPr>
          <w:ilvl w:val="0"/>
          <w:numId w:val="34"/>
        </w:numPr>
        <w:spacing w:line="360" w:lineRule="auto"/>
        <w:jc w:val="both"/>
        <w:rPr>
          <w:rFonts w:ascii="Arial" w:hAnsi="Arial" w:cs="Arial"/>
          <w:sz w:val="18"/>
          <w:szCs w:val="18"/>
        </w:rPr>
      </w:pPr>
      <w:proofErr w:type="gramStart"/>
      <w:r>
        <w:rPr>
          <w:rFonts w:ascii="Arial" w:hAnsi="Arial" w:cs="Arial"/>
          <w:b/>
          <w:smallCaps/>
          <w:sz w:val="18"/>
          <w:szCs w:val="18"/>
        </w:rPr>
        <w:t>Se</w:t>
      </w:r>
      <w:proofErr w:type="gramEnd"/>
      <w:r>
        <w:rPr>
          <w:rFonts w:ascii="Arial" w:hAnsi="Arial" w:cs="Arial"/>
          <w:b/>
          <w:smallCaps/>
          <w:sz w:val="18"/>
          <w:szCs w:val="18"/>
        </w:rPr>
        <w:t xml:space="preserve"> </w:t>
      </w:r>
      <w:proofErr w:type="spellStart"/>
      <w:r>
        <w:rPr>
          <w:rFonts w:ascii="Arial" w:hAnsi="Arial" w:cs="Arial"/>
          <w:b/>
          <w:smallCaps/>
          <w:sz w:val="18"/>
          <w:szCs w:val="18"/>
        </w:rPr>
        <w:t>stesso</w:t>
      </w:r>
      <w:proofErr w:type="spellEnd"/>
      <w:r>
        <w:rPr>
          <w:rFonts w:ascii="Arial" w:hAnsi="Arial" w:cs="Arial"/>
          <w:sz w:val="18"/>
          <w:szCs w:val="18"/>
        </w:rPr>
        <w:t xml:space="preserve">, </w:t>
      </w:r>
    </w:p>
    <w:p w14:paraId="79E4D98C" w14:textId="77777777" w:rsidR="00ED21FF" w:rsidRDefault="00ED21FF" w:rsidP="00ED21FF">
      <w:pPr>
        <w:numPr>
          <w:ilvl w:val="0"/>
          <w:numId w:val="34"/>
        </w:numPr>
        <w:spacing w:line="360" w:lineRule="auto"/>
        <w:jc w:val="both"/>
        <w:rPr>
          <w:rFonts w:ascii="Arial" w:hAnsi="Arial" w:cs="Arial"/>
          <w:sz w:val="18"/>
          <w:szCs w:val="18"/>
        </w:rPr>
      </w:pPr>
      <w:r>
        <w:rPr>
          <w:rFonts w:ascii="Arial" w:hAnsi="Arial" w:cs="Arial"/>
          <w:b/>
          <w:smallCaps/>
          <w:sz w:val="18"/>
          <w:szCs w:val="18"/>
        </w:rPr>
        <w:t>Tecnico Abilitato incaricato</w:t>
      </w:r>
      <w:r>
        <w:rPr>
          <w:rFonts w:ascii="Arial" w:hAnsi="Arial" w:cs="Arial"/>
          <w:sz w:val="18"/>
          <w:szCs w:val="18"/>
        </w:rPr>
        <w:t>.</w:t>
      </w:r>
    </w:p>
    <w:p w14:paraId="5B7AC712" w14:textId="77777777" w:rsidR="00ED21FF" w:rsidRPr="009D77CB" w:rsidRDefault="00ED21FF" w:rsidP="00DA1B5B">
      <w:pPr>
        <w:tabs>
          <w:tab w:val="left" w:pos="6135"/>
        </w:tabs>
        <w:rPr>
          <w:rFonts w:ascii="Arial" w:hAnsi="Arial" w:cs="Arial"/>
          <w:b/>
          <w:bCs/>
          <w:sz w:val="18"/>
          <w:szCs w:val="18"/>
        </w:rPr>
      </w:pPr>
    </w:p>
    <w:p w14:paraId="1033D715" w14:textId="77777777" w:rsidR="00121D80" w:rsidRPr="009D77CB" w:rsidRDefault="00ED21FF" w:rsidP="00DA1B5B">
      <w:pPr>
        <w:tabs>
          <w:tab w:val="left" w:pos="709"/>
        </w:tabs>
        <w:jc w:val="both"/>
        <w:rPr>
          <w:rFonts w:ascii="Arial" w:hAnsi="Arial" w:cs="Arial"/>
          <w:sz w:val="18"/>
          <w:szCs w:val="18"/>
        </w:rPr>
      </w:pPr>
      <w:r>
        <w:rPr>
          <w:rFonts w:ascii="Arial" w:hAnsi="Arial" w:cs="Arial"/>
          <w:sz w:val="18"/>
          <w:szCs w:val="18"/>
        </w:rPr>
        <w:t>Si</w:t>
      </w:r>
      <w:r w:rsidR="00121D80" w:rsidRPr="009D77CB">
        <w:rPr>
          <w:rFonts w:ascii="Arial" w:hAnsi="Arial" w:cs="Arial"/>
          <w:sz w:val="18"/>
          <w:szCs w:val="18"/>
        </w:rPr>
        <w:t xml:space="preserve"> allega alla presente comunicazione:</w:t>
      </w:r>
    </w:p>
    <w:p w14:paraId="2FCEF66E" w14:textId="77777777" w:rsidR="00121D80" w:rsidRPr="009D77CB" w:rsidRDefault="00121D80" w:rsidP="00DA1B5B">
      <w:pPr>
        <w:numPr>
          <w:ilvl w:val="0"/>
          <w:numId w:val="2"/>
        </w:numPr>
        <w:tabs>
          <w:tab w:val="left" w:pos="709"/>
        </w:tabs>
        <w:jc w:val="both"/>
        <w:rPr>
          <w:rFonts w:ascii="Arial" w:hAnsi="Arial" w:cs="Arial"/>
          <w:sz w:val="18"/>
          <w:szCs w:val="18"/>
        </w:rPr>
      </w:pPr>
      <w:r w:rsidRPr="009D77CB">
        <w:rPr>
          <w:rFonts w:ascii="Arial" w:hAnsi="Arial" w:cs="Arial"/>
          <w:sz w:val="18"/>
          <w:szCs w:val="18"/>
        </w:rPr>
        <w:t>scheda informativa</w:t>
      </w:r>
      <w:r w:rsidR="00983B41">
        <w:rPr>
          <w:rFonts w:ascii="Arial" w:hAnsi="Arial" w:cs="Arial"/>
          <w:sz w:val="18"/>
          <w:szCs w:val="18"/>
        </w:rPr>
        <w:t>,</w:t>
      </w:r>
      <w:r w:rsidRPr="009D77CB">
        <w:rPr>
          <w:rFonts w:ascii="Arial" w:hAnsi="Arial" w:cs="Arial"/>
          <w:sz w:val="18"/>
          <w:szCs w:val="18"/>
        </w:rPr>
        <w:t xml:space="preserve"> secondo modello </w:t>
      </w:r>
      <w:r w:rsidR="00983B41">
        <w:rPr>
          <w:rFonts w:ascii="Arial" w:hAnsi="Arial" w:cs="Arial"/>
          <w:sz w:val="18"/>
          <w:szCs w:val="18"/>
        </w:rPr>
        <w:t>allegato,</w:t>
      </w:r>
      <w:r w:rsidRPr="009D77CB">
        <w:rPr>
          <w:rFonts w:ascii="Arial" w:hAnsi="Arial" w:cs="Arial"/>
          <w:sz w:val="18"/>
          <w:szCs w:val="18"/>
        </w:rPr>
        <w:t xml:space="preserve"> comprensiva delle planimetrie e cartine in essa previste;</w:t>
      </w:r>
    </w:p>
    <w:p w14:paraId="31D09D79" w14:textId="77777777" w:rsidR="008C77B8" w:rsidRPr="009D77CB" w:rsidRDefault="008C77B8" w:rsidP="00DA1B5B">
      <w:pPr>
        <w:tabs>
          <w:tab w:val="left" w:pos="709"/>
        </w:tabs>
        <w:ind w:left="360"/>
        <w:jc w:val="both"/>
        <w:rPr>
          <w:rFonts w:ascii="Arial" w:hAnsi="Arial" w:cs="Arial"/>
          <w:sz w:val="18"/>
          <w:szCs w:val="18"/>
        </w:rPr>
      </w:pPr>
    </w:p>
    <w:p w14:paraId="2B35F7AF" w14:textId="77777777" w:rsidR="008C77B8" w:rsidRPr="009D77CB" w:rsidRDefault="008C77B8" w:rsidP="00DA1B5B">
      <w:pPr>
        <w:tabs>
          <w:tab w:val="left" w:pos="709"/>
        </w:tabs>
        <w:ind w:left="360"/>
        <w:jc w:val="both"/>
        <w:rPr>
          <w:rFonts w:ascii="Arial" w:hAnsi="Arial" w:cs="Arial"/>
          <w:sz w:val="18"/>
          <w:szCs w:val="18"/>
        </w:rPr>
      </w:pPr>
      <w:r w:rsidRPr="009D77CB">
        <w:rPr>
          <w:rFonts w:ascii="Arial" w:hAnsi="Arial" w:cs="Arial"/>
          <w:sz w:val="18"/>
          <w:szCs w:val="18"/>
        </w:rPr>
        <w:t xml:space="preserve">oltre che </w:t>
      </w:r>
      <w:r w:rsidRPr="006A43E3">
        <w:rPr>
          <w:rFonts w:ascii="Arial" w:hAnsi="Arial" w:cs="Arial"/>
          <w:sz w:val="12"/>
          <w:szCs w:val="18"/>
        </w:rPr>
        <w:t>(</w:t>
      </w:r>
      <w:r w:rsidRPr="006A43E3">
        <w:rPr>
          <w:rFonts w:ascii="Arial" w:hAnsi="Arial" w:cs="Arial"/>
          <w:i/>
          <w:sz w:val="12"/>
          <w:szCs w:val="18"/>
        </w:rPr>
        <w:t>barrare la</w:t>
      </w:r>
      <w:r w:rsidR="004041FD" w:rsidRPr="006A43E3">
        <w:rPr>
          <w:rFonts w:ascii="Arial" w:hAnsi="Arial" w:cs="Arial"/>
          <w:i/>
          <w:sz w:val="12"/>
          <w:szCs w:val="18"/>
        </w:rPr>
        <w:t>/e</w:t>
      </w:r>
      <w:r w:rsidRPr="006A43E3">
        <w:rPr>
          <w:rFonts w:ascii="Arial" w:hAnsi="Arial" w:cs="Arial"/>
          <w:i/>
          <w:sz w:val="12"/>
          <w:szCs w:val="18"/>
        </w:rPr>
        <w:t xml:space="preserve"> voce</w:t>
      </w:r>
      <w:r w:rsidR="004041FD" w:rsidRPr="006A43E3">
        <w:rPr>
          <w:rFonts w:ascii="Arial" w:hAnsi="Arial" w:cs="Arial"/>
          <w:i/>
          <w:sz w:val="12"/>
          <w:szCs w:val="18"/>
        </w:rPr>
        <w:t>/i</w:t>
      </w:r>
      <w:r w:rsidRPr="006A43E3">
        <w:rPr>
          <w:rFonts w:ascii="Arial" w:hAnsi="Arial" w:cs="Arial"/>
          <w:i/>
          <w:sz w:val="12"/>
          <w:szCs w:val="18"/>
        </w:rPr>
        <w:t xml:space="preserve"> d’interesse ove ne ricorra il caso</w:t>
      </w:r>
      <w:r w:rsidRPr="006A43E3">
        <w:rPr>
          <w:rFonts w:ascii="Arial" w:hAnsi="Arial" w:cs="Arial"/>
          <w:sz w:val="12"/>
          <w:szCs w:val="18"/>
        </w:rPr>
        <w:t>)</w:t>
      </w:r>
      <w:r w:rsidRPr="009D77CB">
        <w:rPr>
          <w:rFonts w:ascii="Arial" w:hAnsi="Arial" w:cs="Arial"/>
          <w:sz w:val="18"/>
          <w:szCs w:val="18"/>
        </w:rPr>
        <w:t>:</w:t>
      </w:r>
    </w:p>
    <w:p w14:paraId="506BCE6A" w14:textId="77777777" w:rsidR="008C77B8" w:rsidRPr="009D77CB" w:rsidRDefault="008C77B8" w:rsidP="00DA1B5B">
      <w:pPr>
        <w:tabs>
          <w:tab w:val="left" w:pos="709"/>
        </w:tabs>
        <w:ind w:left="360"/>
        <w:jc w:val="both"/>
        <w:rPr>
          <w:rFonts w:ascii="Arial" w:eastAsia="Webdings" w:hAnsi="Arial" w:cs="Arial"/>
          <w:color w:val="000000"/>
          <w:sz w:val="18"/>
          <w:szCs w:val="18"/>
        </w:rPr>
      </w:pPr>
    </w:p>
    <w:p w14:paraId="52DA8A2E" w14:textId="77777777" w:rsidR="004041FD" w:rsidRPr="001B161E" w:rsidRDefault="004E7BA4" w:rsidP="00DA1B5B">
      <w:pPr>
        <w:numPr>
          <w:ilvl w:val="0"/>
          <w:numId w:val="6"/>
        </w:numPr>
        <w:tabs>
          <w:tab w:val="left" w:pos="709"/>
        </w:tabs>
        <w:spacing w:line="360" w:lineRule="auto"/>
        <w:ind w:left="714" w:hanging="357"/>
        <w:jc w:val="both"/>
        <w:rPr>
          <w:rFonts w:ascii="Arial" w:eastAsia="Webdings" w:hAnsi="Arial" w:cs="Arial"/>
          <w:color w:val="000000"/>
          <w:sz w:val="18"/>
          <w:szCs w:val="18"/>
        </w:rPr>
      </w:pPr>
      <w:r w:rsidRPr="00E97D3C">
        <w:rPr>
          <w:rFonts w:ascii="Arial" w:eastAsia="Arial" w:hAnsi="Arial" w:cs="Arial"/>
          <w:b/>
          <w:color w:val="000000"/>
          <w:sz w:val="18"/>
          <w:szCs w:val="18"/>
        </w:rPr>
        <w:t>D</w:t>
      </w:r>
      <w:r w:rsidR="004041FD" w:rsidRPr="00E97D3C">
        <w:rPr>
          <w:rFonts w:ascii="Arial" w:eastAsia="Arial" w:hAnsi="Arial" w:cs="Arial"/>
          <w:b/>
          <w:color w:val="000000"/>
          <w:sz w:val="18"/>
          <w:szCs w:val="18"/>
        </w:rPr>
        <w:t>elega del titolare dell’attività</w:t>
      </w:r>
      <w:r w:rsidR="004041FD" w:rsidRPr="001B161E">
        <w:rPr>
          <w:rFonts w:ascii="Arial" w:eastAsia="Arial" w:hAnsi="Arial" w:cs="Arial"/>
          <w:color w:val="000000"/>
          <w:sz w:val="18"/>
          <w:szCs w:val="18"/>
        </w:rPr>
        <w:t xml:space="preserve"> al</w:t>
      </w:r>
      <w:r w:rsidR="004041FD" w:rsidRPr="001B161E">
        <w:rPr>
          <w:rFonts w:ascii="Arial" w:hAnsi="Arial" w:cs="Arial"/>
          <w:sz w:val="18"/>
          <w:szCs w:val="18"/>
        </w:rPr>
        <w:t>la responsabilità delle strutture connesse allo scarico delle acque reflue ed all</w:t>
      </w:r>
      <w:r w:rsidR="005F031B" w:rsidRPr="001B161E">
        <w:rPr>
          <w:rFonts w:ascii="Arial" w:hAnsi="Arial" w:cs="Arial"/>
          <w:sz w:val="18"/>
          <w:szCs w:val="18"/>
        </w:rPr>
        <w:t>a gestione dello stesso</w:t>
      </w:r>
      <w:r w:rsidR="00BE030A" w:rsidRPr="001B161E">
        <w:rPr>
          <w:rFonts w:ascii="Arial" w:hAnsi="Arial" w:cs="Arial"/>
          <w:sz w:val="18"/>
          <w:szCs w:val="18"/>
        </w:rPr>
        <w:t xml:space="preserve"> (nel caso in cui la comunicazione </w:t>
      </w:r>
      <w:r w:rsidR="00E417F5" w:rsidRPr="001B161E">
        <w:rPr>
          <w:rFonts w:ascii="Arial" w:hAnsi="Arial" w:cs="Arial"/>
          <w:sz w:val="18"/>
          <w:szCs w:val="18"/>
        </w:rPr>
        <w:t xml:space="preserve">non </w:t>
      </w:r>
      <w:r w:rsidR="00BE030A" w:rsidRPr="001B161E">
        <w:rPr>
          <w:rFonts w:ascii="Arial" w:hAnsi="Arial" w:cs="Arial"/>
          <w:sz w:val="18"/>
          <w:szCs w:val="18"/>
        </w:rPr>
        <w:t xml:space="preserve">sia firmata dal titolare </w:t>
      </w:r>
      <w:r w:rsidR="00E417F5" w:rsidRPr="001B161E">
        <w:rPr>
          <w:rFonts w:ascii="Arial" w:hAnsi="Arial" w:cs="Arial"/>
          <w:sz w:val="18"/>
          <w:szCs w:val="18"/>
        </w:rPr>
        <w:t>dell’attività da cui origina lo scarico)</w:t>
      </w:r>
      <w:r w:rsidR="004041FD" w:rsidRPr="001B161E">
        <w:rPr>
          <w:rFonts w:ascii="Arial" w:hAnsi="Arial" w:cs="Arial"/>
          <w:sz w:val="18"/>
          <w:szCs w:val="18"/>
        </w:rPr>
        <w:t>,</w:t>
      </w:r>
    </w:p>
    <w:p w14:paraId="24F3E01A" w14:textId="77777777" w:rsidR="00121D80" w:rsidRPr="001B161E" w:rsidRDefault="00121D80" w:rsidP="00DA1B5B">
      <w:pPr>
        <w:numPr>
          <w:ilvl w:val="0"/>
          <w:numId w:val="6"/>
        </w:numPr>
        <w:tabs>
          <w:tab w:val="left" w:pos="709"/>
        </w:tabs>
        <w:spacing w:line="360" w:lineRule="auto"/>
        <w:ind w:left="714" w:hanging="357"/>
        <w:jc w:val="both"/>
        <w:rPr>
          <w:rFonts w:ascii="Arial" w:eastAsia="Webdings" w:hAnsi="Arial" w:cs="Arial"/>
          <w:color w:val="000000"/>
          <w:sz w:val="18"/>
          <w:szCs w:val="18"/>
        </w:rPr>
      </w:pPr>
      <w:r w:rsidRPr="00E97D3C">
        <w:rPr>
          <w:rFonts w:ascii="Arial" w:eastAsia="Arial" w:hAnsi="Arial" w:cs="Arial"/>
          <w:b/>
          <w:color w:val="000000"/>
          <w:sz w:val="18"/>
          <w:szCs w:val="18"/>
        </w:rPr>
        <w:t>NULLA OSTA</w:t>
      </w:r>
      <w:r w:rsidRPr="001B161E">
        <w:rPr>
          <w:rFonts w:ascii="Arial" w:eastAsia="Arial" w:hAnsi="Arial" w:cs="Arial"/>
          <w:color w:val="000000"/>
          <w:sz w:val="18"/>
          <w:szCs w:val="18"/>
        </w:rPr>
        <w:t xml:space="preserve"> del proprietario</w:t>
      </w:r>
      <w:r w:rsidR="004041FD" w:rsidRPr="001B161E">
        <w:rPr>
          <w:rFonts w:ascii="Arial" w:eastAsia="Arial" w:hAnsi="Arial" w:cs="Arial"/>
          <w:color w:val="000000"/>
          <w:sz w:val="18"/>
          <w:szCs w:val="18"/>
        </w:rPr>
        <w:t xml:space="preserve"> del corpo idrico</w:t>
      </w:r>
      <w:r w:rsidR="00385703">
        <w:rPr>
          <w:rFonts w:ascii="Arial" w:eastAsia="Arial" w:hAnsi="Arial" w:cs="Arial"/>
          <w:color w:val="000000"/>
          <w:sz w:val="18"/>
          <w:szCs w:val="18"/>
        </w:rPr>
        <w:t xml:space="preserve"> </w:t>
      </w:r>
      <w:r w:rsidR="0027002E">
        <w:rPr>
          <w:rFonts w:ascii="Arial" w:eastAsia="Arial" w:hAnsi="Arial" w:cs="Arial"/>
          <w:color w:val="000000"/>
          <w:sz w:val="18"/>
          <w:szCs w:val="18"/>
        </w:rPr>
        <w:t>ricettore</w:t>
      </w:r>
      <w:r w:rsidRPr="001B161E">
        <w:rPr>
          <w:rFonts w:ascii="Arial" w:eastAsia="Arial" w:hAnsi="Arial" w:cs="Arial"/>
          <w:color w:val="000000"/>
          <w:sz w:val="18"/>
          <w:szCs w:val="18"/>
        </w:rPr>
        <w:t>, se lo scarico avviene in un corpo idrico di proprietà di privati,</w:t>
      </w:r>
    </w:p>
    <w:p w14:paraId="1AA4793D" w14:textId="1FA2BFD3" w:rsidR="00A83BD9" w:rsidRPr="001B161E" w:rsidRDefault="007A4266" w:rsidP="00DA1B5B">
      <w:pPr>
        <w:numPr>
          <w:ilvl w:val="0"/>
          <w:numId w:val="6"/>
        </w:numPr>
        <w:tabs>
          <w:tab w:val="left" w:pos="709"/>
        </w:tabs>
        <w:spacing w:line="360" w:lineRule="auto"/>
        <w:ind w:left="714" w:hanging="357"/>
        <w:jc w:val="both"/>
        <w:rPr>
          <w:rFonts w:ascii="Arial" w:hAnsi="Arial" w:cs="Arial"/>
          <w:sz w:val="18"/>
          <w:szCs w:val="18"/>
        </w:rPr>
      </w:pPr>
      <w:r>
        <w:rPr>
          <w:rFonts w:ascii="Arial" w:eastAsia="Arial" w:hAnsi="Arial" w:cs="Arial"/>
          <w:b/>
          <w:color w:val="000000"/>
          <w:sz w:val="18"/>
          <w:szCs w:val="18"/>
        </w:rPr>
        <w:t>CONCESSIONE</w:t>
      </w:r>
      <w:r w:rsidR="004E7BA4" w:rsidRPr="001B161E">
        <w:rPr>
          <w:rFonts w:ascii="Arial" w:eastAsia="Arial" w:hAnsi="Arial" w:cs="Arial"/>
          <w:color w:val="000000"/>
          <w:sz w:val="18"/>
          <w:szCs w:val="18"/>
        </w:rPr>
        <w:t xml:space="preserve"> </w:t>
      </w:r>
      <w:r w:rsidR="00121D80" w:rsidRPr="001B161E">
        <w:rPr>
          <w:rFonts w:ascii="Arial" w:eastAsia="Arial" w:hAnsi="Arial" w:cs="Arial"/>
          <w:color w:val="000000"/>
          <w:sz w:val="18"/>
          <w:szCs w:val="18"/>
        </w:rPr>
        <w:t>dell'Ente Gestore della strada, se lo scarico giunge al corpo idrico tramite una canaletta stradale [art</w:t>
      </w:r>
      <w:r w:rsidR="003F3DEB">
        <w:rPr>
          <w:rFonts w:ascii="Arial" w:eastAsia="Arial" w:hAnsi="Arial" w:cs="Arial"/>
          <w:color w:val="000000"/>
          <w:sz w:val="18"/>
          <w:szCs w:val="18"/>
        </w:rPr>
        <w:t>icolo</w:t>
      </w:r>
      <w:r w:rsidR="00121D80" w:rsidRPr="001B161E">
        <w:rPr>
          <w:rFonts w:ascii="Arial" w:eastAsia="Arial" w:hAnsi="Arial" w:cs="Arial"/>
          <w:color w:val="000000"/>
          <w:sz w:val="18"/>
          <w:szCs w:val="18"/>
        </w:rPr>
        <w:t xml:space="preserve"> 15, c</w:t>
      </w:r>
      <w:r w:rsidR="003F3DEB">
        <w:rPr>
          <w:rFonts w:ascii="Arial" w:eastAsia="Arial" w:hAnsi="Arial" w:cs="Arial"/>
          <w:color w:val="000000"/>
          <w:sz w:val="18"/>
          <w:szCs w:val="18"/>
        </w:rPr>
        <w:t>omma</w:t>
      </w:r>
      <w:r w:rsidR="00121D80" w:rsidRPr="001B161E">
        <w:rPr>
          <w:rFonts w:ascii="Arial" w:eastAsia="Arial" w:hAnsi="Arial" w:cs="Arial"/>
          <w:color w:val="000000"/>
          <w:sz w:val="18"/>
          <w:szCs w:val="18"/>
        </w:rPr>
        <w:t xml:space="preserve"> 1, lett</w:t>
      </w:r>
      <w:r w:rsidR="003F3DEB">
        <w:rPr>
          <w:rFonts w:ascii="Arial" w:eastAsia="Arial" w:hAnsi="Arial" w:cs="Arial"/>
          <w:color w:val="000000"/>
          <w:sz w:val="18"/>
          <w:szCs w:val="18"/>
        </w:rPr>
        <w:t xml:space="preserve">era </w:t>
      </w:r>
      <w:r w:rsidR="00121D80" w:rsidRPr="001B161E">
        <w:rPr>
          <w:rFonts w:ascii="Arial" w:eastAsia="Arial" w:hAnsi="Arial" w:cs="Arial"/>
          <w:color w:val="000000"/>
          <w:sz w:val="18"/>
          <w:szCs w:val="18"/>
        </w:rPr>
        <w:t>h),</w:t>
      </w:r>
      <w:r w:rsidR="003F3DEB">
        <w:rPr>
          <w:rFonts w:ascii="Arial" w:eastAsia="Arial" w:hAnsi="Arial" w:cs="Arial"/>
          <w:color w:val="000000"/>
          <w:sz w:val="18"/>
          <w:szCs w:val="18"/>
        </w:rPr>
        <w:t xml:space="preserve"> del</w:t>
      </w:r>
      <w:r w:rsidR="00121D80" w:rsidRPr="001B161E">
        <w:rPr>
          <w:rFonts w:ascii="Arial" w:eastAsia="Arial" w:hAnsi="Arial" w:cs="Arial"/>
          <w:color w:val="000000"/>
          <w:sz w:val="18"/>
          <w:szCs w:val="18"/>
        </w:rPr>
        <w:t xml:space="preserve"> </w:t>
      </w:r>
      <w:proofErr w:type="gramStart"/>
      <w:r w:rsidR="00121D80" w:rsidRPr="001B161E">
        <w:rPr>
          <w:rFonts w:ascii="Arial" w:eastAsia="Arial" w:hAnsi="Arial" w:cs="Arial"/>
          <w:color w:val="000000"/>
          <w:sz w:val="18"/>
          <w:szCs w:val="18"/>
        </w:rPr>
        <w:t>D</w:t>
      </w:r>
      <w:r w:rsidR="00B7185B">
        <w:rPr>
          <w:rFonts w:ascii="Arial" w:eastAsia="Arial" w:hAnsi="Arial" w:cs="Arial"/>
          <w:color w:val="000000"/>
          <w:sz w:val="18"/>
          <w:szCs w:val="18"/>
        </w:rPr>
        <w:t>.</w:t>
      </w:r>
      <w:r w:rsidR="000C15CD" w:rsidRPr="001B161E">
        <w:rPr>
          <w:rFonts w:ascii="Arial" w:eastAsia="Arial" w:hAnsi="Arial" w:cs="Arial"/>
          <w:color w:val="000000"/>
          <w:sz w:val="18"/>
          <w:szCs w:val="18"/>
        </w:rPr>
        <w:t>L</w:t>
      </w:r>
      <w:r w:rsidR="00121D80" w:rsidRPr="001B161E">
        <w:rPr>
          <w:rFonts w:ascii="Arial" w:eastAsia="Arial" w:hAnsi="Arial" w:cs="Arial"/>
          <w:color w:val="000000"/>
          <w:sz w:val="18"/>
          <w:szCs w:val="18"/>
        </w:rPr>
        <w:t>gs</w:t>
      </w:r>
      <w:proofErr w:type="gramEnd"/>
      <w:r w:rsidR="00B7185B">
        <w:rPr>
          <w:rFonts w:ascii="Arial" w:eastAsia="Arial" w:hAnsi="Arial" w:cs="Arial"/>
          <w:color w:val="000000"/>
          <w:sz w:val="18"/>
          <w:szCs w:val="18"/>
        </w:rPr>
        <w:t>.</w:t>
      </w:r>
      <w:r w:rsidR="00121D80" w:rsidRPr="001B161E">
        <w:rPr>
          <w:rFonts w:ascii="Arial" w:eastAsia="Arial" w:hAnsi="Arial" w:cs="Arial"/>
          <w:color w:val="000000"/>
          <w:sz w:val="18"/>
          <w:szCs w:val="18"/>
        </w:rPr>
        <w:t xml:space="preserve"> </w:t>
      </w:r>
      <w:r w:rsidR="003F3DEB">
        <w:rPr>
          <w:rFonts w:ascii="Arial" w:eastAsia="Arial" w:hAnsi="Arial" w:cs="Arial"/>
          <w:color w:val="000000"/>
          <w:sz w:val="18"/>
          <w:szCs w:val="18"/>
        </w:rPr>
        <w:t>285/1992</w:t>
      </w:r>
      <w:r w:rsidR="00121D80" w:rsidRPr="001B161E">
        <w:rPr>
          <w:rFonts w:ascii="Arial" w:eastAsia="Arial" w:hAnsi="Arial" w:cs="Arial"/>
          <w:color w:val="000000"/>
          <w:sz w:val="18"/>
          <w:szCs w:val="18"/>
        </w:rPr>
        <w:t xml:space="preserve"> - </w:t>
      </w:r>
      <w:r w:rsidR="003F3DEB">
        <w:rPr>
          <w:rFonts w:ascii="Arial" w:eastAsia="Arial" w:hAnsi="Arial" w:cs="Arial"/>
          <w:color w:val="000000"/>
          <w:sz w:val="18"/>
          <w:szCs w:val="18"/>
        </w:rPr>
        <w:t>C</w:t>
      </w:r>
      <w:r w:rsidR="00121D80" w:rsidRPr="001B161E">
        <w:rPr>
          <w:rFonts w:ascii="Arial" w:eastAsia="Arial" w:hAnsi="Arial" w:cs="Arial"/>
          <w:color w:val="000000"/>
          <w:sz w:val="18"/>
          <w:szCs w:val="18"/>
        </w:rPr>
        <w:t>odice della strada]</w:t>
      </w:r>
      <w:r w:rsidR="00A83BD9" w:rsidRPr="001B161E">
        <w:rPr>
          <w:rFonts w:ascii="Arial" w:eastAsia="Arial" w:hAnsi="Arial" w:cs="Arial"/>
          <w:color w:val="000000"/>
          <w:sz w:val="18"/>
          <w:szCs w:val="18"/>
        </w:rPr>
        <w:t>,</w:t>
      </w:r>
    </w:p>
    <w:p w14:paraId="53225099" w14:textId="77777777" w:rsidR="007B49DB" w:rsidRPr="00B16CD4" w:rsidRDefault="007B49DB" w:rsidP="00DA1B5B">
      <w:pPr>
        <w:numPr>
          <w:ilvl w:val="0"/>
          <w:numId w:val="6"/>
        </w:numPr>
        <w:tabs>
          <w:tab w:val="left" w:pos="709"/>
        </w:tabs>
        <w:spacing w:line="360" w:lineRule="auto"/>
        <w:ind w:left="714" w:hanging="357"/>
        <w:jc w:val="both"/>
        <w:rPr>
          <w:rFonts w:ascii="Arial" w:hAnsi="Arial" w:cs="Arial"/>
          <w:sz w:val="18"/>
          <w:szCs w:val="18"/>
        </w:rPr>
      </w:pPr>
      <w:r w:rsidRPr="00E97D3C">
        <w:rPr>
          <w:rFonts w:ascii="Arial" w:eastAsia="Arial" w:hAnsi="Arial" w:cs="Arial"/>
          <w:b/>
          <w:color w:val="000000"/>
          <w:sz w:val="18"/>
          <w:szCs w:val="18"/>
        </w:rPr>
        <w:t>Altro</w:t>
      </w:r>
      <w:r>
        <w:rPr>
          <w:rFonts w:ascii="Arial" w:eastAsia="Arial" w:hAnsi="Arial" w:cs="Arial"/>
          <w:color w:val="000000"/>
          <w:sz w:val="18"/>
          <w:szCs w:val="18"/>
        </w:rPr>
        <w:t xml:space="preserve"> </w:t>
      </w:r>
      <w:r w:rsidRPr="007B49DB">
        <w:rPr>
          <w:rFonts w:ascii="Arial" w:eastAsia="Arial" w:hAnsi="Arial" w:cs="Arial"/>
          <w:i/>
          <w:color w:val="000000"/>
          <w:sz w:val="14"/>
          <w:szCs w:val="18"/>
        </w:rPr>
        <w:t>(descrivere)</w:t>
      </w:r>
      <w:r w:rsidRPr="007B49DB">
        <w:rPr>
          <w:rFonts w:ascii="Arial" w:eastAsia="Arial" w:hAnsi="Arial" w:cs="Arial"/>
          <w:color w:val="000000"/>
          <w:sz w:val="14"/>
          <w:szCs w:val="18"/>
        </w:rPr>
        <w:t xml:space="preserve"> </w:t>
      </w:r>
      <w:r>
        <w:rPr>
          <w:rFonts w:ascii="Arial" w:eastAsia="Arial" w:hAnsi="Arial" w:cs="Arial"/>
          <w:color w:val="000000"/>
          <w:sz w:val="18"/>
          <w:szCs w:val="18"/>
        </w:rPr>
        <w:t>______________________________________</w:t>
      </w:r>
      <w:r w:rsidR="004F1F81">
        <w:rPr>
          <w:rFonts w:ascii="Arial" w:eastAsia="Arial" w:hAnsi="Arial" w:cs="Arial"/>
          <w:color w:val="000000"/>
          <w:sz w:val="18"/>
          <w:szCs w:val="18"/>
        </w:rPr>
        <w:t>___</w:t>
      </w:r>
      <w:r>
        <w:rPr>
          <w:rFonts w:ascii="Arial" w:eastAsia="Arial" w:hAnsi="Arial" w:cs="Arial"/>
          <w:color w:val="000000"/>
          <w:sz w:val="18"/>
          <w:szCs w:val="18"/>
        </w:rPr>
        <w:t>______________________________________</w:t>
      </w:r>
    </w:p>
    <w:p w14:paraId="667AD219" w14:textId="77777777" w:rsidR="00B16CD4" w:rsidRDefault="00B16CD4" w:rsidP="00DA1B5B">
      <w:pPr>
        <w:tabs>
          <w:tab w:val="left" w:pos="709"/>
        </w:tabs>
        <w:spacing w:line="360" w:lineRule="auto"/>
        <w:ind w:left="714"/>
        <w:jc w:val="both"/>
        <w:rPr>
          <w:rFonts w:ascii="Arial" w:eastAsia="Arial" w:hAnsi="Arial" w:cs="Arial"/>
          <w:color w:val="000000"/>
          <w:sz w:val="18"/>
          <w:szCs w:val="18"/>
        </w:rPr>
      </w:pPr>
      <w:r>
        <w:rPr>
          <w:rFonts w:ascii="Arial" w:eastAsia="Arial" w:hAnsi="Arial" w:cs="Arial"/>
          <w:color w:val="000000"/>
          <w:sz w:val="18"/>
          <w:szCs w:val="18"/>
        </w:rPr>
        <w:t>________________________________________________________</w:t>
      </w:r>
      <w:r w:rsidR="004F1F81">
        <w:rPr>
          <w:rFonts w:ascii="Arial" w:eastAsia="Arial" w:hAnsi="Arial" w:cs="Arial"/>
          <w:color w:val="000000"/>
          <w:sz w:val="18"/>
          <w:szCs w:val="18"/>
        </w:rPr>
        <w:t>__</w:t>
      </w:r>
      <w:r>
        <w:rPr>
          <w:rFonts w:ascii="Arial" w:eastAsia="Arial" w:hAnsi="Arial" w:cs="Arial"/>
          <w:color w:val="000000"/>
          <w:sz w:val="18"/>
          <w:szCs w:val="18"/>
        </w:rPr>
        <w:t>_________________________________</w:t>
      </w:r>
    </w:p>
    <w:p w14:paraId="10DB0517" w14:textId="77777777" w:rsidR="00B16CD4" w:rsidRPr="009D77CB" w:rsidRDefault="00B16CD4" w:rsidP="00DA1B5B">
      <w:pPr>
        <w:tabs>
          <w:tab w:val="left" w:pos="709"/>
        </w:tabs>
        <w:spacing w:line="360" w:lineRule="auto"/>
        <w:ind w:left="714"/>
        <w:jc w:val="both"/>
        <w:rPr>
          <w:rFonts w:ascii="Arial" w:hAnsi="Arial" w:cs="Arial"/>
          <w:sz w:val="18"/>
          <w:szCs w:val="18"/>
        </w:rPr>
      </w:pPr>
      <w:r>
        <w:rPr>
          <w:rFonts w:ascii="Arial" w:hAnsi="Arial" w:cs="Arial"/>
          <w:sz w:val="18"/>
          <w:szCs w:val="18"/>
        </w:rPr>
        <w:t>_________________________________________________________</w:t>
      </w:r>
      <w:r w:rsidR="004F1F81">
        <w:rPr>
          <w:rFonts w:ascii="Arial" w:hAnsi="Arial" w:cs="Arial"/>
          <w:sz w:val="18"/>
          <w:szCs w:val="18"/>
        </w:rPr>
        <w:t>__</w:t>
      </w:r>
      <w:r>
        <w:rPr>
          <w:rFonts w:ascii="Arial" w:hAnsi="Arial" w:cs="Arial"/>
          <w:sz w:val="18"/>
          <w:szCs w:val="18"/>
        </w:rPr>
        <w:t>________________________________</w:t>
      </w:r>
    </w:p>
    <w:p w14:paraId="3D5F0E6F" w14:textId="77777777" w:rsidR="004F1F81" w:rsidRPr="009D77CB" w:rsidRDefault="004F1F81" w:rsidP="004F1F81">
      <w:pPr>
        <w:tabs>
          <w:tab w:val="left" w:pos="709"/>
        </w:tabs>
        <w:spacing w:line="360" w:lineRule="auto"/>
        <w:ind w:left="714"/>
        <w:jc w:val="both"/>
        <w:rPr>
          <w:rFonts w:ascii="Arial" w:hAnsi="Arial" w:cs="Arial"/>
          <w:sz w:val="18"/>
          <w:szCs w:val="18"/>
        </w:rPr>
      </w:pPr>
      <w:r>
        <w:rPr>
          <w:rFonts w:ascii="Arial" w:hAnsi="Arial" w:cs="Arial"/>
          <w:sz w:val="18"/>
          <w:szCs w:val="18"/>
        </w:rPr>
        <w:t>___________________________________________________________________________________________</w:t>
      </w:r>
    </w:p>
    <w:p w14:paraId="02B99251" w14:textId="77777777" w:rsidR="00A83BD9" w:rsidRDefault="00A83BD9" w:rsidP="00DA1B5B">
      <w:pPr>
        <w:tabs>
          <w:tab w:val="left" w:pos="709"/>
        </w:tabs>
        <w:jc w:val="both"/>
        <w:rPr>
          <w:rFonts w:ascii="Arial" w:hAnsi="Arial" w:cs="Arial"/>
          <w:sz w:val="18"/>
          <w:szCs w:val="18"/>
        </w:rPr>
      </w:pPr>
    </w:p>
    <w:p w14:paraId="242EE6AC" w14:textId="77777777" w:rsidR="009C4A20" w:rsidRPr="00EF6D23" w:rsidRDefault="00EF6D23" w:rsidP="00DA1B5B">
      <w:pPr>
        <w:tabs>
          <w:tab w:val="left" w:pos="709"/>
        </w:tabs>
        <w:jc w:val="center"/>
        <w:rPr>
          <w:rFonts w:ascii="Arial" w:hAnsi="Arial" w:cs="Arial"/>
          <w:sz w:val="18"/>
          <w:szCs w:val="18"/>
        </w:rPr>
      </w:pPr>
      <w:r>
        <w:rPr>
          <w:rFonts w:ascii="Arial" w:hAnsi="Arial" w:cs="Arial"/>
          <w:sz w:val="18"/>
          <w:szCs w:val="18"/>
        </w:rPr>
        <w:br w:type="page"/>
      </w:r>
      <w:r w:rsidR="009C4A20" w:rsidRPr="006A43E3">
        <w:rPr>
          <w:rFonts w:ascii="Arial" w:hAnsi="Arial" w:cs="Arial"/>
          <w:b/>
        </w:rPr>
        <w:lastRenderedPageBreak/>
        <w:t>DICHIARA</w:t>
      </w:r>
      <w:r w:rsidR="00C56C89" w:rsidRPr="006A43E3">
        <w:rPr>
          <w:rFonts w:ascii="Arial" w:hAnsi="Arial" w:cs="Arial"/>
          <w:b/>
        </w:rPr>
        <w:t xml:space="preserve"> ALTRESI’</w:t>
      </w:r>
    </w:p>
    <w:p w14:paraId="365425A3" w14:textId="77777777" w:rsidR="00EF6D23" w:rsidRDefault="00EF6D23" w:rsidP="00DA1B5B">
      <w:pPr>
        <w:tabs>
          <w:tab w:val="left" w:pos="6135"/>
        </w:tabs>
        <w:autoSpaceDE w:val="0"/>
        <w:jc w:val="center"/>
        <w:rPr>
          <w:rFonts w:ascii="Arial" w:hAnsi="Arial" w:cs="Arial"/>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3"/>
      </w:tblGrid>
      <w:tr w:rsidR="00C56C89" w:rsidRPr="008C540F" w14:paraId="4839CDE0" w14:textId="77777777" w:rsidTr="000774E6">
        <w:trPr>
          <w:trHeight w:val="5362"/>
        </w:trPr>
        <w:tc>
          <w:tcPr>
            <w:tcW w:w="10031" w:type="dxa"/>
            <w:shd w:val="clear" w:color="auto" w:fill="auto"/>
          </w:tcPr>
          <w:p w14:paraId="55349DD4" w14:textId="77777777" w:rsidR="00C56C89" w:rsidRPr="008C540F" w:rsidRDefault="00C56C89" w:rsidP="00DA1B5B">
            <w:pPr>
              <w:spacing w:line="360" w:lineRule="auto"/>
              <w:ind w:left="426"/>
              <w:jc w:val="both"/>
              <w:rPr>
                <w:rFonts w:ascii="Arial" w:hAnsi="Arial" w:cs="Arial"/>
                <w:sz w:val="10"/>
                <w:szCs w:val="18"/>
              </w:rPr>
            </w:pPr>
          </w:p>
          <w:p w14:paraId="5E97B005" w14:textId="06CA5E5D" w:rsidR="00C56C89" w:rsidRPr="008C540F" w:rsidRDefault="00C56C89" w:rsidP="00DF24DD">
            <w:pPr>
              <w:numPr>
                <w:ilvl w:val="0"/>
                <w:numId w:val="7"/>
              </w:numPr>
              <w:spacing w:line="360" w:lineRule="auto"/>
              <w:jc w:val="both"/>
              <w:rPr>
                <w:rFonts w:ascii="Arial" w:hAnsi="Arial" w:cs="Arial"/>
                <w:sz w:val="18"/>
                <w:szCs w:val="18"/>
              </w:rPr>
            </w:pPr>
            <w:r w:rsidRPr="008C540F">
              <w:rPr>
                <w:rFonts w:ascii="Arial" w:hAnsi="Arial" w:cs="Arial"/>
                <w:sz w:val="18"/>
                <w:szCs w:val="18"/>
              </w:rPr>
              <w:t>che le acque meteoriche e/o di lavaggio aree esterne provenienti dal piazzale e dai canali di gronda e da</w:t>
            </w:r>
            <w:r w:rsidR="00B16CD4">
              <w:rPr>
                <w:rFonts w:ascii="Arial" w:hAnsi="Arial" w:cs="Arial"/>
                <w:sz w:val="18"/>
                <w:szCs w:val="18"/>
              </w:rPr>
              <w:t xml:space="preserve"> (</w:t>
            </w:r>
            <w:r w:rsidR="00B16CD4" w:rsidRPr="00B16CD4">
              <w:rPr>
                <w:rFonts w:ascii="Arial" w:hAnsi="Arial" w:cs="Arial"/>
                <w:sz w:val="14"/>
                <w:szCs w:val="18"/>
              </w:rPr>
              <w:t>descrivere da dove provengono le acque</w:t>
            </w:r>
            <w:r w:rsidR="00B16CD4">
              <w:rPr>
                <w:rFonts w:ascii="Arial" w:hAnsi="Arial" w:cs="Arial"/>
                <w:sz w:val="18"/>
                <w:szCs w:val="18"/>
              </w:rPr>
              <w:t>)</w:t>
            </w:r>
            <w:r w:rsidRPr="008C540F">
              <w:rPr>
                <w:rFonts w:ascii="Arial" w:hAnsi="Arial" w:cs="Arial"/>
                <w:sz w:val="18"/>
                <w:szCs w:val="18"/>
              </w:rPr>
              <w:t xml:space="preserve"> ___</w:t>
            </w:r>
            <w:r w:rsidR="00557FEC">
              <w:rPr>
                <w:rFonts w:ascii="Arial" w:hAnsi="Arial" w:cs="Arial"/>
                <w:sz w:val="18"/>
                <w:szCs w:val="18"/>
              </w:rPr>
              <w:t>_______________</w:t>
            </w:r>
            <w:r w:rsidR="004F1F81">
              <w:rPr>
                <w:rFonts w:ascii="Arial" w:hAnsi="Arial" w:cs="Arial"/>
                <w:sz w:val="18"/>
                <w:szCs w:val="18"/>
              </w:rPr>
              <w:t>____</w:t>
            </w:r>
            <w:r w:rsidR="000774E6">
              <w:rPr>
                <w:rFonts w:ascii="Arial" w:hAnsi="Arial" w:cs="Arial"/>
                <w:sz w:val="18"/>
                <w:szCs w:val="18"/>
              </w:rPr>
              <w:t>_________</w:t>
            </w:r>
            <w:r w:rsidR="00B16CD4">
              <w:rPr>
                <w:rFonts w:ascii="Arial" w:hAnsi="Arial" w:cs="Arial"/>
                <w:sz w:val="18"/>
                <w:szCs w:val="18"/>
              </w:rPr>
              <w:t>______________</w:t>
            </w:r>
            <w:r w:rsidRPr="008C540F">
              <w:rPr>
                <w:rFonts w:ascii="Arial" w:hAnsi="Arial" w:cs="Arial"/>
                <w:sz w:val="18"/>
                <w:szCs w:val="18"/>
              </w:rPr>
              <w:t>_____________</w:t>
            </w:r>
            <w:r w:rsidR="006A43E3" w:rsidRPr="008C540F">
              <w:rPr>
                <w:rFonts w:ascii="Arial" w:hAnsi="Arial" w:cs="Arial"/>
                <w:sz w:val="18"/>
                <w:szCs w:val="18"/>
              </w:rPr>
              <w:t>____________</w:t>
            </w:r>
            <w:r w:rsidR="00B16CD4">
              <w:rPr>
                <w:rFonts w:ascii="Arial" w:hAnsi="Arial" w:cs="Arial"/>
                <w:sz w:val="18"/>
                <w:szCs w:val="18"/>
              </w:rPr>
              <w:t xml:space="preserve"> </w:t>
            </w:r>
            <w:r w:rsidR="006A43E3" w:rsidRPr="008C540F">
              <w:rPr>
                <w:rFonts w:ascii="Arial" w:hAnsi="Arial" w:cs="Arial"/>
                <w:sz w:val="18"/>
                <w:szCs w:val="18"/>
              </w:rPr>
              <w:t>________________</w:t>
            </w:r>
            <w:r w:rsidRPr="008C540F">
              <w:rPr>
                <w:rFonts w:ascii="Arial" w:hAnsi="Arial" w:cs="Arial"/>
                <w:sz w:val="18"/>
                <w:szCs w:val="18"/>
              </w:rPr>
              <w:t>__________</w:t>
            </w:r>
            <w:r w:rsidR="00557FEC">
              <w:rPr>
                <w:rFonts w:ascii="Arial" w:hAnsi="Arial" w:cs="Arial"/>
                <w:sz w:val="18"/>
                <w:szCs w:val="18"/>
              </w:rPr>
              <w:t>__</w:t>
            </w:r>
            <w:r w:rsidR="00366C8A">
              <w:rPr>
                <w:rFonts w:ascii="Arial" w:hAnsi="Arial" w:cs="Arial"/>
                <w:sz w:val="18"/>
                <w:szCs w:val="18"/>
              </w:rPr>
              <w:t>__</w:t>
            </w:r>
            <w:r w:rsidRPr="008C540F">
              <w:rPr>
                <w:rFonts w:ascii="Arial" w:hAnsi="Arial" w:cs="Arial"/>
                <w:sz w:val="18"/>
                <w:szCs w:val="18"/>
              </w:rPr>
              <w:t>_________</w:t>
            </w:r>
            <w:r w:rsidR="00B16CD4">
              <w:rPr>
                <w:rFonts w:ascii="Arial" w:hAnsi="Arial" w:cs="Arial"/>
                <w:sz w:val="18"/>
                <w:szCs w:val="18"/>
              </w:rPr>
              <w:t>_________</w:t>
            </w:r>
            <w:r w:rsidR="004F1F81">
              <w:rPr>
                <w:rFonts w:ascii="Arial" w:hAnsi="Arial" w:cs="Arial"/>
                <w:sz w:val="18"/>
                <w:szCs w:val="18"/>
              </w:rPr>
              <w:t>___</w:t>
            </w:r>
            <w:r w:rsidR="00B16CD4">
              <w:rPr>
                <w:rFonts w:ascii="Arial" w:hAnsi="Arial" w:cs="Arial"/>
                <w:sz w:val="18"/>
                <w:szCs w:val="18"/>
              </w:rPr>
              <w:t>___________________</w:t>
            </w:r>
            <w:r w:rsidRPr="008C540F">
              <w:rPr>
                <w:rFonts w:ascii="Arial" w:hAnsi="Arial" w:cs="Arial"/>
                <w:sz w:val="18"/>
                <w:szCs w:val="18"/>
              </w:rPr>
              <w:t xml:space="preserve">________________ della predetta </w:t>
            </w:r>
            <w:r w:rsidR="006A43E3" w:rsidRPr="008C540F">
              <w:rPr>
                <w:rFonts w:ascii="Arial" w:hAnsi="Arial" w:cs="Arial"/>
                <w:sz w:val="18"/>
                <w:szCs w:val="18"/>
              </w:rPr>
              <w:t>impresa</w:t>
            </w:r>
            <w:r w:rsidRPr="008C540F">
              <w:rPr>
                <w:rFonts w:ascii="Arial" w:hAnsi="Arial" w:cs="Arial"/>
                <w:sz w:val="18"/>
                <w:szCs w:val="18"/>
              </w:rPr>
              <w:t xml:space="preserve"> </w:t>
            </w:r>
            <w:r w:rsidRPr="008C540F">
              <w:rPr>
                <w:rFonts w:ascii="Arial" w:hAnsi="Arial" w:cs="Arial"/>
                <w:i/>
                <w:sz w:val="12"/>
                <w:szCs w:val="12"/>
              </w:rPr>
              <w:t>(barrare la voce d’interesse</w:t>
            </w:r>
            <w:r w:rsidRPr="008C540F">
              <w:rPr>
                <w:rFonts w:ascii="Arial" w:hAnsi="Arial" w:cs="Arial"/>
                <w:sz w:val="12"/>
                <w:szCs w:val="12"/>
              </w:rPr>
              <w:t>)</w:t>
            </w:r>
            <w:r w:rsidRPr="008C540F">
              <w:rPr>
                <w:rFonts w:ascii="Arial" w:hAnsi="Arial" w:cs="Arial"/>
                <w:sz w:val="18"/>
                <w:szCs w:val="18"/>
              </w:rPr>
              <w:t>:</w:t>
            </w:r>
          </w:p>
          <w:p w14:paraId="7C48A021" w14:textId="77777777" w:rsidR="00C56C89" w:rsidRPr="008C540F" w:rsidRDefault="00C56C89" w:rsidP="00936F82">
            <w:pPr>
              <w:numPr>
                <w:ilvl w:val="0"/>
                <w:numId w:val="37"/>
              </w:numPr>
              <w:spacing w:line="276" w:lineRule="auto"/>
              <w:ind w:left="1276"/>
              <w:jc w:val="both"/>
              <w:rPr>
                <w:rFonts w:ascii="Arial" w:hAnsi="Arial" w:cs="Arial"/>
                <w:sz w:val="18"/>
                <w:szCs w:val="18"/>
              </w:rPr>
            </w:pPr>
            <w:r w:rsidRPr="008C540F">
              <w:rPr>
                <w:rFonts w:ascii="Arial" w:hAnsi="Arial" w:cs="Arial"/>
                <w:b/>
                <w:iCs/>
                <w:sz w:val="18"/>
                <w:szCs w:val="18"/>
              </w:rPr>
              <w:t>non sono a rischio di dilavamento di sostanze pericolose o di sostanze che creano pregiudizio per il raggiungimento degli obiettivi di qualità dei corpi idrici</w:t>
            </w:r>
            <w:r w:rsidRPr="008C540F">
              <w:rPr>
                <w:rFonts w:ascii="Arial" w:hAnsi="Arial" w:cs="Arial"/>
                <w:sz w:val="18"/>
                <w:szCs w:val="18"/>
              </w:rPr>
              <w:t xml:space="preserve"> </w:t>
            </w:r>
            <w:r w:rsidR="00B7185B">
              <w:rPr>
                <w:rFonts w:ascii="Arial" w:hAnsi="Arial" w:cs="Arial"/>
                <w:b/>
                <w:sz w:val="18"/>
                <w:szCs w:val="18"/>
              </w:rPr>
              <w:t>in quanto non vengono,</w:t>
            </w:r>
            <w:r w:rsidRPr="008C540F">
              <w:rPr>
                <w:rFonts w:ascii="Arial" w:hAnsi="Arial" w:cs="Arial"/>
                <w:b/>
                <w:sz w:val="18"/>
                <w:szCs w:val="18"/>
              </w:rPr>
              <w:t xml:space="preserve"> né verranno</w:t>
            </w:r>
            <w:r w:rsidR="00B7185B">
              <w:rPr>
                <w:rFonts w:ascii="Arial" w:hAnsi="Arial" w:cs="Arial"/>
                <w:b/>
                <w:sz w:val="18"/>
                <w:szCs w:val="18"/>
              </w:rPr>
              <w:t>,</w:t>
            </w:r>
            <w:r w:rsidRPr="008C540F">
              <w:rPr>
                <w:rFonts w:ascii="Arial" w:hAnsi="Arial" w:cs="Arial"/>
                <w:b/>
                <w:sz w:val="18"/>
                <w:szCs w:val="18"/>
              </w:rPr>
              <w:t xml:space="preserve"> a contatto con qualsivoglia materiale o sostanza inquinante,</w:t>
            </w:r>
          </w:p>
          <w:p w14:paraId="09341CE9" w14:textId="77777777" w:rsidR="00C56C89" w:rsidRPr="008C540F" w:rsidRDefault="00C56C89" w:rsidP="00936F82">
            <w:pPr>
              <w:numPr>
                <w:ilvl w:val="0"/>
                <w:numId w:val="37"/>
              </w:numPr>
              <w:spacing w:line="276" w:lineRule="auto"/>
              <w:ind w:left="1276"/>
              <w:jc w:val="both"/>
              <w:rPr>
                <w:rFonts w:ascii="Arial" w:hAnsi="Arial" w:cs="Arial"/>
                <w:sz w:val="18"/>
                <w:szCs w:val="18"/>
              </w:rPr>
            </w:pPr>
            <w:r w:rsidRPr="008C540F">
              <w:rPr>
                <w:rFonts w:ascii="Arial" w:hAnsi="Arial" w:cs="Arial"/>
                <w:sz w:val="18"/>
                <w:szCs w:val="18"/>
              </w:rPr>
              <w:t xml:space="preserve">sono </w:t>
            </w:r>
            <w:r w:rsidRPr="008C540F">
              <w:rPr>
                <w:rFonts w:ascii="Arial" w:hAnsi="Arial" w:cs="Arial"/>
                <w:iCs/>
                <w:sz w:val="18"/>
                <w:szCs w:val="18"/>
              </w:rPr>
              <w:t>a rischio di dilavamento di sostanze pericolose o di sostanze che creano pregiudizio per il raggiungimento degli obiettivi di qualità dei corpi idrici</w:t>
            </w:r>
            <w:r w:rsidRPr="008C540F">
              <w:rPr>
                <w:rFonts w:ascii="Arial" w:hAnsi="Arial" w:cs="Arial"/>
                <w:sz w:val="18"/>
                <w:szCs w:val="18"/>
              </w:rPr>
              <w:t xml:space="preserve">, ma </w:t>
            </w:r>
            <w:r w:rsidRPr="008C540F">
              <w:rPr>
                <w:rFonts w:ascii="Arial" w:hAnsi="Arial" w:cs="Arial"/>
                <w:b/>
                <w:sz w:val="18"/>
                <w:szCs w:val="18"/>
              </w:rPr>
              <w:t>l’area esterna dilavata è inferiore a 1.000 m</w:t>
            </w:r>
            <w:r w:rsidRPr="008C540F">
              <w:rPr>
                <w:rFonts w:ascii="Arial" w:hAnsi="Arial" w:cs="Arial"/>
                <w:b/>
                <w:sz w:val="18"/>
                <w:szCs w:val="18"/>
                <w:vertAlign w:val="superscript"/>
              </w:rPr>
              <w:t>2</w:t>
            </w:r>
            <w:r w:rsidRPr="008C540F">
              <w:rPr>
                <w:rFonts w:ascii="Arial" w:hAnsi="Arial" w:cs="Arial"/>
                <w:sz w:val="18"/>
                <w:szCs w:val="18"/>
              </w:rPr>
              <w:t xml:space="preserve"> (escluse aree a verde);</w:t>
            </w:r>
          </w:p>
          <w:p w14:paraId="2F45C121" w14:textId="77777777" w:rsidR="00C56C89" w:rsidRPr="008C540F" w:rsidRDefault="00C56C89" w:rsidP="00936F82">
            <w:pPr>
              <w:numPr>
                <w:ilvl w:val="0"/>
                <w:numId w:val="7"/>
              </w:numPr>
              <w:spacing w:line="276" w:lineRule="auto"/>
              <w:jc w:val="both"/>
              <w:rPr>
                <w:rFonts w:ascii="Arial" w:hAnsi="Arial" w:cs="Arial"/>
                <w:sz w:val="18"/>
                <w:szCs w:val="18"/>
              </w:rPr>
            </w:pPr>
            <w:r w:rsidRPr="008C540F">
              <w:rPr>
                <w:rFonts w:ascii="Arial" w:hAnsi="Arial" w:cs="Arial"/>
                <w:sz w:val="18"/>
                <w:szCs w:val="18"/>
              </w:rPr>
              <w:t>che</w:t>
            </w:r>
            <w:r w:rsidRPr="008C540F">
              <w:rPr>
                <w:rFonts w:ascii="Arial" w:eastAsia="Verdana" w:hAnsi="Arial" w:cs="Arial"/>
                <w:sz w:val="18"/>
                <w:szCs w:val="18"/>
              </w:rPr>
              <w:t xml:space="preserve"> </w:t>
            </w:r>
            <w:r w:rsidRPr="008C540F">
              <w:rPr>
                <w:rFonts w:ascii="Arial" w:hAnsi="Arial" w:cs="Arial"/>
                <w:sz w:val="18"/>
                <w:szCs w:val="18"/>
              </w:rPr>
              <w:t>tutto</w:t>
            </w:r>
            <w:r w:rsidRPr="008C540F">
              <w:rPr>
                <w:rFonts w:ascii="Arial" w:eastAsia="Verdana" w:hAnsi="Arial" w:cs="Arial"/>
                <w:sz w:val="18"/>
                <w:szCs w:val="18"/>
              </w:rPr>
              <w:t xml:space="preserve"> </w:t>
            </w:r>
            <w:r w:rsidRPr="008C540F">
              <w:rPr>
                <w:rFonts w:ascii="Arial" w:hAnsi="Arial" w:cs="Arial"/>
                <w:sz w:val="18"/>
                <w:szCs w:val="18"/>
              </w:rPr>
              <w:t>quanto</w:t>
            </w:r>
            <w:r w:rsidRPr="008C540F">
              <w:rPr>
                <w:rFonts w:ascii="Arial" w:eastAsia="Verdana" w:hAnsi="Arial" w:cs="Arial"/>
                <w:sz w:val="18"/>
                <w:szCs w:val="18"/>
              </w:rPr>
              <w:t xml:space="preserve"> </w:t>
            </w:r>
            <w:r w:rsidRPr="008C540F">
              <w:rPr>
                <w:rFonts w:ascii="Arial" w:hAnsi="Arial" w:cs="Arial"/>
                <w:sz w:val="18"/>
                <w:szCs w:val="18"/>
              </w:rPr>
              <w:t>riportato</w:t>
            </w:r>
            <w:r w:rsidRPr="008C540F">
              <w:rPr>
                <w:rFonts w:ascii="Arial" w:eastAsia="Verdana" w:hAnsi="Arial" w:cs="Arial"/>
                <w:sz w:val="18"/>
                <w:szCs w:val="18"/>
              </w:rPr>
              <w:t xml:space="preserve"> </w:t>
            </w:r>
            <w:r w:rsidRPr="008C540F">
              <w:rPr>
                <w:rFonts w:ascii="Arial" w:hAnsi="Arial" w:cs="Arial"/>
                <w:sz w:val="18"/>
                <w:szCs w:val="18"/>
              </w:rPr>
              <w:t>nella</w:t>
            </w:r>
            <w:r w:rsidRPr="008C540F">
              <w:rPr>
                <w:rFonts w:ascii="Arial" w:eastAsia="Verdana" w:hAnsi="Arial" w:cs="Arial"/>
                <w:sz w:val="18"/>
                <w:szCs w:val="18"/>
              </w:rPr>
              <w:t xml:space="preserve"> presente istanza e nella </w:t>
            </w:r>
            <w:r w:rsidRPr="008C540F">
              <w:rPr>
                <w:rFonts w:ascii="Arial" w:hAnsi="Arial" w:cs="Arial"/>
                <w:sz w:val="18"/>
                <w:szCs w:val="18"/>
              </w:rPr>
              <w:t>documentazione</w:t>
            </w:r>
            <w:r w:rsidRPr="008C540F">
              <w:rPr>
                <w:rFonts w:ascii="Arial" w:eastAsia="Verdana" w:hAnsi="Arial" w:cs="Arial"/>
                <w:sz w:val="18"/>
                <w:szCs w:val="18"/>
              </w:rPr>
              <w:t xml:space="preserve"> </w:t>
            </w:r>
            <w:r w:rsidRPr="008C540F">
              <w:rPr>
                <w:rFonts w:ascii="Arial" w:hAnsi="Arial" w:cs="Arial"/>
                <w:sz w:val="18"/>
                <w:szCs w:val="18"/>
              </w:rPr>
              <w:t>a</w:t>
            </w:r>
            <w:r w:rsidRPr="008C540F">
              <w:rPr>
                <w:rFonts w:ascii="Arial" w:eastAsia="Verdana" w:hAnsi="Arial" w:cs="Arial"/>
                <w:sz w:val="18"/>
                <w:szCs w:val="18"/>
              </w:rPr>
              <w:t xml:space="preserve"> </w:t>
            </w:r>
            <w:r w:rsidRPr="008C540F">
              <w:rPr>
                <w:rFonts w:ascii="Arial" w:hAnsi="Arial" w:cs="Arial"/>
                <w:sz w:val="18"/>
                <w:szCs w:val="18"/>
              </w:rPr>
              <w:t>corredo</w:t>
            </w:r>
            <w:r w:rsidRPr="008C540F">
              <w:rPr>
                <w:rFonts w:ascii="Arial" w:eastAsia="Verdana" w:hAnsi="Arial" w:cs="Arial"/>
                <w:sz w:val="18"/>
                <w:szCs w:val="18"/>
              </w:rPr>
              <w:t xml:space="preserve"> </w:t>
            </w:r>
            <w:r w:rsidRPr="008C540F">
              <w:rPr>
                <w:rFonts w:ascii="Arial" w:hAnsi="Arial" w:cs="Arial"/>
                <w:sz w:val="18"/>
                <w:szCs w:val="18"/>
              </w:rPr>
              <w:t>della</w:t>
            </w:r>
            <w:r w:rsidRPr="008C540F">
              <w:rPr>
                <w:rFonts w:ascii="Arial" w:eastAsia="Verdana" w:hAnsi="Arial" w:cs="Arial"/>
                <w:sz w:val="18"/>
                <w:szCs w:val="18"/>
              </w:rPr>
              <w:t xml:space="preserve"> </w:t>
            </w:r>
            <w:r w:rsidRPr="008C540F">
              <w:rPr>
                <w:rFonts w:ascii="Arial" w:hAnsi="Arial" w:cs="Arial"/>
                <w:sz w:val="18"/>
                <w:szCs w:val="18"/>
              </w:rPr>
              <w:t>stessa</w:t>
            </w:r>
            <w:r w:rsidRPr="008C540F">
              <w:rPr>
                <w:rFonts w:ascii="Arial" w:eastAsia="Verdana" w:hAnsi="Arial" w:cs="Arial"/>
                <w:sz w:val="18"/>
                <w:szCs w:val="18"/>
              </w:rPr>
              <w:t xml:space="preserve"> </w:t>
            </w:r>
            <w:r w:rsidRPr="008C540F">
              <w:rPr>
                <w:rFonts w:ascii="Arial" w:hAnsi="Arial" w:cs="Arial"/>
                <w:sz w:val="18"/>
                <w:szCs w:val="18"/>
              </w:rPr>
              <w:t>corrisponde</w:t>
            </w:r>
            <w:r w:rsidRPr="008C540F">
              <w:rPr>
                <w:rFonts w:ascii="Arial" w:eastAsia="Verdana" w:hAnsi="Arial" w:cs="Arial"/>
                <w:sz w:val="18"/>
                <w:szCs w:val="18"/>
              </w:rPr>
              <w:t xml:space="preserve"> </w:t>
            </w:r>
            <w:r w:rsidRPr="008C540F">
              <w:rPr>
                <w:rFonts w:ascii="Arial" w:hAnsi="Arial" w:cs="Arial"/>
                <w:sz w:val="18"/>
                <w:szCs w:val="18"/>
              </w:rPr>
              <w:t>a</w:t>
            </w:r>
            <w:r w:rsidRPr="008C540F">
              <w:rPr>
                <w:rFonts w:ascii="Arial" w:eastAsia="Verdana" w:hAnsi="Arial" w:cs="Arial"/>
                <w:sz w:val="18"/>
                <w:szCs w:val="18"/>
              </w:rPr>
              <w:t xml:space="preserve"> </w:t>
            </w:r>
            <w:r w:rsidRPr="008C540F">
              <w:rPr>
                <w:rFonts w:ascii="Arial" w:hAnsi="Arial" w:cs="Arial"/>
                <w:sz w:val="18"/>
                <w:szCs w:val="18"/>
              </w:rPr>
              <w:t>verità;</w:t>
            </w:r>
          </w:p>
          <w:p w14:paraId="220EE874" w14:textId="5102FE2C" w:rsidR="00DF24DD" w:rsidRPr="009E02BB" w:rsidRDefault="00DF24DD" w:rsidP="00936F82">
            <w:pPr>
              <w:numPr>
                <w:ilvl w:val="0"/>
                <w:numId w:val="7"/>
              </w:numPr>
              <w:spacing w:line="276" w:lineRule="auto"/>
              <w:ind w:left="714" w:hanging="357"/>
              <w:jc w:val="both"/>
              <w:rPr>
                <w:rFonts w:ascii="Arial" w:hAnsi="Arial" w:cs="Arial"/>
                <w:sz w:val="18"/>
                <w:szCs w:val="18"/>
              </w:rPr>
            </w:pPr>
            <w:r w:rsidRPr="009E02BB">
              <w:rPr>
                <w:rFonts w:ascii="Arial" w:hAnsi="Arial" w:cs="Arial"/>
                <w:b/>
                <w:sz w:val="18"/>
                <w:szCs w:val="18"/>
              </w:rPr>
              <w:t>di essere consapevole</w:t>
            </w:r>
            <w:r>
              <w:rPr>
                <w:rFonts w:ascii="Arial" w:hAnsi="Arial" w:cs="Arial"/>
                <w:b/>
                <w:sz w:val="18"/>
                <w:szCs w:val="18"/>
              </w:rPr>
              <w:t xml:space="preserve"> che</w:t>
            </w:r>
            <w:r w:rsidRPr="009E02BB">
              <w:rPr>
                <w:rFonts w:ascii="Arial" w:hAnsi="Arial" w:cs="Arial"/>
                <w:b/>
                <w:sz w:val="18"/>
                <w:szCs w:val="18"/>
              </w:rPr>
              <w:t xml:space="preserve"> </w:t>
            </w:r>
            <w:r>
              <w:rPr>
                <w:rFonts w:ascii="Arial" w:hAnsi="Arial" w:cs="Arial"/>
                <w:b/>
                <w:sz w:val="18"/>
                <w:szCs w:val="18"/>
              </w:rPr>
              <w:t>la</w:t>
            </w:r>
            <w:r w:rsidRPr="009E02BB">
              <w:rPr>
                <w:rFonts w:ascii="Arial" w:hAnsi="Arial" w:cs="Arial"/>
                <w:b/>
                <w:sz w:val="18"/>
                <w:szCs w:val="18"/>
              </w:rPr>
              <w:t xml:space="preserve"> presentazione della presente </w:t>
            </w:r>
            <w:r>
              <w:rPr>
                <w:rFonts w:ascii="Arial" w:hAnsi="Arial" w:cs="Arial"/>
                <w:b/>
                <w:sz w:val="18"/>
                <w:szCs w:val="18"/>
              </w:rPr>
              <w:t>comunicazione</w:t>
            </w:r>
            <w:r w:rsidRPr="009E02BB">
              <w:rPr>
                <w:rFonts w:ascii="Arial" w:hAnsi="Arial" w:cs="Arial"/>
                <w:b/>
                <w:sz w:val="18"/>
                <w:szCs w:val="18"/>
              </w:rPr>
              <w:t xml:space="preserve"> costituisce esclusivamente il titolo ambientale necessario per poter procedere allo scarico di acque reflue </w:t>
            </w:r>
            <w:r>
              <w:rPr>
                <w:rFonts w:ascii="Arial" w:hAnsi="Arial" w:cs="Arial"/>
                <w:b/>
                <w:sz w:val="18"/>
                <w:szCs w:val="18"/>
              </w:rPr>
              <w:t>meteoriche e di lavaggio aree esterne non a rischio</w:t>
            </w:r>
            <w:r w:rsidRPr="009E02BB">
              <w:rPr>
                <w:rFonts w:ascii="Arial" w:hAnsi="Arial" w:cs="Arial"/>
                <w:b/>
                <w:sz w:val="18"/>
                <w:szCs w:val="18"/>
              </w:rPr>
              <w:t xml:space="preserve">, per cui si fa salva ogni altra eventuale autorizzazione, concessione, benestare o nulla osta di competenza di altri Enti o quanto altro necessario previsto dalla normativa vigente, compresi eventuali titoli necessari per la realizzazione dell’impianto di </w:t>
            </w:r>
            <w:r>
              <w:rPr>
                <w:rFonts w:ascii="Arial" w:hAnsi="Arial" w:cs="Arial"/>
                <w:b/>
                <w:sz w:val="18"/>
                <w:szCs w:val="18"/>
              </w:rPr>
              <w:t>collettamento</w:t>
            </w:r>
            <w:r w:rsidRPr="009E02BB">
              <w:rPr>
                <w:rFonts w:ascii="Arial" w:hAnsi="Arial" w:cs="Arial"/>
                <w:b/>
                <w:sz w:val="18"/>
                <w:szCs w:val="18"/>
              </w:rPr>
              <w:t xml:space="preserve"> dello scarico</w:t>
            </w:r>
            <w:r w:rsidR="000774E6">
              <w:rPr>
                <w:rFonts w:ascii="Arial" w:hAnsi="Arial" w:cs="Arial"/>
                <w:b/>
                <w:sz w:val="18"/>
                <w:szCs w:val="18"/>
              </w:rPr>
              <w:t>, concessioni demaniali, nulla osta idraulico</w:t>
            </w:r>
            <w:r w:rsidRPr="009E02BB">
              <w:rPr>
                <w:rFonts w:ascii="Arial" w:hAnsi="Arial" w:cs="Arial"/>
                <w:b/>
                <w:sz w:val="18"/>
                <w:szCs w:val="18"/>
              </w:rPr>
              <w:t>;</w:t>
            </w:r>
          </w:p>
          <w:p w14:paraId="30F87F56" w14:textId="77777777" w:rsidR="00C56C89" w:rsidRPr="008C540F" w:rsidRDefault="00C56C89" w:rsidP="00936F82">
            <w:pPr>
              <w:numPr>
                <w:ilvl w:val="0"/>
                <w:numId w:val="7"/>
              </w:numPr>
              <w:spacing w:line="276" w:lineRule="auto"/>
              <w:jc w:val="both"/>
              <w:rPr>
                <w:rFonts w:ascii="Arial" w:hAnsi="Arial" w:cs="Arial"/>
                <w:sz w:val="18"/>
                <w:szCs w:val="18"/>
              </w:rPr>
            </w:pPr>
            <w:r w:rsidRPr="008C540F">
              <w:rPr>
                <w:rFonts w:ascii="Arial" w:hAnsi="Arial" w:cs="Arial"/>
                <w:sz w:val="18"/>
                <w:szCs w:val="18"/>
              </w:rPr>
              <w:t>di essere consapevole che tutte le dichiarazioni rese potranno essere oggetto di verifica d'ufficio.</w:t>
            </w:r>
          </w:p>
        </w:tc>
      </w:tr>
    </w:tbl>
    <w:p w14:paraId="6C9BD6B9" w14:textId="77777777" w:rsidR="009C4A20" w:rsidRDefault="009C4A20" w:rsidP="00DA1B5B">
      <w:pPr>
        <w:tabs>
          <w:tab w:val="left" w:pos="6135"/>
        </w:tabs>
        <w:autoSpaceDE w:val="0"/>
        <w:spacing w:before="40" w:line="360" w:lineRule="auto"/>
        <w:jc w:val="both"/>
        <w:rPr>
          <w:rFonts w:ascii="Arial" w:hAnsi="Arial" w:cs="Arial"/>
          <w:sz w:val="18"/>
          <w:szCs w:val="18"/>
        </w:rPr>
      </w:pPr>
    </w:p>
    <w:tbl>
      <w:tblPr>
        <w:tblW w:w="9920" w:type="dxa"/>
        <w:tblLook w:val="04A0" w:firstRow="1" w:lastRow="0" w:firstColumn="1" w:lastColumn="0" w:noHBand="0" w:noVBand="1"/>
      </w:tblPr>
      <w:tblGrid>
        <w:gridCol w:w="2802"/>
        <w:gridCol w:w="425"/>
        <w:gridCol w:w="142"/>
        <w:gridCol w:w="1417"/>
        <w:gridCol w:w="142"/>
        <w:gridCol w:w="283"/>
        <w:gridCol w:w="142"/>
        <w:gridCol w:w="4425"/>
        <w:gridCol w:w="142"/>
      </w:tblGrid>
      <w:tr w:rsidR="00572439" w:rsidRPr="00557A88" w14:paraId="11914643" w14:textId="77777777" w:rsidTr="00503FCB">
        <w:trPr>
          <w:gridAfter w:val="1"/>
          <w:wAfter w:w="142" w:type="dxa"/>
        </w:trPr>
        <w:tc>
          <w:tcPr>
            <w:tcW w:w="2802" w:type="dxa"/>
            <w:shd w:val="clear" w:color="auto" w:fill="auto"/>
          </w:tcPr>
          <w:p w14:paraId="31897AEF" w14:textId="77777777" w:rsidR="00572439" w:rsidRPr="00557A88" w:rsidRDefault="00572439" w:rsidP="00503FCB">
            <w:pPr>
              <w:autoSpaceDE w:val="0"/>
              <w:jc w:val="both"/>
              <w:rPr>
                <w:rFonts w:ascii="Palatino Linotype" w:hAnsi="Palatino Linotype" w:cs="Arial"/>
                <w:b/>
              </w:rPr>
            </w:pPr>
          </w:p>
        </w:tc>
        <w:tc>
          <w:tcPr>
            <w:tcW w:w="1984" w:type="dxa"/>
            <w:gridSpan w:val="3"/>
            <w:shd w:val="clear" w:color="auto" w:fill="auto"/>
          </w:tcPr>
          <w:p w14:paraId="023DE2E4" w14:textId="77777777" w:rsidR="00572439" w:rsidRPr="00557A88" w:rsidRDefault="00572439" w:rsidP="00503FCB">
            <w:pPr>
              <w:autoSpaceDE w:val="0"/>
              <w:jc w:val="both"/>
              <w:rPr>
                <w:rFonts w:ascii="Palatino Linotype" w:hAnsi="Palatino Linotype" w:cs="Arial"/>
                <w:b/>
              </w:rPr>
            </w:pPr>
          </w:p>
        </w:tc>
        <w:tc>
          <w:tcPr>
            <w:tcW w:w="425" w:type="dxa"/>
            <w:gridSpan w:val="2"/>
            <w:shd w:val="clear" w:color="auto" w:fill="auto"/>
          </w:tcPr>
          <w:p w14:paraId="1B3603EC" w14:textId="77777777" w:rsidR="00572439" w:rsidRPr="00557A88" w:rsidRDefault="00572439" w:rsidP="00503FCB">
            <w:pPr>
              <w:autoSpaceDE w:val="0"/>
              <w:jc w:val="both"/>
              <w:rPr>
                <w:rFonts w:ascii="Palatino Linotype" w:hAnsi="Palatino Linotype" w:cs="Arial"/>
                <w:b/>
              </w:rPr>
            </w:pPr>
          </w:p>
        </w:tc>
        <w:tc>
          <w:tcPr>
            <w:tcW w:w="4567" w:type="dxa"/>
            <w:gridSpan w:val="2"/>
            <w:tcBorders>
              <w:bottom w:val="single" w:sz="4" w:space="0" w:color="auto"/>
            </w:tcBorders>
            <w:shd w:val="clear" w:color="auto" w:fill="auto"/>
          </w:tcPr>
          <w:p w14:paraId="024125F8" w14:textId="77777777" w:rsidR="00572439" w:rsidRPr="00557A88" w:rsidRDefault="00572439" w:rsidP="00503FCB">
            <w:pPr>
              <w:autoSpaceDE w:val="0"/>
              <w:jc w:val="center"/>
              <w:rPr>
                <w:rFonts w:ascii="Palatino Linotype" w:hAnsi="Palatino Linotype"/>
                <w:b/>
                <w:sz w:val="20"/>
                <w:szCs w:val="20"/>
              </w:rPr>
            </w:pPr>
            <w:r w:rsidRPr="00557A88">
              <w:rPr>
                <w:rFonts w:ascii="Palatino Linotype" w:hAnsi="Palatino Linotype"/>
                <w:b/>
                <w:sz w:val="20"/>
                <w:szCs w:val="20"/>
              </w:rPr>
              <w:t>FIRMA</w:t>
            </w:r>
          </w:p>
          <w:p w14:paraId="185A4C2D" w14:textId="77777777" w:rsidR="00572439" w:rsidRPr="00557A88" w:rsidRDefault="00572439" w:rsidP="00503FCB">
            <w:pPr>
              <w:autoSpaceDE w:val="0"/>
              <w:jc w:val="center"/>
              <w:rPr>
                <w:rFonts w:ascii="Palatino Linotype" w:hAnsi="Palatino Linotype"/>
                <w:b/>
                <w:sz w:val="20"/>
                <w:szCs w:val="20"/>
              </w:rPr>
            </w:pPr>
            <w:r w:rsidRPr="00557A88">
              <w:rPr>
                <w:rFonts w:ascii="Palatino Linotype" w:hAnsi="Palatino Linotype"/>
                <w:b/>
                <w:sz w:val="20"/>
                <w:szCs w:val="20"/>
              </w:rPr>
              <w:t>del titolare dell’attività da cui origina lo scarico</w:t>
            </w:r>
          </w:p>
          <w:p w14:paraId="5B290CDA" w14:textId="77777777" w:rsidR="00572439" w:rsidRPr="00557A88" w:rsidRDefault="00572439" w:rsidP="00503FCB">
            <w:pPr>
              <w:autoSpaceDE w:val="0"/>
              <w:jc w:val="center"/>
              <w:rPr>
                <w:rFonts w:ascii="Palatino Linotype" w:hAnsi="Palatino Linotype"/>
                <w:b/>
                <w:sz w:val="20"/>
                <w:szCs w:val="20"/>
              </w:rPr>
            </w:pPr>
          </w:p>
          <w:p w14:paraId="50DEE202" w14:textId="77777777" w:rsidR="00572439" w:rsidRPr="00557A88" w:rsidRDefault="00572439" w:rsidP="00503FCB">
            <w:pPr>
              <w:autoSpaceDE w:val="0"/>
              <w:jc w:val="both"/>
              <w:rPr>
                <w:rFonts w:ascii="Palatino Linotype" w:hAnsi="Palatino Linotype" w:cs="Arial"/>
                <w:b/>
              </w:rPr>
            </w:pPr>
          </w:p>
        </w:tc>
      </w:tr>
      <w:tr w:rsidR="00572439" w:rsidRPr="00557A88" w14:paraId="7E291421" w14:textId="77777777" w:rsidTr="00503FCB">
        <w:trPr>
          <w:gridAfter w:val="1"/>
          <w:wAfter w:w="142" w:type="dxa"/>
        </w:trPr>
        <w:tc>
          <w:tcPr>
            <w:tcW w:w="2802" w:type="dxa"/>
            <w:shd w:val="clear" w:color="auto" w:fill="auto"/>
          </w:tcPr>
          <w:p w14:paraId="0D414286" w14:textId="77777777" w:rsidR="00572439" w:rsidRPr="00557A88" w:rsidRDefault="00572439" w:rsidP="00503FCB">
            <w:pPr>
              <w:autoSpaceDE w:val="0"/>
              <w:jc w:val="both"/>
              <w:rPr>
                <w:rFonts w:ascii="Palatino Linotype" w:hAnsi="Palatino Linotype" w:cs="Arial"/>
                <w:b/>
              </w:rPr>
            </w:pPr>
          </w:p>
        </w:tc>
        <w:tc>
          <w:tcPr>
            <w:tcW w:w="1984" w:type="dxa"/>
            <w:gridSpan w:val="3"/>
            <w:shd w:val="clear" w:color="auto" w:fill="auto"/>
          </w:tcPr>
          <w:p w14:paraId="1BA1BB6A" w14:textId="77777777" w:rsidR="00572439" w:rsidRPr="00557A88" w:rsidRDefault="00572439" w:rsidP="00503FCB">
            <w:pPr>
              <w:autoSpaceDE w:val="0"/>
              <w:jc w:val="both"/>
              <w:rPr>
                <w:rFonts w:ascii="Palatino Linotype" w:hAnsi="Palatino Linotype" w:cs="Arial"/>
                <w:b/>
              </w:rPr>
            </w:pPr>
          </w:p>
        </w:tc>
        <w:tc>
          <w:tcPr>
            <w:tcW w:w="425" w:type="dxa"/>
            <w:gridSpan w:val="2"/>
            <w:shd w:val="clear" w:color="auto" w:fill="auto"/>
          </w:tcPr>
          <w:p w14:paraId="269F95D8" w14:textId="77777777" w:rsidR="00572439" w:rsidRPr="00557A88" w:rsidRDefault="00572439" w:rsidP="00503FCB">
            <w:pPr>
              <w:autoSpaceDE w:val="0"/>
              <w:jc w:val="both"/>
              <w:rPr>
                <w:rFonts w:ascii="Palatino Linotype" w:hAnsi="Palatino Linotype" w:cs="Arial"/>
                <w:b/>
              </w:rPr>
            </w:pPr>
          </w:p>
        </w:tc>
        <w:tc>
          <w:tcPr>
            <w:tcW w:w="4567" w:type="dxa"/>
            <w:gridSpan w:val="2"/>
            <w:tcBorders>
              <w:top w:val="single" w:sz="4" w:space="0" w:color="auto"/>
            </w:tcBorders>
            <w:shd w:val="clear" w:color="auto" w:fill="auto"/>
          </w:tcPr>
          <w:p w14:paraId="53444C1F" w14:textId="77777777" w:rsidR="00572439" w:rsidRPr="00557A88" w:rsidRDefault="00572439" w:rsidP="00503FCB">
            <w:pPr>
              <w:autoSpaceDE w:val="0"/>
              <w:jc w:val="both"/>
              <w:rPr>
                <w:rFonts w:ascii="Palatino Linotype" w:hAnsi="Palatino Linotype" w:cs="Arial"/>
                <w:b/>
              </w:rPr>
            </w:pPr>
          </w:p>
        </w:tc>
      </w:tr>
      <w:tr w:rsidR="00572439" w:rsidRPr="00557A88" w14:paraId="3C1C7095" w14:textId="77777777" w:rsidTr="00503FCB">
        <w:trPr>
          <w:gridAfter w:val="1"/>
          <w:wAfter w:w="142" w:type="dxa"/>
        </w:trPr>
        <w:tc>
          <w:tcPr>
            <w:tcW w:w="2802" w:type="dxa"/>
            <w:tcBorders>
              <w:bottom w:val="single" w:sz="4" w:space="0" w:color="auto"/>
            </w:tcBorders>
            <w:shd w:val="clear" w:color="auto" w:fill="auto"/>
          </w:tcPr>
          <w:p w14:paraId="08F63226" w14:textId="77777777" w:rsidR="00572439" w:rsidRPr="00557A88" w:rsidRDefault="00572439" w:rsidP="00503FCB">
            <w:pPr>
              <w:autoSpaceDE w:val="0"/>
              <w:jc w:val="both"/>
              <w:rPr>
                <w:rFonts w:ascii="Palatino Linotype" w:hAnsi="Palatino Linotype" w:cs="Arial"/>
                <w:b/>
              </w:rPr>
            </w:pPr>
          </w:p>
        </w:tc>
        <w:tc>
          <w:tcPr>
            <w:tcW w:w="567" w:type="dxa"/>
            <w:gridSpan w:val="2"/>
            <w:shd w:val="clear" w:color="auto" w:fill="auto"/>
          </w:tcPr>
          <w:p w14:paraId="67EE8E87" w14:textId="77777777" w:rsidR="00572439" w:rsidRPr="00557A88" w:rsidRDefault="00572439" w:rsidP="00503FCB">
            <w:pPr>
              <w:autoSpaceDE w:val="0"/>
              <w:jc w:val="both"/>
              <w:rPr>
                <w:rFonts w:ascii="Palatino Linotype" w:hAnsi="Palatino Linotype" w:cs="Arial"/>
                <w:b/>
              </w:rPr>
            </w:pPr>
          </w:p>
        </w:tc>
        <w:tc>
          <w:tcPr>
            <w:tcW w:w="1417" w:type="dxa"/>
            <w:tcBorders>
              <w:bottom w:val="single" w:sz="4" w:space="0" w:color="auto"/>
            </w:tcBorders>
            <w:shd w:val="clear" w:color="auto" w:fill="auto"/>
          </w:tcPr>
          <w:p w14:paraId="45DED01F" w14:textId="77777777" w:rsidR="00572439" w:rsidRPr="00557A88" w:rsidRDefault="00572439" w:rsidP="00503FCB">
            <w:pPr>
              <w:autoSpaceDE w:val="0"/>
              <w:jc w:val="both"/>
              <w:rPr>
                <w:rFonts w:ascii="Palatino Linotype" w:hAnsi="Palatino Linotype" w:cs="Arial"/>
                <w:b/>
              </w:rPr>
            </w:pPr>
          </w:p>
        </w:tc>
        <w:tc>
          <w:tcPr>
            <w:tcW w:w="425" w:type="dxa"/>
            <w:gridSpan w:val="2"/>
            <w:shd w:val="clear" w:color="auto" w:fill="auto"/>
          </w:tcPr>
          <w:p w14:paraId="0FE31180" w14:textId="77777777" w:rsidR="00572439" w:rsidRPr="00557A88" w:rsidRDefault="00572439" w:rsidP="00503FCB">
            <w:pPr>
              <w:autoSpaceDE w:val="0"/>
              <w:jc w:val="both"/>
              <w:rPr>
                <w:rFonts w:ascii="Palatino Linotype" w:hAnsi="Palatino Linotype" w:cs="Arial"/>
                <w:b/>
              </w:rPr>
            </w:pPr>
          </w:p>
        </w:tc>
        <w:tc>
          <w:tcPr>
            <w:tcW w:w="4567" w:type="dxa"/>
            <w:gridSpan w:val="2"/>
            <w:tcBorders>
              <w:bottom w:val="single" w:sz="4" w:space="0" w:color="auto"/>
            </w:tcBorders>
            <w:shd w:val="clear" w:color="auto" w:fill="auto"/>
          </w:tcPr>
          <w:p w14:paraId="152325FB" w14:textId="77777777" w:rsidR="00572439" w:rsidRPr="00557A88" w:rsidRDefault="00572439" w:rsidP="00503FCB">
            <w:pPr>
              <w:spacing w:line="300" w:lineRule="exact"/>
              <w:jc w:val="center"/>
              <w:rPr>
                <w:rFonts w:ascii="Palatino Linotype" w:hAnsi="Palatino Linotype" w:cs="Verdana"/>
                <w:b/>
                <w:caps/>
                <w:sz w:val="20"/>
                <w:szCs w:val="20"/>
              </w:rPr>
            </w:pPr>
            <w:r w:rsidRPr="00557A88">
              <w:rPr>
                <w:rFonts w:ascii="Palatino Linotype" w:hAnsi="Palatino Linotype" w:cs="Verdana"/>
                <w:b/>
                <w:caps/>
                <w:sz w:val="20"/>
                <w:szCs w:val="20"/>
              </w:rPr>
              <w:t>Timbro</w:t>
            </w:r>
            <w:r w:rsidRPr="00557A88">
              <w:rPr>
                <w:rFonts w:ascii="Palatino Linotype" w:eastAsia="Verdana" w:hAnsi="Palatino Linotype" w:cs="Verdana"/>
                <w:b/>
                <w:caps/>
                <w:sz w:val="20"/>
                <w:szCs w:val="20"/>
              </w:rPr>
              <w:t xml:space="preserve"> </w:t>
            </w:r>
            <w:r w:rsidRPr="00557A88">
              <w:rPr>
                <w:rFonts w:ascii="Palatino Linotype" w:hAnsi="Palatino Linotype" w:cs="Verdana"/>
                <w:b/>
                <w:caps/>
                <w:sz w:val="20"/>
                <w:szCs w:val="20"/>
              </w:rPr>
              <w:t>e</w:t>
            </w:r>
            <w:r w:rsidRPr="00557A88">
              <w:rPr>
                <w:rFonts w:ascii="Palatino Linotype" w:eastAsia="Verdana" w:hAnsi="Palatino Linotype" w:cs="Verdana"/>
                <w:b/>
                <w:caps/>
                <w:sz w:val="20"/>
                <w:szCs w:val="20"/>
              </w:rPr>
              <w:t xml:space="preserve"> </w:t>
            </w:r>
            <w:r w:rsidRPr="00557A88">
              <w:rPr>
                <w:rFonts w:ascii="Palatino Linotype" w:hAnsi="Palatino Linotype" w:cs="Verdana"/>
                <w:b/>
                <w:caps/>
                <w:sz w:val="20"/>
                <w:szCs w:val="20"/>
              </w:rPr>
              <w:t>Firma</w:t>
            </w:r>
          </w:p>
          <w:p w14:paraId="0074D6CB" w14:textId="77777777" w:rsidR="00572439" w:rsidRPr="00557A88" w:rsidRDefault="00572439" w:rsidP="00503FCB">
            <w:pPr>
              <w:autoSpaceDE w:val="0"/>
              <w:jc w:val="center"/>
              <w:rPr>
                <w:rFonts w:ascii="Palatino Linotype" w:hAnsi="Palatino Linotype" w:cs="Verdana"/>
                <w:b/>
                <w:sz w:val="20"/>
                <w:szCs w:val="20"/>
              </w:rPr>
            </w:pPr>
            <w:r w:rsidRPr="00557A88">
              <w:rPr>
                <w:rFonts w:ascii="Palatino Linotype" w:hAnsi="Palatino Linotype" w:cs="Verdana"/>
                <w:b/>
                <w:sz w:val="20"/>
                <w:szCs w:val="20"/>
              </w:rPr>
              <w:t>del</w:t>
            </w:r>
            <w:r w:rsidRPr="00557A88">
              <w:rPr>
                <w:rFonts w:ascii="Palatino Linotype" w:eastAsia="Verdana" w:hAnsi="Palatino Linotype" w:cs="Verdana"/>
                <w:b/>
                <w:sz w:val="20"/>
                <w:szCs w:val="20"/>
              </w:rPr>
              <w:t xml:space="preserve"> </w:t>
            </w:r>
            <w:r w:rsidRPr="00557A88">
              <w:rPr>
                <w:rFonts w:ascii="Palatino Linotype" w:hAnsi="Palatino Linotype" w:cs="Verdana"/>
                <w:b/>
                <w:sz w:val="20"/>
                <w:szCs w:val="20"/>
              </w:rPr>
              <w:t>tecnico</w:t>
            </w:r>
            <w:r w:rsidRPr="00557A88">
              <w:rPr>
                <w:rFonts w:ascii="Palatino Linotype" w:eastAsia="Verdana" w:hAnsi="Palatino Linotype" w:cs="Verdana"/>
                <w:b/>
                <w:sz w:val="20"/>
                <w:szCs w:val="20"/>
              </w:rPr>
              <w:t xml:space="preserve"> </w:t>
            </w:r>
            <w:r w:rsidRPr="00557A88">
              <w:rPr>
                <w:rFonts w:ascii="Palatino Linotype" w:hAnsi="Palatino Linotype" w:cs="Verdana"/>
                <w:b/>
                <w:sz w:val="20"/>
                <w:szCs w:val="20"/>
              </w:rPr>
              <w:t>abilitato</w:t>
            </w:r>
            <w:r w:rsidRPr="00557A88">
              <w:rPr>
                <w:rFonts w:ascii="Palatino Linotype" w:eastAsia="Verdana" w:hAnsi="Palatino Linotype" w:cs="Verdana"/>
                <w:b/>
                <w:sz w:val="20"/>
                <w:szCs w:val="20"/>
              </w:rPr>
              <w:t xml:space="preserve"> </w:t>
            </w:r>
            <w:r w:rsidRPr="00557A88">
              <w:rPr>
                <w:rFonts w:ascii="Palatino Linotype" w:hAnsi="Palatino Linotype" w:cs="Verdana"/>
                <w:b/>
                <w:sz w:val="20"/>
                <w:szCs w:val="20"/>
              </w:rPr>
              <w:t>incaricato</w:t>
            </w:r>
          </w:p>
          <w:p w14:paraId="1D60DD99" w14:textId="77777777" w:rsidR="00572439" w:rsidRPr="00557A88" w:rsidRDefault="00572439" w:rsidP="00503FCB">
            <w:pPr>
              <w:autoSpaceDE w:val="0"/>
              <w:jc w:val="center"/>
              <w:rPr>
                <w:rFonts w:ascii="Palatino Linotype" w:hAnsi="Palatino Linotype" w:cs="Verdana"/>
                <w:b/>
                <w:sz w:val="20"/>
                <w:szCs w:val="20"/>
              </w:rPr>
            </w:pPr>
          </w:p>
          <w:p w14:paraId="282204BC" w14:textId="77777777" w:rsidR="00572439" w:rsidRPr="00557A88" w:rsidRDefault="00572439" w:rsidP="00503FCB">
            <w:pPr>
              <w:autoSpaceDE w:val="0"/>
              <w:jc w:val="center"/>
              <w:rPr>
                <w:rFonts w:ascii="Palatino Linotype" w:hAnsi="Palatino Linotype" w:cs="Arial"/>
                <w:b/>
              </w:rPr>
            </w:pPr>
          </w:p>
        </w:tc>
      </w:tr>
      <w:tr w:rsidR="00572439" w:rsidRPr="00557A88" w14:paraId="2AC7878C" w14:textId="77777777" w:rsidTr="00503FCB">
        <w:tc>
          <w:tcPr>
            <w:tcW w:w="2802" w:type="dxa"/>
            <w:tcBorders>
              <w:top w:val="single" w:sz="4" w:space="0" w:color="auto"/>
            </w:tcBorders>
            <w:shd w:val="clear" w:color="auto" w:fill="auto"/>
          </w:tcPr>
          <w:p w14:paraId="2A17E2E1" w14:textId="77777777" w:rsidR="00572439" w:rsidRPr="00557A88" w:rsidRDefault="00572439" w:rsidP="00503FCB">
            <w:pPr>
              <w:ind w:right="-1"/>
              <w:rPr>
                <w:rFonts w:ascii="Palatino Linotype" w:hAnsi="Palatino Linotype"/>
                <w:i/>
                <w:iCs/>
                <w:sz w:val="20"/>
              </w:rPr>
            </w:pPr>
            <w:r w:rsidRPr="00557A88">
              <w:rPr>
                <w:rFonts w:ascii="Palatino Linotype" w:hAnsi="Palatino Linotype"/>
                <w:i/>
                <w:iCs/>
                <w:sz w:val="20"/>
              </w:rPr>
              <w:t>(luogo)</w:t>
            </w:r>
          </w:p>
        </w:tc>
        <w:tc>
          <w:tcPr>
            <w:tcW w:w="425" w:type="dxa"/>
            <w:shd w:val="clear" w:color="auto" w:fill="auto"/>
          </w:tcPr>
          <w:p w14:paraId="71678C54" w14:textId="77777777" w:rsidR="00572439" w:rsidRPr="00557A88" w:rsidRDefault="00572439" w:rsidP="00503FCB">
            <w:pPr>
              <w:snapToGrid w:val="0"/>
              <w:ind w:right="-1"/>
              <w:rPr>
                <w:rFonts w:ascii="Palatino Linotype" w:hAnsi="Palatino Linotype"/>
                <w:i/>
                <w:iCs/>
                <w:sz w:val="20"/>
              </w:rPr>
            </w:pPr>
          </w:p>
        </w:tc>
        <w:tc>
          <w:tcPr>
            <w:tcW w:w="1701" w:type="dxa"/>
            <w:gridSpan w:val="3"/>
            <w:tcBorders>
              <w:top w:val="single" w:sz="4" w:space="0" w:color="auto"/>
            </w:tcBorders>
            <w:shd w:val="clear" w:color="auto" w:fill="auto"/>
          </w:tcPr>
          <w:p w14:paraId="2C7F745E" w14:textId="77777777" w:rsidR="00572439" w:rsidRPr="00557A88" w:rsidRDefault="00572439" w:rsidP="00503FCB">
            <w:pPr>
              <w:snapToGrid w:val="0"/>
              <w:ind w:right="-1"/>
              <w:rPr>
                <w:rFonts w:ascii="Palatino Linotype" w:hAnsi="Palatino Linotype"/>
                <w:i/>
                <w:iCs/>
                <w:sz w:val="20"/>
              </w:rPr>
            </w:pPr>
            <w:r w:rsidRPr="00557A88">
              <w:rPr>
                <w:rFonts w:ascii="Palatino Linotype" w:hAnsi="Palatino Linotype"/>
                <w:i/>
                <w:iCs/>
                <w:sz w:val="20"/>
              </w:rPr>
              <w:t>(data)</w:t>
            </w:r>
          </w:p>
        </w:tc>
        <w:tc>
          <w:tcPr>
            <w:tcW w:w="425" w:type="dxa"/>
            <w:gridSpan w:val="2"/>
            <w:shd w:val="clear" w:color="auto" w:fill="auto"/>
          </w:tcPr>
          <w:p w14:paraId="30A00BBF" w14:textId="77777777" w:rsidR="00572439" w:rsidRPr="00557A88" w:rsidRDefault="00572439" w:rsidP="00503FCB">
            <w:pPr>
              <w:ind w:right="-1"/>
              <w:rPr>
                <w:rFonts w:ascii="Palatino Linotype" w:hAnsi="Palatino Linotype"/>
              </w:rPr>
            </w:pPr>
          </w:p>
        </w:tc>
        <w:tc>
          <w:tcPr>
            <w:tcW w:w="4567" w:type="dxa"/>
            <w:gridSpan w:val="2"/>
            <w:tcBorders>
              <w:top w:val="single" w:sz="4" w:space="0" w:color="auto"/>
            </w:tcBorders>
            <w:shd w:val="clear" w:color="auto" w:fill="auto"/>
          </w:tcPr>
          <w:p w14:paraId="06EF70D0" w14:textId="77777777" w:rsidR="00572439" w:rsidRPr="00557A88" w:rsidRDefault="00572439" w:rsidP="00503FCB">
            <w:pPr>
              <w:autoSpaceDE w:val="0"/>
              <w:jc w:val="both"/>
              <w:rPr>
                <w:rFonts w:ascii="Palatino Linotype" w:hAnsi="Palatino Linotype" w:cs="Arial"/>
                <w:b/>
              </w:rPr>
            </w:pPr>
          </w:p>
        </w:tc>
      </w:tr>
    </w:tbl>
    <w:p w14:paraId="33034359" w14:textId="77777777" w:rsidR="000E66BE" w:rsidRDefault="000E66BE" w:rsidP="000E66BE">
      <w:pPr>
        <w:widowControl w:val="0"/>
        <w:jc w:val="both"/>
        <w:rPr>
          <w:rStyle w:val="Numeropagina"/>
          <w:rFonts w:ascii="Palatino Linotype" w:eastAsia="Palatino Linotype" w:hAnsi="Palatino Linotype" w:cs="Palatino Linotype"/>
          <w:b/>
          <w:bCs/>
        </w:rPr>
      </w:pPr>
    </w:p>
    <w:tbl>
      <w:tblPr>
        <w:tblW w:w="0" w:type="dxa"/>
        <w:tblInd w:w="-34" w:type="dxa"/>
        <w:tblLayout w:type="fixed"/>
        <w:tblLook w:val="04A0" w:firstRow="1" w:lastRow="0" w:firstColumn="1" w:lastColumn="0" w:noHBand="0" w:noVBand="1"/>
      </w:tblPr>
      <w:tblGrid>
        <w:gridCol w:w="10065"/>
      </w:tblGrid>
      <w:tr w:rsidR="000E66BE" w14:paraId="485624D2" w14:textId="77777777" w:rsidTr="000E66BE">
        <w:trPr>
          <w:trHeight w:val="858"/>
        </w:trPr>
        <w:tc>
          <w:tcPr>
            <w:tcW w:w="1006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F3B7DCF" w14:textId="77777777" w:rsidR="000E66BE" w:rsidRDefault="000E66BE">
            <w:pPr>
              <w:snapToGrid w:val="0"/>
              <w:jc w:val="both"/>
              <w:rPr>
                <w:rFonts w:eastAsia="Arial Unicode MS" w:cs="Arial Unicode MS"/>
              </w:rPr>
            </w:pPr>
            <w:r>
              <w:rPr>
                <w:rFonts w:ascii="Verdana" w:hAnsi="Verdana"/>
                <w:sz w:val="14"/>
              </w:rPr>
              <w:t xml:space="preserve">Ai sensi dell’articolo 38 del D.P.R. 445/2000, la dichiarazione / l’istanza va sottoscritta dall’interessato in presenza del dipendente addetto, ovvero sottoscritta e inviata all’ufficio competente via fax, tramite incaricato, a mezzo posta, via email, via PEC, unitamente alla fotocopia di un documento d’identità del dichiarante/istante. Sono ammesse tutte le altre forme di presentazione e sottoscrizione di cui all’articolo 65 del </w:t>
            </w:r>
            <w:proofErr w:type="gramStart"/>
            <w:r>
              <w:rPr>
                <w:rFonts w:ascii="Verdana" w:hAnsi="Verdana"/>
                <w:sz w:val="14"/>
              </w:rPr>
              <w:t>D.Lgs</w:t>
            </w:r>
            <w:proofErr w:type="gramEnd"/>
            <w:r>
              <w:rPr>
                <w:rFonts w:ascii="Verdana" w:hAnsi="Verdana"/>
                <w:sz w:val="14"/>
              </w:rPr>
              <w:t>. 82/2005.</w:t>
            </w:r>
          </w:p>
        </w:tc>
      </w:tr>
    </w:tbl>
    <w:p w14:paraId="1738FAF7" w14:textId="5E996523" w:rsidR="00B7185B" w:rsidRDefault="00B7185B" w:rsidP="00B7185B">
      <w:pPr>
        <w:tabs>
          <w:tab w:val="left" w:pos="360"/>
        </w:tabs>
        <w:jc w:val="both"/>
        <w:rPr>
          <w:sz w:val="18"/>
        </w:rPr>
      </w:pPr>
      <w:bookmarkStart w:id="0" w:name="_GoBack"/>
      <w:bookmarkEnd w:id="0"/>
    </w:p>
    <w:p w14:paraId="427EEE7E" w14:textId="7592C281" w:rsidR="00576763" w:rsidRPr="004B64F0" w:rsidRDefault="00576763" w:rsidP="00576763">
      <w:pPr>
        <w:pStyle w:val="Default"/>
        <w:jc w:val="both"/>
        <w:rPr>
          <w:rFonts w:ascii="Times New Roman" w:hAnsi="Times New Roman" w:cs="Times New Roman"/>
          <w:sz w:val="20"/>
          <w:szCs w:val="20"/>
        </w:rPr>
      </w:pPr>
      <w:r w:rsidRPr="001077E8">
        <w:rPr>
          <w:rFonts w:ascii="Times New Roman" w:hAnsi="Times New Roman" w:cs="Times New Roman"/>
          <w:sz w:val="22"/>
          <w:szCs w:val="20"/>
        </w:rPr>
        <w:t xml:space="preserve">La presente </w:t>
      </w:r>
      <w:r>
        <w:rPr>
          <w:rFonts w:ascii="Times New Roman" w:hAnsi="Times New Roman" w:cs="Times New Roman"/>
          <w:color w:val="auto"/>
          <w:sz w:val="22"/>
          <w:szCs w:val="20"/>
        </w:rPr>
        <w:t>comunicazione</w:t>
      </w:r>
      <w:r w:rsidRPr="001077E8">
        <w:rPr>
          <w:rFonts w:ascii="Times New Roman" w:hAnsi="Times New Roman" w:cs="Times New Roman"/>
          <w:color w:val="auto"/>
          <w:sz w:val="22"/>
          <w:szCs w:val="20"/>
        </w:rPr>
        <w:t xml:space="preserve"> è presentata </w:t>
      </w:r>
      <w:r w:rsidRPr="001077E8">
        <w:rPr>
          <w:rFonts w:ascii="Times New Roman" w:hAnsi="Times New Roman" w:cs="Times New Roman"/>
          <w:sz w:val="22"/>
          <w:szCs w:val="20"/>
        </w:rPr>
        <w:t xml:space="preserve">dall’interessato/a nella consapevolezza che i dati conferiti saranno trattati dalla Regione Abruzzo per le finalità indicate nell’informativa privacy riportata nella box sottostante, di cui si dichiara di aver preso visione. </w:t>
      </w:r>
    </w:p>
    <w:p w14:paraId="1A904253" w14:textId="77777777" w:rsidR="00576763" w:rsidRDefault="00576763" w:rsidP="00576763">
      <w:pPr>
        <w:pStyle w:val="Default"/>
        <w:rPr>
          <w:rFonts w:ascii="Arial" w:hAnsi="Arial" w:cs="Arial"/>
          <w:b/>
          <w:bCs/>
          <w:color w:val="auto"/>
          <w:sz w:val="18"/>
          <w:szCs w:val="18"/>
        </w:rPr>
      </w:pPr>
    </w:p>
    <w:tbl>
      <w:tblPr>
        <w:tblW w:w="9628" w:type="dxa"/>
        <w:tblLayout w:type="fixed"/>
        <w:tblLook w:val="04A0" w:firstRow="1" w:lastRow="0" w:firstColumn="1" w:lastColumn="0" w:noHBand="0" w:noVBand="1"/>
      </w:tblPr>
      <w:tblGrid>
        <w:gridCol w:w="3963"/>
        <w:gridCol w:w="1419"/>
        <w:gridCol w:w="4246"/>
      </w:tblGrid>
      <w:tr w:rsidR="00576763" w14:paraId="29EC6329" w14:textId="77777777" w:rsidTr="00CF6ED4">
        <w:tc>
          <w:tcPr>
            <w:tcW w:w="3963" w:type="dxa"/>
            <w:tcBorders>
              <w:top w:val="nil"/>
              <w:left w:val="nil"/>
              <w:bottom w:val="nil"/>
              <w:right w:val="nil"/>
            </w:tcBorders>
          </w:tcPr>
          <w:p w14:paraId="2B4D28DE" w14:textId="77777777" w:rsidR="00576763" w:rsidRDefault="00576763" w:rsidP="00CF6ED4">
            <w:pPr>
              <w:pStyle w:val="Default"/>
              <w:jc w:val="center"/>
              <w:rPr>
                <w:rFonts w:eastAsia="Calibri"/>
                <w:sz w:val="22"/>
                <w:szCs w:val="22"/>
                <w:lang w:eastAsia="en-US"/>
              </w:rPr>
            </w:pPr>
            <w:r>
              <w:rPr>
                <w:rFonts w:eastAsia="Calibri"/>
                <w:sz w:val="22"/>
                <w:szCs w:val="22"/>
                <w:lang w:eastAsia="en-US"/>
              </w:rPr>
              <w:t>Luogo e data</w:t>
            </w:r>
          </w:p>
          <w:p w14:paraId="4A25A7C3" w14:textId="77777777" w:rsidR="00576763" w:rsidRDefault="00576763" w:rsidP="00CF6ED4">
            <w:pPr>
              <w:pStyle w:val="Default"/>
              <w:jc w:val="center"/>
              <w:rPr>
                <w:sz w:val="22"/>
                <w:szCs w:val="22"/>
              </w:rPr>
            </w:pPr>
          </w:p>
          <w:p w14:paraId="21A1B8E3" w14:textId="77777777" w:rsidR="00576763" w:rsidRDefault="00576763" w:rsidP="00CF6ED4">
            <w:pPr>
              <w:pStyle w:val="Default"/>
              <w:jc w:val="center"/>
              <w:rPr>
                <w:sz w:val="22"/>
                <w:szCs w:val="22"/>
              </w:rPr>
            </w:pPr>
          </w:p>
          <w:p w14:paraId="543E9629" w14:textId="77777777" w:rsidR="00576763" w:rsidRDefault="00576763" w:rsidP="00CF6ED4">
            <w:pPr>
              <w:pStyle w:val="Default"/>
              <w:jc w:val="center"/>
              <w:rPr>
                <w:sz w:val="22"/>
                <w:szCs w:val="22"/>
              </w:rPr>
            </w:pPr>
            <w:r>
              <w:rPr>
                <w:rFonts w:eastAsia="Calibri"/>
                <w:sz w:val="22"/>
                <w:szCs w:val="22"/>
                <w:lang w:eastAsia="en-US"/>
              </w:rPr>
              <w:t>___________________________</w:t>
            </w:r>
          </w:p>
          <w:p w14:paraId="0013777E" w14:textId="77777777" w:rsidR="00576763" w:rsidRDefault="00576763" w:rsidP="00CF6ED4">
            <w:pPr>
              <w:pStyle w:val="Default"/>
              <w:jc w:val="center"/>
              <w:rPr>
                <w:sz w:val="22"/>
                <w:szCs w:val="22"/>
              </w:rPr>
            </w:pPr>
          </w:p>
        </w:tc>
        <w:tc>
          <w:tcPr>
            <w:tcW w:w="1419" w:type="dxa"/>
            <w:tcBorders>
              <w:top w:val="nil"/>
              <w:left w:val="nil"/>
              <w:bottom w:val="nil"/>
              <w:right w:val="nil"/>
            </w:tcBorders>
          </w:tcPr>
          <w:p w14:paraId="05DBD307" w14:textId="77777777" w:rsidR="00576763" w:rsidRDefault="00576763" w:rsidP="00CF6ED4">
            <w:pPr>
              <w:pStyle w:val="Default"/>
              <w:jc w:val="center"/>
              <w:rPr>
                <w:sz w:val="22"/>
                <w:szCs w:val="22"/>
              </w:rPr>
            </w:pPr>
          </w:p>
        </w:tc>
        <w:tc>
          <w:tcPr>
            <w:tcW w:w="4246" w:type="dxa"/>
            <w:tcBorders>
              <w:top w:val="nil"/>
              <w:left w:val="nil"/>
              <w:bottom w:val="nil"/>
              <w:right w:val="nil"/>
            </w:tcBorders>
          </w:tcPr>
          <w:p w14:paraId="5D3B5423" w14:textId="77777777" w:rsidR="00576763" w:rsidRDefault="00576763" w:rsidP="00CF6ED4">
            <w:pPr>
              <w:pStyle w:val="Default"/>
              <w:jc w:val="center"/>
              <w:rPr>
                <w:rFonts w:eastAsia="Calibri"/>
                <w:sz w:val="22"/>
                <w:szCs w:val="22"/>
                <w:lang w:eastAsia="en-US"/>
              </w:rPr>
            </w:pPr>
            <w:r>
              <w:rPr>
                <w:rFonts w:eastAsia="Calibri"/>
                <w:sz w:val="22"/>
                <w:szCs w:val="22"/>
                <w:lang w:eastAsia="en-US"/>
              </w:rPr>
              <w:t>Il/La dichiarante</w:t>
            </w:r>
          </w:p>
          <w:p w14:paraId="4817AABC" w14:textId="77777777" w:rsidR="00576763" w:rsidRPr="00664077" w:rsidRDefault="00576763" w:rsidP="00CF6ED4">
            <w:pPr>
              <w:pStyle w:val="Default"/>
              <w:jc w:val="center"/>
              <w:rPr>
                <w:sz w:val="18"/>
                <w:szCs w:val="22"/>
              </w:rPr>
            </w:pPr>
            <w:r w:rsidRPr="00664077">
              <w:rPr>
                <w:rFonts w:eastAsia="Calibri"/>
                <w:sz w:val="18"/>
                <w:szCs w:val="22"/>
                <w:lang w:eastAsia="en-US"/>
              </w:rPr>
              <w:t>(richiedente l’autorizzazione)</w:t>
            </w:r>
          </w:p>
          <w:p w14:paraId="4EFDC4C3" w14:textId="77777777" w:rsidR="00576763" w:rsidRDefault="00576763" w:rsidP="00CF6ED4">
            <w:pPr>
              <w:pStyle w:val="Default"/>
              <w:jc w:val="center"/>
              <w:rPr>
                <w:sz w:val="22"/>
                <w:szCs w:val="22"/>
              </w:rPr>
            </w:pPr>
          </w:p>
          <w:p w14:paraId="78725E34" w14:textId="77777777" w:rsidR="00576763" w:rsidRDefault="00576763" w:rsidP="00CF6ED4">
            <w:pPr>
              <w:pStyle w:val="Default"/>
              <w:jc w:val="center"/>
              <w:rPr>
                <w:sz w:val="22"/>
                <w:szCs w:val="22"/>
              </w:rPr>
            </w:pPr>
            <w:r>
              <w:rPr>
                <w:rFonts w:eastAsia="Calibri"/>
                <w:sz w:val="22"/>
                <w:szCs w:val="22"/>
                <w:lang w:eastAsia="en-US"/>
              </w:rPr>
              <w:t>___________________________</w:t>
            </w:r>
          </w:p>
          <w:p w14:paraId="5694EA46" w14:textId="77777777" w:rsidR="00576763" w:rsidRDefault="00576763" w:rsidP="00CF6ED4">
            <w:pPr>
              <w:pStyle w:val="Default"/>
              <w:jc w:val="center"/>
              <w:rPr>
                <w:sz w:val="22"/>
                <w:szCs w:val="22"/>
              </w:rPr>
            </w:pPr>
          </w:p>
        </w:tc>
      </w:tr>
    </w:tbl>
    <w:tbl>
      <w:tblPr>
        <w:tblStyle w:val="Grigliatabella"/>
        <w:tblW w:w="0" w:type="auto"/>
        <w:tblLook w:val="04A0" w:firstRow="1" w:lastRow="0" w:firstColumn="1" w:lastColumn="0" w:noHBand="0" w:noVBand="1"/>
      </w:tblPr>
      <w:tblGrid>
        <w:gridCol w:w="9844"/>
      </w:tblGrid>
      <w:tr w:rsidR="00576763" w14:paraId="643CD142" w14:textId="77777777" w:rsidTr="00576763">
        <w:tc>
          <w:tcPr>
            <w:tcW w:w="9844" w:type="dxa"/>
          </w:tcPr>
          <w:p w14:paraId="0E182E9F" w14:textId="77777777" w:rsidR="00576763" w:rsidRPr="001077E8" w:rsidRDefault="00576763" w:rsidP="00CF6ED4">
            <w:pPr>
              <w:tabs>
                <w:tab w:val="left" w:pos="360"/>
              </w:tabs>
              <w:rPr>
                <w:rFonts w:ascii="Verdana" w:hAnsi="Verdana"/>
                <w:b/>
                <w:sz w:val="14"/>
                <w:szCs w:val="14"/>
                <w:u w:val="single"/>
              </w:rPr>
            </w:pPr>
            <w:r w:rsidRPr="001077E8">
              <w:rPr>
                <w:rFonts w:ascii="Verdana" w:hAnsi="Verdana"/>
                <w:b/>
                <w:sz w:val="14"/>
                <w:szCs w:val="14"/>
                <w:u w:val="single"/>
              </w:rPr>
              <w:t>Informativa ai sensi del Regolamento n. 2016/679/UE (GDPR)</w:t>
            </w:r>
          </w:p>
          <w:p w14:paraId="50C13CCA" w14:textId="77777777" w:rsidR="00576763" w:rsidRPr="001077E8" w:rsidRDefault="00576763" w:rsidP="00CF6ED4">
            <w:pPr>
              <w:tabs>
                <w:tab w:val="left" w:pos="360"/>
              </w:tabs>
              <w:rPr>
                <w:rFonts w:ascii="Verdana" w:hAnsi="Verdana"/>
                <w:b/>
                <w:sz w:val="14"/>
                <w:szCs w:val="14"/>
                <w:u w:val="single"/>
              </w:rPr>
            </w:pPr>
          </w:p>
          <w:tbl>
            <w:tblPr>
              <w:tblW w:w="9628" w:type="dxa"/>
              <w:tblLook w:val="04A0" w:firstRow="1" w:lastRow="0" w:firstColumn="1" w:lastColumn="0" w:noHBand="0" w:noVBand="1"/>
            </w:tblPr>
            <w:tblGrid>
              <w:gridCol w:w="9628"/>
            </w:tblGrid>
            <w:tr w:rsidR="00576763" w14:paraId="2EE24F90" w14:textId="77777777" w:rsidTr="00CF6ED4">
              <w:tc>
                <w:tcPr>
                  <w:tcW w:w="9628" w:type="dxa"/>
                </w:tcPr>
                <w:p w14:paraId="2045DF9C" w14:textId="77777777" w:rsidR="00576763" w:rsidRDefault="00576763" w:rsidP="00CF6ED4">
                  <w:pPr>
                    <w:jc w:val="both"/>
                    <w:rPr>
                      <w:sz w:val="18"/>
                      <w:szCs w:val="18"/>
                    </w:rPr>
                  </w:pPr>
                  <w:r>
                    <w:rPr>
                      <w:rFonts w:eastAsia="Calibri"/>
                      <w:sz w:val="18"/>
                      <w:szCs w:val="18"/>
                      <w:lang w:eastAsia="en-US"/>
                    </w:rPr>
                    <w:t xml:space="preserve">Gentile utente, </w:t>
                  </w:r>
                </w:p>
                <w:p w14:paraId="33A02F6D" w14:textId="77777777" w:rsidR="00576763" w:rsidRDefault="00576763" w:rsidP="00CF6ED4">
                  <w:pPr>
                    <w:jc w:val="both"/>
                    <w:rPr>
                      <w:sz w:val="18"/>
                      <w:szCs w:val="18"/>
                    </w:rPr>
                  </w:pPr>
                  <w:r>
                    <w:rPr>
                      <w:rFonts w:eastAsia="Calibri"/>
                      <w:sz w:val="18"/>
                      <w:szCs w:val="18"/>
                      <w:lang w:eastAsia="en-US"/>
                    </w:rPr>
                    <w:t>la Giunta della REGIONE ABRUZZO la informa ai sensi degli artt. 13 e 14</w:t>
                  </w:r>
                  <w:r>
                    <w:rPr>
                      <w:rStyle w:val="Rimandonotaapidipagina"/>
                      <w:rFonts w:eastAsia="Calibri"/>
                      <w:sz w:val="18"/>
                      <w:szCs w:val="18"/>
                      <w:lang w:eastAsia="en-US"/>
                    </w:rPr>
                    <w:footnoteReference w:id="5"/>
                  </w:r>
                  <w:r>
                    <w:rPr>
                      <w:rFonts w:eastAsia="Calibri"/>
                      <w:sz w:val="18"/>
                      <w:szCs w:val="18"/>
                      <w:lang w:eastAsia="en-US"/>
                    </w:rPr>
                    <w:t xml:space="preserve"> del Regolamento (UE) 2016/679 (GDPR) che, per lo svolgimento delle attività e servizi erogati dalla Regione Abruzzo, i dati personali che la riguardano sono trattati secondo i termini di seguito indicati. </w:t>
                  </w:r>
                </w:p>
                <w:p w14:paraId="23483494" w14:textId="77777777" w:rsidR="00576763" w:rsidRDefault="00576763" w:rsidP="00CF6ED4">
                  <w:pPr>
                    <w:jc w:val="both"/>
                    <w:rPr>
                      <w:b/>
                      <w:bCs/>
                      <w:sz w:val="18"/>
                      <w:szCs w:val="18"/>
                    </w:rPr>
                  </w:pPr>
                </w:p>
                <w:p w14:paraId="2415CC49" w14:textId="77777777" w:rsidR="00576763" w:rsidRDefault="00576763" w:rsidP="00CF6ED4">
                  <w:pPr>
                    <w:jc w:val="both"/>
                    <w:rPr>
                      <w:sz w:val="18"/>
                      <w:szCs w:val="18"/>
                    </w:rPr>
                  </w:pPr>
                  <w:r>
                    <w:rPr>
                      <w:rFonts w:eastAsia="Calibri"/>
                      <w:b/>
                      <w:bCs/>
                      <w:sz w:val="18"/>
                      <w:szCs w:val="18"/>
                      <w:lang w:eastAsia="en-US"/>
                    </w:rPr>
                    <w:t xml:space="preserve">1. Titolare del trattamento </w:t>
                  </w:r>
                </w:p>
                <w:p w14:paraId="734AE109" w14:textId="77777777" w:rsidR="00576763" w:rsidRDefault="00576763" w:rsidP="00CF6ED4">
                  <w:pPr>
                    <w:jc w:val="both"/>
                    <w:rPr>
                      <w:sz w:val="18"/>
                      <w:szCs w:val="18"/>
                    </w:rPr>
                  </w:pPr>
                  <w:r>
                    <w:rPr>
                      <w:rFonts w:eastAsia="Calibri"/>
                      <w:sz w:val="18"/>
                      <w:szCs w:val="18"/>
                      <w:lang w:eastAsia="en-US"/>
                    </w:rPr>
                    <w:t xml:space="preserve">Il Titolare del Trattamento è la Giunta della REGIONE ABRUZZO (di seguito Titolare), con sede in Via Leonardo da Vinci 6 - 67100 L’Aquila (AQ), CF 80003170661. Posta Elettronica: </w:t>
                  </w:r>
                  <w:r>
                    <w:rPr>
                      <w:rFonts w:eastAsia="Calibri"/>
                      <w:color w:val="0000FF"/>
                      <w:sz w:val="18"/>
                      <w:szCs w:val="18"/>
                      <w:lang w:eastAsia="en-US"/>
                    </w:rPr>
                    <w:t>privacy@regione.abruzzo.</w:t>
                  </w:r>
                  <w:r>
                    <w:rPr>
                      <w:rFonts w:ascii="Calibri" w:eastAsia="Calibri" w:hAnsi="Calibri" w:cs="Calibri"/>
                      <w:color w:val="0000FF"/>
                      <w:sz w:val="18"/>
                      <w:szCs w:val="18"/>
                      <w:lang w:eastAsia="en-US"/>
                    </w:rPr>
                    <w:t>it</w:t>
                  </w:r>
                  <w:r>
                    <w:rPr>
                      <w:rFonts w:eastAsia="Calibri"/>
                      <w:sz w:val="18"/>
                      <w:szCs w:val="18"/>
                      <w:lang w:eastAsia="en-US"/>
                    </w:rPr>
                    <w:t xml:space="preserve">, centralino: (+39) 0862.3631. </w:t>
                  </w:r>
                </w:p>
                <w:p w14:paraId="1AA81247" w14:textId="77777777" w:rsidR="00576763" w:rsidRDefault="00576763" w:rsidP="00CF6ED4">
                  <w:pPr>
                    <w:jc w:val="both"/>
                    <w:rPr>
                      <w:b/>
                      <w:bCs/>
                      <w:sz w:val="18"/>
                      <w:szCs w:val="18"/>
                    </w:rPr>
                  </w:pPr>
                </w:p>
                <w:p w14:paraId="3CD1F8F2" w14:textId="77777777" w:rsidR="00576763" w:rsidRDefault="00576763" w:rsidP="00CF6ED4">
                  <w:pPr>
                    <w:jc w:val="both"/>
                    <w:rPr>
                      <w:sz w:val="18"/>
                      <w:szCs w:val="18"/>
                    </w:rPr>
                  </w:pPr>
                  <w:r>
                    <w:rPr>
                      <w:rFonts w:eastAsia="Calibri"/>
                      <w:b/>
                      <w:bCs/>
                      <w:sz w:val="18"/>
                      <w:szCs w:val="18"/>
                      <w:lang w:eastAsia="en-US"/>
                    </w:rPr>
                    <w:t xml:space="preserve">2. Responsabile della protezione dei dati - RDP (o DPO) </w:t>
                  </w:r>
                </w:p>
                <w:p w14:paraId="5E483CDF" w14:textId="77777777" w:rsidR="00576763" w:rsidRDefault="00576763" w:rsidP="00CF6ED4">
                  <w:pPr>
                    <w:jc w:val="both"/>
                    <w:rPr>
                      <w:sz w:val="18"/>
                      <w:szCs w:val="18"/>
                    </w:rPr>
                  </w:pPr>
                  <w:r>
                    <w:rPr>
                      <w:rFonts w:eastAsia="Calibri"/>
                      <w:sz w:val="18"/>
                      <w:szCs w:val="18"/>
                      <w:lang w:eastAsia="en-US"/>
                    </w:rPr>
                    <w:t xml:space="preserve">Il Responsabile della Protezione dei Dati (RDP o DPO) che lei ha il diritto di contattare in qualsiasi momento per ogni necessità legata al trattamento dei suoi dati personali. Dati di contatto e. mail: </w:t>
                  </w:r>
                  <w:r>
                    <w:rPr>
                      <w:rFonts w:eastAsia="Calibri"/>
                      <w:color w:val="0000FF"/>
                      <w:sz w:val="18"/>
                      <w:szCs w:val="18"/>
                      <w:lang w:eastAsia="en-US"/>
                    </w:rPr>
                    <w:t xml:space="preserve">dpo@regione.abruzzo.it. </w:t>
                  </w:r>
                </w:p>
                <w:p w14:paraId="14541281" w14:textId="77777777" w:rsidR="00576763" w:rsidRDefault="00576763" w:rsidP="00CF6ED4">
                  <w:pPr>
                    <w:jc w:val="both"/>
                    <w:rPr>
                      <w:b/>
                      <w:bCs/>
                      <w:sz w:val="18"/>
                      <w:szCs w:val="18"/>
                    </w:rPr>
                  </w:pPr>
                </w:p>
                <w:p w14:paraId="78568A05" w14:textId="77777777" w:rsidR="00576763" w:rsidRDefault="00576763" w:rsidP="00CF6ED4">
                  <w:pPr>
                    <w:jc w:val="both"/>
                    <w:rPr>
                      <w:sz w:val="18"/>
                      <w:szCs w:val="18"/>
                    </w:rPr>
                  </w:pPr>
                  <w:r>
                    <w:rPr>
                      <w:rFonts w:eastAsia="Calibri"/>
                      <w:b/>
                      <w:bCs/>
                      <w:sz w:val="18"/>
                      <w:szCs w:val="18"/>
                      <w:lang w:eastAsia="en-US"/>
                    </w:rPr>
                    <w:t xml:space="preserve">3. Oggetto del trattamento </w:t>
                  </w:r>
                </w:p>
                <w:p w14:paraId="2AF9D3A2" w14:textId="77777777" w:rsidR="00576763" w:rsidRDefault="00576763" w:rsidP="00CF6ED4">
                  <w:pPr>
                    <w:jc w:val="both"/>
                    <w:rPr>
                      <w:sz w:val="18"/>
                      <w:szCs w:val="18"/>
                    </w:rPr>
                  </w:pPr>
                  <w:r>
                    <w:rPr>
                      <w:rFonts w:eastAsia="Calibri"/>
                      <w:sz w:val="18"/>
                      <w:szCs w:val="18"/>
                      <w:lang w:eastAsia="en-US"/>
                    </w:rPr>
                    <w:t xml:space="preserve">Il trattamento dei dati personali che La riguardano e da Lei forniti, o acquisiti attraverso da altre fonti, saranno trattati esclusivamente per svolgere servizi erogati dal Titolare e riguardano i dati personali che permettono l'identificazione diretta - come i dati anagrafici (ad esempio: nome e cognome), le immagini, ecc. - e i dati personali che permettono l'identificazione indiretta, come un numero di identificazione (ad esempio, il codice fiscale, l'indirizzo IP…). Per il trattamento di altri tipi di dati, i dati rientranti in altre categorie, ossia i dati appartenenti a “categorie particolari di dati personali” o i “dati personali relativi a condanne penali e reati” si rinvia alle specifiche informative, per i quali è necessario il consenso dell’interessato. </w:t>
                  </w:r>
                </w:p>
                <w:p w14:paraId="4D38C465" w14:textId="77777777" w:rsidR="00576763" w:rsidRDefault="00576763" w:rsidP="00CF6ED4">
                  <w:pPr>
                    <w:jc w:val="both"/>
                    <w:rPr>
                      <w:b/>
                      <w:bCs/>
                      <w:sz w:val="18"/>
                      <w:szCs w:val="18"/>
                    </w:rPr>
                  </w:pPr>
                </w:p>
                <w:p w14:paraId="15D328AA" w14:textId="77777777" w:rsidR="00576763" w:rsidRDefault="00576763" w:rsidP="00CF6ED4">
                  <w:pPr>
                    <w:jc w:val="both"/>
                    <w:rPr>
                      <w:sz w:val="18"/>
                      <w:szCs w:val="18"/>
                    </w:rPr>
                  </w:pPr>
                  <w:r>
                    <w:rPr>
                      <w:rFonts w:eastAsia="Calibri"/>
                      <w:b/>
                      <w:bCs/>
                      <w:sz w:val="18"/>
                      <w:szCs w:val="18"/>
                      <w:lang w:eastAsia="en-US"/>
                    </w:rPr>
                    <w:t xml:space="preserve">4. Finalità e base giuridica del trattamento </w:t>
                  </w:r>
                </w:p>
                <w:p w14:paraId="60CBD0A8" w14:textId="77777777" w:rsidR="00576763" w:rsidRDefault="00576763" w:rsidP="00CF6ED4">
                  <w:pPr>
                    <w:jc w:val="both"/>
                    <w:rPr>
                      <w:sz w:val="18"/>
                      <w:szCs w:val="18"/>
                    </w:rPr>
                  </w:pPr>
                  <w:r>
                    <w:rPr>
                      <w:rFonts w:eastAsia="Calibri"/>
                      <w:sz w:val="18"/>
                      <w:szCs w:val="18"/>
                      <w:lang w:eastAsia="en-US"/>
                    </w:rPr>
                    <w:t xml:space="preserve">I dati sono trattati </w:t>
                  </w:r>
                  <w:r>
                    <w:rPr>
                      <w:rFonts w:eastAsia="Calibri"/>
                      <w:b/>
                      <w:bCs/>
                      <w:sz w:val="18"/>
                      <w:szCs w:val="18"/>
                      <w:lang w:eastAsia="en-US"/>
                    </w:rPr>
                    <w:t xml:space="preserve">secondo principi di correttezza, liceità, trasparenza e di tutela della riservatezza </w:t>
                  </w:r>
                  <w:r>
                    <w:rPr>
                      <w:rFonts w:eastAsia="Calibri"/>
                      <w:sz w:val="18"/>
                      <w:szCs w:val="18"/>
                      <w:lang w:eastAsia="en-US"/>
                    </w:rPr>
                    <w:t xml:space="preserve">e dei diritti che la normativa riconosce all’interessato. </w:t>
                  </w:r>
                </w:p>
                <w:p w14:paraId="0610A124" w14:textId="77777777" w:rsidR="00576763" w:rsidRDefault="00576763" w:rsidP="00CF6ED4">
                  <w:pPr>
                    <w:jc w:val="both"/>
                    <w:rPr>
                      <w:sz w:val="18"/>
                      <w:szCs w:val="18"/>
                    </w:rPr>
                  </w:pPr>
                  <w:r>
                    <w:rPr>
                      <w:rFonts w:eastAsia="Calibri"/>
                      <w:sz w:val="18"/>
                      <w:szCs w:val="18"/>
                      <w:lang w:eastAsia="en-US"/>
                    </w:rPr>
                    <w:t xml:space="preserve">La raccolta e il trattamento dei dati personali, pertinenti e non eccedenti, sono effettuati esclusivamente per le seguenti </w:t>
                  </w:r>
                  <w:r>
                    <w:rPr>
                      <w:rFonts w:eastAsia="Calibri"/>
                      <w:i/>
                      <w:sz w:val="18"/>
                      <w:szCs w:val="18"/>
                      <w:lang w:eastAsia="en-US"/>
                    </w:rPr>
                    <w:t>finalità</w:t>
                  </w:r>
                  <w:r>
                    <w:rPr>
                      <w:rFonts w:eastAsia="Calibri"/>
                      <w:sz w:val="18"/>
                      <w:szCs w:val="18"/>
                      <w:lang w:eastAsia="en-US"/>
                    </w:rPr>
                    <w:t xml:space="preserve">: </w:t>
                  </w:r>
                </w:p>
                <w:p w14:paraId="470288F7" w14:textId="77777777" w:rsidR="00576763" w:rsidRDefault="00576763" w:rsidP="00576763">
                  <w:pPr>
                    <w:pStyle w:val="Paragrafoelenco"/>
                    <w:numPr>
                      <w:ilvl w:val="0"/>
                      <w:numId w:val="38"/>
                    </w:numPr>
                    <w:contextualSpacing/>
                    <w:jc w:val="both"/>
                  </w:pPr>
                  <w:r>
                    <w:rPr>
                      <w:rFonts w:eastAsia="Calibri"/>
                      <w:color w:val="000000"/>
                      <w:sz w:val="18"/>
                      <w:szCs w:val="18"/>
                    </w:rPr>
                    <w:t xml:space="preserve">dare corso ad un procedimento amministrativo e dare seguito alle richieste inoltrate dai cittadini, contribuenti e legali rappresentanti di enti o società. </w:t>
                  </w:r>
                </w:p>
                <w:p w14:paraId="474D4FFC" w14:textId="77777777" w:rsidR="00576763" w:rsidRDefault="00576763" w:rsidP="00CF6ED4">
                  <w:pPr>
                    <w:jc w:val="both"/>
                    <w:rPr>
                      <w:rFonts w:ascii="Calibri" w:eastAsia="Calibri" w:hAnsi="Calibri"/>
                      <w:sz w:val="22"/>
                      <w:szCs w:val="22"/>
                      <w:lang w:eastAsia="en-US"/>
                    </w:rPr>
                  </w:pPr>
                  <w:r>
                    <w:rPr>
                      <w:rFonts w:eastAsia="Calibri"/>
                      <w:sz w:val="18"/>
                      <w:szCs w:val="18"/>
                      <w:lang w:eastAsia="en-US"/>
                    </w:rPr>
                    <w:t xml:space="preserve">La </w:t>
                  </w:r>
                  <w:r>
                    <w:rPr>
                      <w:rFonts w:eastAsia="Calibri"/>
                      <w:i/>
                      <w:iCs/>
                      <w:sz w:val="18"/>
                      <w:szCs w:val="18"/>
                      <w:lang w:eastAsia="en-US"/>
                    </w:rPr>
                    <w:t xml:space="preserve">base giuridica </w:t>
                  </w:r>
                  <w:r>
                    <w:rPr>
                      <w:rFonts w:eastAsia="Calibri"/>
                      <w:sz w:val="18"/>
                      <w:szCs w:val="18"/>
                      <w:lang w:eastAsia="en-US"/>
                    </w:rPr>
                    <w:t xml:space="preserve">sulla quale si fonda la liceità è costituita da una delle seguenti condizioni: </w:t>
                  </w:r>
                </w:p>
                <w:p w14:paraId="7C0251BB" w14:textId="77777777" w:rsidR="00576763" w:rsidRDefault="00576763" w:rsidP="00576763">
                  <w:pPr>
                    <w:pStyle w:val="Paragrafoelenco"/>
                    <w:numPr>
                      <w:ilvl w:val="0"/>
                      <w:numId w:val="39"/>
                    </w:numPr>
                    <w:spacing w:after="24"/>
                    <w:ind w:left="737" w:right="113" w:hanging="340"/>
                    <w:contextualSpacing/>
                    <w:jc w:val="both"/>
                  </w:pPr>
                  <w:r>
                    <w:rPr>
                      <w:rFonts w:eastAsia="Calibri"/>
                      <w:color w:val="000000"/>
                      <w:sz w:val="18"/>
                      <w:szCs w:val="18"/>
                    </w:rPr>
                    <w:t>il trattamento per la finalità di cui sopra viene effettuato - secondo le condizioni di cui all'art. 6, co. 1, lett. e) del Regolamento (UE) 679/2016 – nell’esercizio dei pubblici poteri svolti dalla Regione.</w:t>
                  </w:r>
                </w:p>
                <w:p w14:paraId="00067550" w14:textId="77777777" w:rsidR="00576763" w:rsidRDefault="00576763" w:rsidP="00CF6ED4">
                  <w:pPr>
                    <w:pStyle w:val="Paragrafoelenco"/>
                    <w:spacing w:after="24"/>
                    <w:ind w:left="737" w:right="113"/>
                    <w:jc w:val="both"/>
                    <w:rPr>
                      <w:rFonts w:eastAsia="Calibri"/>
                      <w:sz w:val="18"/>
                      <w:szCs w:val="18"/>
                    </w:rPr>
                  </w:pPr>
                </w:p>
                <w:p w14:paraId="12CF33A4" w14:textId="77777777" w:rsidR="00576763" w:rsidRDefault="00576763" w:rsidP="00CF6ED4">
                  <w:pPr>
                    <w:jc w:val="both"/>
                    <w:rPr>
                      <w:rFonts w:ascii="Calibri" w:eastAsia="Calibri" w:hAnsi="Calibri"/>
                      <w:sz w:val="22"/>
                      <w:szCs w:val="22"/>
                      <w:lang w:eastAsia="en-US"/>
                    </w:rPr>
                  </w:pPr>
                  <w:r>
                    <w:rPr>
                      <w:rFonts w:eastAsia="Calibri"/>
                      <w:b/>
                      <w:bCs/>
                      <w:sz w:val="18"/>
                      <w:szCs w:val="18"/>
                      <w:lang w:eastAsia="en-US"/>
                    </w:rPr>
                    <w:t xml:space="preserve">5. Modalità di trattamento </w:t>
                  </w:r>
                </w:p>
                <w:p w14:paraId="31FCC930" w14:textId="77777777" w:rsidR="00576763" w:rsidRDefault="00576763" w:rsidP="00CF6ED4">
                  <w:pPr>
                    <w:jc w:val="both"/>
                    <w:rPr>
                      <w:sz w:val="18"/>
                      <w:szCs w:val="18"/>
                    </w:rPr>
                  </w:pPr>
                  <w:r>
                    <w:rPr>
                      <w:rFonts w:eastAsia="Calibri"/>
                      <w:sz w:val="18"/>
                      <w:szCs w:val="18"/>
                      <w:lang w:eastAsia="en-US"/>
                    </w:rPr>
                    <w:t xml:space="preserve">Il trattamento dei dati avviene mediante l’utilizzo di strumenti automatizzati e non, i suoi dati personali sono, altresì, trattati dai “delegati e dai soggetti autorizzati al trattamento dei dati personali, a compiere adempimenti specificatamente indicati dal Titolare del trattamento”, nel rispetto del principio di minimizzazione dei dati, nei limiti dello scopo per cui sono stati raccolti. </w:t>
                  </w:r>
                </w:p>
                <w:p w14:paraId="49BEF6D2" w14:textId="77777777" w:rsidR="00576763" w:rsidRDefault="00576763" w:rsidP="00CF6ED4">
                  <w:pPr>
                    <w:jc w:val="both"/>
                    <w:rPr>
                      <w:sz w:val="18"/>
                      <w:szCs w:val="18"/>
                    </w:rPr>
                  </w:pPr>
                  <w:r>
                    <w:rPr>
                      <w:rFonts w:eastAsia="Calibri"/>
                      <w:sz w:val="18"/>
                      <w:szCs w:val="18"/>
                      <w:lang w:eastAsia="en-US"/>
                    </w:rPr>
                    <w:t xml:space="preserve">I Suoi dati personali e relativi a particolari categorie di dati (art 9), saranno inoltre trattati al fine di adempiere agli obblighi previsti da leggi, regolamenti e dalla normativa comunitaria nonché alle disposizioni impartite dalle autorità a ciò legittimate dalla legge. I dati relativi alla Sua persona sono registrati e conservati in banche dati cartacee, informatiche e miste (cartacee e informatiche). </w:t>
                  </w:r>
                </w:p>
                <w:p w14:paraId="3E0FA963" w14:textId="77777777" w:rsidR="00576763" w:rsidRDefault="00576763" w:rsidP="00CF6ED4">
                  <w:pPr>
                    <w:jc w:val="both"/>
                    <w:rPr>
                      <w:sz w:val="18"/>
                      <w:szCs w:val="18"/>
                    </w:rPr>
                  </w:pPr>
                  <w:r>
                    <w:rPr>
                      <w:rFonts w:eastAsia="Calibri"/>
                      <w:sz w:val="18"/>
                      <w:szCs w:val="18"/>
                      <w:lang w:eastAsia="en-US"/>
                    </w:rPr>
                    <w:t xml:space="preserve">Tutti i Suoi dati personali verranno trattati nel rispetto dei principi applicabili al trattamento di dati personali secondo quanto previsto dall’art. 5 del Regolamento. La protezione dei suoi dati è garantita dall’adozione di adeguate misure tecniche e organizzative per assicurare idonei livelli di sicurezza ai sensi dell’art. 32 del Regolamento. </w:t>
                  </w:r>
                </w:p>
                <w:p w14:paraId="79E1FF4C" w14:textId="77777777" w:rsidR="00576763" w:rsidRDefault="00576763" w:rsidP="00CF6ED4">
                  <w:pPr>
                    <w:jc w:val="both"/>
                    <w:rPr>
                      <w:rFonts w:ascii="Calibri" w:eastAsia="Calibri" w:hAnsi="Calibri"/>
                      <w:sz w:val="22"/>
                      <w:szCs w:val="22"/>
                      <w:lang w:eastAsia="en-US"/>
                    </w:rPr>
                  </w:pPr>
                  <w:r>
                    <w:rPr>
                      <w:rFonts w:eastAsia="Calibri"/>
                      <w:sz w:val="18"/>
                      <w:szCs w:val="18"/>
                      <w:lang w:eastAsia="en-US"/>
                    </w:rPr>
                    <w:t>I dati raccolti potranno essere comunicati ad altre amministrazioni per le verifiche di veridicità delle informazioni rese secondo le previsioni di cui al D.P.R. n. 445/2000, oltre che per le istruttorie tecniche di competenza.</w:t>
                  </w:r>
                </w:p>
                <w:p w14:paraId="6E0BF99F" w14:textId="77777777" w:rsidR="00576763" w:rsidRDefault="00576763" w:rsidP="00CF6ED4">
                  <w:pPr>
                    <w:jc w:val="both"/>
                    <w:rPr>
                      <w:rFonts w:ascii="Calibri" w:eastAsia="Calibri" w:hAnsi="Calibri"/>
                      <w:sz w:val="22"/>
                      <w:szCs w:val="22"/>
                      <w:lang w:eastAsia="en-US"/>
                    </w:rPr>
                  </w:pPr>
                  <w:r>
                    <w:rPr>
                      <w:rFonts w:eastAsia="Calibri"/>
                      <w:sz w:val="18"/>
                      <w:szCs w:val="18"/>
                      <w:lang w:eastAsia="en-US"/>
                    </w:rPr>
                    <w:t xml:space="preserve">Saranno adottate le seguenti misure di sicurezza: </w:t>
                  </w:r>
                </w:p>
                <w:p w14:paraId="5C744212" w14:textId="77777777" w:rsidR="00576763" w:rsidRDefault="00576763" w:rsidP="00576763">
                  <w:pPr>
                    <w:pStyle w:val="Paragrafoelenco"/>
                    <w:numPr>
                      <w:ilvl w:val="0"/>
                      <w:numId w:val="40"/>
                    </w:numPr>
                    <w:spacing w:after="27"/>
                    <w:contextualSpacing/>
                    <w:jc w:val="both"/>
                    <w:rPr>
                      <w:rFonts w:ascii="Calibri" w:eastAsia="Calibri" w:hAnsi="Calibri"/>
                      <w:sz w:val="18"/>
                      <w:szCs w:val="18"/>
                    </w:rPr>
                  </w:pPr>
                  <w:r>
                    <w:rPr>
                      <w:rFonts w:eastAsia="Calibri"/>
                      <w:color w:val="000000"/>
                      <w:sz w:val="18"/>
                      <w:szCs w:val="18"/>
                    </w:rPr>
                    <w:t xml:space="preserve">Sistemi di Autenticazione; </w:t>
                  </w:r>
                </w:p>
                <w:p w14:paraId="7317895F" w14:textId="77777777" w:rsidR="00576763" w:rsidRDefault="00576763" w:rsidP="00576763">
                  <w:pPr>
                    <w:pStyle w:val="Paragrafoelenco"/>
                    <w:numPr>
                      <w:ilvl w:val="0"/>
                      <w:numId w:val="40"/>
                    </w:numPr>
                    <w:contextualSpacing/>
                    <w:jc w:val="both"/>
                    <w:rPr>
                      <w:rFonts w:ascii="Calibri" w:eastAsia="Calibri" w:hAnsi="Calibri"/>
                      <w:sz w:val="18"/>
                      <w:szCs w:val="18"/>
                    </w:rPr>
                  </w:pPr>
                  <w:r>
                    <w:rPr>
                      <w:rFonts w:eastAsia="Calibri"/>
                      <w:color w:val="000000"/>
                      <w:sz w:val="18"/>
                      <w:szCs w:val="18"/>
                    </w:rPr>
                    <w:t xml:space="preserve">Sistemi di protezione (antivirus, firewall, antintrusione, altro). </w:t>
                  </w:r>
                </w:p>
                <w:p w14:paraId="68FE03BC" w14:textId="77777777" w:rsidR="00576763" w:rsidRDefault="00576763" w:rsidP="00CF6ED4">
                  <w:pPr>
                    <w:jc w:val="both"/>
                    <w:rPr>
                      <w:rFonts w:eastAsia="Calibri"/>
                      <w:lang w:eastAsia="en-US"/>
                    </w:rPr>
                  </w:pPr>
                </w:p>
                <w:p w14:paraId="73E237CF" w14:textId="77777777" w:rsidR="00576763" w:rsidRDefault="00576763" w:rsidP="00CF6ED4">
                  <w:pPr>
                    <w:jc w:val="both"/>
                    <w:rPr>
                      <w:rFonts w:ascii="Calibri" w:eastAsia="Calibri" w:hAnsi="Calibri"/>
                      <w:sz w:val="22"/>
                      <w:szCs w:val="22"/>
                      <w:lang w:eastAsia="en-US"/>
                    </w:rPr>
                  </w:pPr>
                  <w:r>
                    <w:rPr>
                      <w:rFonts w:eastAsia="Calibri"/>
                      <w:b/>
                      <w:bCs/>
                      <w:sz w:val="18"/>
                      <w:szCs w:val="18"/>
                      <w:lang w:eastAsia="en-US"/>
                    </w:rPr>
                    <w:t xml:space="preserve">6. Luogo di trattamento </w:t>
                  </w:r>
                </w:p>
                <w:p w14:paraId="4883EB59" w14:textId="77777777" w:rsidR="00576763" w:rsidRDefault="00576763" w:rsidP="00CF6ED4">
                  <w:pPr>
                    <w:jc w:val="both"/>
                    <w:rPr>
                      <w:rFonts w:ascii="Calibri" w:eastAsia="Calibri" w:hAnsi="Calibri"/>
                      <w:sz w:val="22"/>
                      <w:szCs w:val="22"/>
                      <w:lang w:eastAsia="en-US"/>
                    </w:rPr>
                  </w:pPr>
                  <w:r>
                    <w:rPr>
                      <w:rFonts w:eastAsia="Calibri"/>
                      <w:sz w:val="18"/>
                      <w:szCs w:val="18"/>
                      <w:lang w:eastAsia="en-US"/>
                    </w:rPr>
                    <w:t xml:space="preserve">I dati vengono attualmente trattati e archiviati presso le sedi del Titolare. </w:t>
                  </w:r>
                </w:p>
                <w:p w14:paraId="07E88595" w14:textId="77777777" w:rsidR="00576763" w:rsidRDefault="00576763" w:rsidP="00CF6ED4">
                  <w:pPr>
                    <w:jc w:val="both"/>
                    <w:rPr>
                      <w:rFonts w:eastAsia="Calibri"/>
                      <w:b/>
                      <w:bCs/>
                      <w:sz w:val="18"/>
                      <w:szCs w:val="18"/>
                      <w:lang w:eastAsia="en-US"/>
                    </w:rPr>
                  </w:pPr>
                </w:p>
                <w:p w14:paraId="7E596D35" w14:textId="77777777" w:rsidR="00576763" w:rsidRDefault="00576763" w:rsidP="00CF6ED4">
                  <w:pPr>
                    <w:jc w:val="both"/>
                    <w:rPr>
                      <w:rFonts w:ascii="Calibri" w:eastAsia="Calibri" w:hAnsi="Calibri"/>
                      <w:sz w:val="22"/>
                      <w:szCs w:val="22"/>
                      <w:lang w:eastAsia="en-US"/>
                    </w:rPr>
                  </w:pPr>
                  <w:r>
                    <w:rPr>
                      <w:rFonts w:eastAsia="Calibri"/>
                      <w:b/>
                      <w:bCs/>
                      <w:sz w:val="18"/>
                      <w:szCs w:val="18"/>
                      <w:lang w:eastAsia="en-US"/>
                    </w:rPr>
                    <w:t xml:space="preserve">7. Natura del conferimento dei dati e conseguenze del rifiuto di rispondere ex art. 13 par. 2 lett. e) </w:t>
                  </w:r>
                </w:p>
                <w:p w14:paraId="47BF806A" w14:textId="77777777" w:rsidR="00576763" w:rsidRDefault="00576763" w:rsidP="00CF6ED4">
                  <w:pPr>
                    <w:jc w:val="both"/>
                    <w:rPr>
                      <w:rFonts w:ascii="Calibri" w:eastAsia="Calibri" w:hAnsi="Calibri"/>
                      <w:sz w:val="22"/>
                      <w:szCs w:val="22"/>
                      <w:lang w:eastAsia="en-US"/>
                    </w:rPr>
                  </w:pPr>
                  <w:r>
                    <w:rPr>
                      <w:rFonts w:eastAsia="Calibri"/>
                      <w:sz w:val="18"/>
                      <w:szCs w:val="18"/>
                      <w:lang w:eastAsia="en-US"/>
                    </w:rPr>
                    <w:t>Il conferimento dei dati è facoltativo nei casi di dati forniti volontariamente dall’Interessato e in tutti i casi in cui non sia prevista l’obbligatorietà del conferimento sulla base di specifica previsione normativa e/o di regolamento. Nei casi in cui il conferimento dei dati non sia obbligatorio, il mancato conferimento dei dati richiesti come necessari comporterà l’impossibilità di ottenere il servizio e/o accedere al beneficio, contributo o procedura richiesti. (Destinatari: SUAP, ASL, ARTA e Comune, competenti per territorio).</w:t>
                  </w:r>
                </w:p>
                <w:p w14:paraId="18AE4D95" w14:textId="77777777" w:rsidR="00576763" w:rsidRDefault="00576763" w:rsidP="00CF6ED4">
                  <w:pPr>
                    <w:jc w:val="both"/>
                    <w:rPr>
                      <w:rFonts w:eastAsia="Calibri"/>
                      <w:b/>
                      <w:bCs/>
                      <w:sz w:val="18"/>
                      <w:szCs w:val="18"/>
                      <w:lang w:eastAsia="en-US"/>
                    </w:rPr>
                  </w:pPr>
                </w:p>
                <w:p w14:paraId="71E31642" w14:textId="77777777" w:rsidR="00576763" w:rsidRDefault="00576763" w:rsidP="00CF6ED4">
                  <w:pPr>
                    <w:jc w:val="both"/>
                    <w:rPr>
                      <w:sz w:val="18"/>
                      <w:szCs w:val="18"/>
                    </w:rPr>
                  </w:pPr>
                  <w:r>
                    <w:rPr>
                      <w:rFonts w:eastAsia="Calibri"/>
                      <w:b/>
                      <w:bCs/>
                      <w:sz w:val="18"/>
                      <w:szCs w:val="18"/>
                      <w:lang w:eastAsia="en-US"/>
                    </w:rPr>
                    <w:t xml:space="preserve">8. Comunicazione dei dati (destinatari) </w:t>
                  </w:r>
                </w:p>
                <w:p w14:paraId="2FD9C69B" w14:textId="77777777" w:rsidR="00576763" w:rsidRDefault="00576763" w:rsidP="00CF6ED4">
                  <w:pPr>
                    <w:jc w:val="both"/>
                    <w:rPr>
                      <w:sz w:val="18"/>
                      <w:szCs w:val="18"/>
                    </w:rPr>
                  </w:pPr>
                  <w:r>
                    <w:rPr>
                      <w:rFonts w:eastAsia="Calibri"/>
                      <w:sz w:val="18"/>
                      <w:szCs w:val="18"/>
                      <w:lang w:eastAsia="en-US"/>
                    </w:rPr>
                    <w:t xml:space="preserve">Ferme restando le comunicazioni eseguite esclusivamente per le finalità sopra specificate, tutti i dati raccolti e trattati potranno essere comunicati in Italia ad altre amministrazioni pubbliche nonché a soggetti del terzo settore in rete con la P.A., competenti per le finalità di cui sopra, nonché per le verifiche di veridicità delle informazioni rese secondo le previsioni di cui al D.P.R. n. 445/2000. </w:t>
                  </w:r>
                </w:p>
                <w:p w14:paraId="50A5000D" w14:textId="77777777" w:rsidR="00576763" w:rsidRDefault="00576763" w:rsidP="00CF6ED4">
                  <w:pPr>
                    <w:jc w:val="both"/>
                    <w:rPr>
                      <w:rFonts w:eastAsia="Calibri"/>
                      <w:b/>
                      <w:bCs/>
                      <w:sz w:val="18"/>
                      <w:szCs w:val="18"/>
                      <w:lang w:eastAsia="en-US"/>
                    </w:rPr>
                  </w:pPr>
                </w:p>
                <w:p w14:paraId="64FFC119" w14:textId="77777777" w:rsidR="00576763" w:rsidRDefault="00576763" w:rsidP="00CF6ED4">
                  <w:pPr>
                    <w:jc w:val="both"/>
                    <w:rPr>
                      <w:sz w:val="18"/>
                      <w:szCs w:val="18"/>
                    </w:rPr>
                  </w:pPr>
                  <w:r>
                    <w:rPr>
                      <w:rFonts w:eastAsia="Calibri"/>
                      <w:b/>
                      <w:bCs/>
                      <w:sz w:val="18"/>
                      <w:szCs w:val="18"/>
                      <w:lang w:eastAsia="en-US"/>
                    </w:rPr>
                    <w:t xml:space="preserve">9. Periodo di Conservazione o criteri per determinare tale periodo </w:t>
                  </w:r>
                </w:p>
                <w:p w14:paraId="429FB5C5" w14:textId="77777777" w:rsidR="00576763" w:rsidRDefault="00576763" w:rsidP="00CF6ED4">
                  <w:pPr>
                    <w:jc w:val="both"/>
                    <w:rPr>
                      <w:sz w:val="18"/>
                      <w:szCs w:val="18"/>
                    </w:rPr>
                  </w:pPr>
                  <w:r>
                    <w:rPr>
                      <w:rFonts w:eastAsia="Calibri"/>
                      <w:sz w:val="18"/>
                      <w:szCs w:val="18"/>
                      <w:lang w:eastAsia="en-US"/>
                    </w:rPr>
                    <w:t xml:space="preserve">I Suoi dati saranno conservati solo per il tempo necessario al raggiungimento delle finalità per cui sono raccolti, rispettando il principio di limitazione della conservazione di cui all'art. 5, paragrafo 1, lettera e) del Regolamento, nonché gli obblighi di legge cui è tenuto il Titolare. </w:t>
                  </w:r>
                </w:p>
                <w:p w14:paraId="040D30AB" w14:textId="77777777" w:rsidR="00576763" w:rsidRDefault="00576763" w:rsidP="00CF6ED4">
                  <w:pPr>
                    <w:pStyle w:val="Default"/>
                    <w:jc w:val="both"/>
                    <w:rPr>
                      <w:sz w:val="22"/>
                      <w:szCs w:val="22"/>
                    </w:rPr>
                  </w:pPr>
                  <w:r>
                    <w:rPr>
                      <w:rFonts w:ascii="Times New Roman" w:eastAsia="Calibri" w:hAnsi="Times New Roman" w:cs="Times New Roman"/>
                      <w:sz w:val="18"/>
                      <w:szCs w:val="18"/>
                      <w:lang w:eastAsia="en-US"/>
                    </w:rPr>
                    <w:t>La tempistica di conservazione della documentazione contenente dati personali è regolamentata da quanto previsto nel “Manuale di gestione del protocollo informatico e dei flussi documentali” adottato con Determinazione Direttoriale della Regione Abruzzo.</w:t>
                  </w:r>
                </w:p>
                <w:p w14:paraId="0910CB65" w14:textId="77777777" w:rsidR="00576763" w:rsidRDefault="00576763" w:rsidP="00CF6ED4">
                  <w:pPr>
                    <w:jc w:val="both"/>
                  </w:pPr>
                </w:p>
                <w:p w14:paraId="645788CD" w14:textId="77777777" w:rsidR="00576763" w:rsidRDefault="00576763" w:rsidP="00CF6ED4">
                  <w:pPr>
                    <w:jc w:val="both"/>
                    <w:rPr>
                      <w:sz w:val="18"/>
                      <w:szCs w:val="18"/>
                    </w:rPr>
                  </w:pPr>
                  <w:r>
                    <w:rPr>
                      <w:rFonts w:eastAsia="Calibri"/>
                      <w:b/>
                      <w:bCs/>
                      <w:sz w:val="18"/>
                      <w:szCs w:val="18"/>
                      <w:lang w:eastAsia="en-US"/>
                    </w:rPr>
                    <w:t xml:space="preserve">10. Diritti dell’interessato </w:t>
                  </w:r>
                </w:p>
                <w:p w14:paraId="0D2819A3" w14:textId="77777777" w:rsidR="00576763" w:rsidRDefault="00576763" w:rsidP="00CF6ED4">
                  <w:pPr>
                    <w:jc w:val="both"/>
                    <w:rPr>
                      <w:sz w:val="18"/>
                      <w:szCs w:val="18"/>
                    </w:rPr>
                  </w:pPr>
                  <w:r>
                    <w:rPr>
                      <w:rFonts w:eastAsia="Calibri"/>
                      <w:i/>
                      <w:iCs/>
                      <w:sz w:val="18"/>
                      <w:szCs w:val="18"/>
                      <w:lang w:eastAsia="en-US"/>
                    </w:rPr>
                    <w:t xml:space="preserve">Diritti dell’interessato – artt. 15 e </w:t>
                  </w:r>
                  <w:proofErr w:type="spellStart"/>
                  <w:r>
                    <w:rPr>
                      <w:rFonts w:eastAsia="Calibri"/>
                      <w:i/>
                      <w:iCs/>
                      <w:sz w:val="18"/>
                      <w:szCs w:val="18"/>
                      <w:lang w:eastAsia="en-US"/>
                    </w:rPr>
                    <w:t>ss</w:t>
                  </w:r>
                  <w:proofErr w:type="spellEnd"/>
                  <w:r>
                    <w:rPr>
                      <w:rFonts w:eastAsia="Calibri"/>
                      <w:i/>
                      <w:iCs/>
                      <w:sz w:val="18"/>
                      <w:szCs w:val="18"/>
                      <w:lang w:eastAsia="en-US"/>
                    </w:rPr>
                    <w:t xml:space="preserve"> </w:t>
                  </w:r>
                </w:p>
                <w:p w14:paraId="566C2AAD" w14:textId="77777777" w:rsidR="00576763" w:rsidRDefault="00576763" w:rsidP="00CF6ED4">
                  <w:pPr>
                    <w:jc w:val="both"/>
                    <w:rPr>
                      <w:sz w:val="18"/>
                      <w:szCs w:val="18"/>
                    </w:rPr>
                  </w:pPr>
                  <w:r>
                    <w:rPr>
                      <w:rFonts w:eastAsia="Calibri"/>
                      <w:sz w:val="18"/>
                      <w:szCs w:val="18"/>
                      <w:lang w:eastAsia="en-US"/>
                    </w:rPr>
                    <w:t xml:space="preserve">Lei può esercitare i seguenti diritti sui Suoi dati personali, nella misura in cui è consentito dal Regolamento: </w:t>
                  </w:r>
                </w:p>
                <w:p w14:paraId="0EAE0BFD" w14:textId="77777777" w:rsidR="00576763" w:rsidRDefault="00576763" w:rsidP="00576763">
                  <w:pPr>
                    <w:pStyle w:val="Paragrafoelenco"/>
                    <w:numPr>
                      <w:ilvl w:val="0"/>
                      <w:numId w:val="41"/>
                    </w:numPr>
                    <w:spacing w:after="24"/>
                    <w:contextualSpacing/>
                    <w:jc w:val="both"/>
                    <w:rPr>
                      <w:color w:val="000000"/>
                      <w:sz w:val="18"/>
                      <w:szCs w:val="18"/>
                    </w:rPr>
                  </w:pPr>
                  <w:r>
                    <w:rPr>
                      <w:rFonts w:eastAsia="Calibri"/>
                      <w:color w:val="000000"/>
                      <w:sz w:val="18"/>
                      <w:szCs w:val="18"/>
                    </w:rPr>
                    <w:t xml:space="preserve">Accesso (art. 15 del Regolamento) </w:t>
                  </w:r>
                </w:p>
                <w:p w14:paraId="460E93EB" w14:textId="77777777" w:rsidR="00576763" w:rsidRDefault="00576763" w:rsidP="00576763">
                  <w:pPr>
                    <w:pStyle w:val="Paragrafoelenco"/>
                    <w:numPr>
                      <w:ilvl w:val="0"/>
                      <w:numId w:val="41"/>
                    </w:numPr>
                    <w:spacing w:after="24"/>
                    <w:contextualSpacing/>
                    <w:jc w:val="both"/>
                    <w:rPr>
                      <w:color w:val="000000"/>
                      <w:sz w:val="18"/>
                      <w:szCs w:val="18"/>
                    </w:rPr>
                  </w:pPr>
                  <w:r>
                    <w:rPr>
                      <w:rFonts w:eastAsia="Calibri"/>
                      <w:color w:val="000000"/>
                      <w:sz w:val="18"/>
                      <w:szCs w:val="18"/>
                    </w:rPr>
                    <w:lastRenderedPageBreak/>
                    <w:t xml:space="preserve">Rettifica (art. 16 del Regolamento) </w:t>
                  </w:r>
                </w:p>
                <w:p w14:paraId="384D8240" w14:textId="77777777" w:rsidR="00576763" w:rsidRDefault="00576763" w:rsidP="00576763">
                  <w:pPr>
                    <w:pStyle w:val="Paragrafoelenco"/>
                    <w:numPr>
                      <w:ilvl w:val="0"/>
                      <w:numId w:val="41"/>
                    </w:numPr>
                    <w:spacing w:after="24"/>
                    <w:contextualSpacing/>
                    <w:jc w:val="both"/>
                    <w:rPr>
                      <w:color w:val="000000"/>
                      <w:sz w:val="18"/>
                      <w:szCs w:val="18"/>
                    </w:rPr>
                  </w:pPr>
                  <w:r>
                    <w:rPr>
                      <w:rFonts w:eastAsia="Calibri"/>
                      <w:color w:val="000000"/>
                      <w:sz w:val="18"/>
                      <w:szCs w:val="18"/>
                    </w:rPr>
                    <w:t xml:space="preserve">Cancellazione (oblio) (art. 17 del Regolamento): non esercitabile per motivi di interesse pubblico nel settore della sanità pubblica (art. 17.3.c) </w:t>
                  </w:r>
                </w:p>
                <w:p w14:paraId="108AAFF6" w14:textId="77777777" w:rsidR="00576763" w:rsidRDefault="00576763" w:rsidP="00576763">
                  <w:pPr>
                    <w:pStyle w:val="Paragrafoelenco"/>
                    <w:numPr>
                      <w:ilvl w:val="0"/>
                      <w:numId w:val="41"/>
                    </w:numPr>
                    <w:spacing w:after="24"/>
                    <w:contextualSpacing/>
                    <w:jc w:val="both"/>
                    <w:rPr>
                      <w:color w:val="000000"/>
                      <w:sz w:val="18"/>
                      <w:szCs w:val="18"/>
                    </w:rPr>
                  </w:pPr>
                  <w:r>
                    <w:rPr>
                      <w:rFonts w:eastAsia="Calibri"/>
                      <w:color w:val="000000"/>
                      <w:sz w:val="18"/>
                      <w:szCs w:val="18"/>
                    </w:rPr>
                    <w:t xml:space="preserve">Limitazione del trattamento (art. 18 del Regolamento) </w:t>
                  </w:r>
                </w:p>
                <w:p w14:paraId="338D3A9F" w14:textId="77777777" w:rsidR="00576763" w:rsidRDefault="00576763" w:rsidP="00576763">
                  <w:pPr>
                    <w:pStyle w:val="Paragrafoelenco"/>
                    <w:numPr>
                      <w:ilvl w:val="0"/>
                      <w:numId w:val="41"/>
                    </w:numPr>
                    <w:spacing w:after="24"/>
                    <w:contextualSpacing/>
                    <w:jc w:val="both"/>
                    <w:rPr>
                      <w:color w:val="000000"/>
                      <w:sz w:val="18"/>
                      <w:szCs w:val="18"/>
                    </w:rPr>
                  </w:pPr>
                  <w:r>
                    <w:rPr>
                      <w:rFonts w:eastAsia="Calibri"/>
                      <w:color w:val="000000"/>
                      <w:sz w:val="18"/>
                      <w:szCs w:val="18"/>
                    </w:rPr>
                    <w:t xml:space="preserve">Portabilità (art. 20 del Regolamento): non esercitabile nell’esercizio di compiti di interesse pubblico quale quello sanitario (art. 20.3) </w:t>
                  </w:r>
                </w:p>
                <w:p w14:paraId="4C0EBFD3" w14:textId="77777777" w:rsidR="00576763" w:rsidRDefault="00576763" w:rsidP="00576763">
                  <w:pPr>
                    <w:pStyle w:val="Paragrafoelenco"/>
                    <w:numPr>
                      <w:ilvl w:val="0"/>
                      <w:numId w:val="41"/>
                    </w:numPr>
                    <w:contextualSpacing/>
                    <w:jc w:val="both"/>
                    <w:rPr>
                      <w:color w:val="000000"/>
                      <w:sz w:val="18"/>
                      <w:szCs w:val="18"/>
                    </w:rPr>
                  </w:pPr>
                  <w:r>
                    <w:rPr>
                      <w:rFonts w:eastAsia="Calibri"/>
                      <w:color w:val="000000"/>
                      <w:sz w:val="18"/>
                      <w:szCs w:val="18"/>
                    </w:rPr>
                    <w:t xml:space="preserve">Opposizione al trattamento, (art. 21 del Regolamento) </w:t>
                  </w:r>
                </w:p>
                <w:p w14:paraId="6CE1E83A" w14:textId="77777777" w:rsidR="00576763" w:rsidRDefault="00576763" w:rsidP="00CF6ED4">
                  <w:pPr>
                    <w:jc w:val="both"/>
                    <w:rPr>
                      <w:sz w:val="18"/>
                      <w:szCs w:val="18"/>
                    </w:rPr>
                  </w:pPr>
                  <w:r>
                    <w:rPr>
                      <w:rFonts w:eastAsia="Calibri"/>
                      <w:sz w:val="18"/>
                      <w:szCs w:val="18"/>
                      <w:lang w:eastAsia="en-US"/>
                    </w:rPr>
                    <w:t xml:space="preserve">Per l’esercizio dei diritti di cui sopra Lei può rivolgersi al Responsabile della Protezione dei Dati contattabile ai riferimenti sopra riportati. </w:t>
                  </w:r>
                </w:p>
                <w:p w14:paraId="3196EC76" w14:textId="77777777" w:rsidR="00576763" w:rsidRDefault="00576763" w:rsidP="00CF6ED4">
                  <w:pPr>
                    <w:jc w:val="both"/>
                    <w:rPr>
                      <w:i/>
                      <w:iCs/>
                      <w:sz w:val="18"/>
                      <w:szCs w:val="18"/>
                    </w:rPr>
                  </w:pPr>
                </w:p>
                <w:p w14:paraId="05FA3A38" w14:textId="77777777" w:rsidR="00576763" w:rsidRDefault="00576763" w:rsidP="00CF6ED4">
                  <w:pPr>
                    <w:jc w:val="both"/>
                    <w:rPr>
                      <w:sz w:val="18"/>
                      <w:szCs w:val="18"/>
                    </w:rPr>
                  </w:pPr>
                  <w:r>
                    <w:rPr>
                      <w:rFonts w:eastAsia="Calibri"/>
                      <w:i/>
                      <w:iCs/>
                      <w:sz w:val="18"/>
                      <w:szCs w:val="18"/>
                      <w:lang w:eastAsia="en-US"/>
                    </w:rPr>
                    <w:t xml:space="preserve">Diritto di proporre reclamo all’autorità di controllo – artt.77, 79 </w:t>
                  </w:r>
                </w:p>
                <w:p w14:paraId="6B983787" w14:textId="77777777" w:rsidR="00576763" w:rsidRDefault="00576763" w:rsidP="00CF6ED4">
                  <w:pPr>
                    <w:jc w:val="both"/>
                    <w:rPr>
                      <w:sz w:val="18"/>
                      <w:szCs w:val="18"/>
                    </w:rPr>
                  </w:pPr>
                  <w:r>
                    <w:rPr>
                      <w:rFonts w:eastAsia="Calibri"/>
                      <w:sz w:val="18"/>
                      <w:szCs w:val="18"/>
                      <w:lang w:eastAsia="en-US"/>
                    </w:rPr>
                    <w:t xml:space="preserve">Ella, qualora ritenga che il trattamento che La riguarda violi il Regolamento, ha il diritto di proporre reclamo al Garante, Piazza Venezia n. 11 - 00187 Roma (Centralino telefonico: (+39) 06.696771, Fax: (+39) 06.69677.3785, Posta elettronica: protocollo@gpdp.it) come previsto dall'art. 77 del Regolamento, o di adire le opportune sedi giudiziarie (art. 79 del Regolamento). </w:t>
                  </w:r>
                </w:p>
                <w:p w14:paraId="4997374B" w14:textId="77777777" w:rsidR="00576763" w:rsidRDefault="00576763" w:rsidP="00CF6ED4">
                  <w:pPr>
                    <w:jc w:val="both"/>
                    <w:rPr>
                      <w:b/>
                      <w:bCs/>
                      <w:sz w:val="18"/>
                      <w:szCs w:val="18"/>
                    </w:rPr>
                  </w:pPr>
                </w:p>
                <w:p w14:paraId="49311ED3" w14:textId="77777777" w:rsidR="00576763" w:rsidRDefault="00576763" w:rsidP="00CF6ED4">
                  <w:pPr>
                    <w:ind w:left="5812" w:hanging="142"/>
                    <w:jc w:val="center"/>
                    <w:rPr>
                      <w:sz w:val="18"/>
                      <w:szCs w:val="18"/>
                    </w:rPr>
                  </w:pPr>
                  <w:r>
                    <w:rPr>
                      <w:rFonts w:eastAsia="Calibri"/>
                      <w:b/>
                      <w:bCs/>
                      <w:sz w:val="18"/>
                      <w:szCs w:val="18"/>
                      <w:lang w:eastAsia="en-US"/>
                    </w:rPr>
                    <w:t>IL TITOLARE</w:t>
                  </w:r>
                </w:p>
                <w:p w14:paraId="7C7851AD" w14:textId="77777777" w:rsidR="00576763" w:rsidRDefault="00576763" w:rsidP="00CF6ED4">
                  <w:pPr>
                    <w:pStyle w:val="Default"/>
                    <w:ind w:left="5812" w:hanging="142"/>
                    <w:jc w:val="center"/>
                  </w:pPr>
                  <w:r>
                    <w:rPr>
                      <w:rFonts w:ascii="Times New Roman" w:eastAsia="Calibri" w:hAnsi="Times New Roman" w:cs="Times New Roman"/>
                      <w:sz w:val="18"/>
                      <w:szCs w:val="18"/>
                      <w:lang w:eastAsia="en-US"/>
                    </w:rPr>
                    <w:t>La Giunta della Regione Abruzzo</w:t>
                  </w:r>
                </w:p>
              </w:tc>
            </w:tr>
          </w:tbl>
          <w:p w14:paraId="3B130893" w14:textId="77777777" w:rsidR="00576763" w:rsidRDefault="00576763" w:rsidP="00CF6ED4">
            <w:pPr>
              <w:pStyle w:val="Default"/>
              <w:rPr>
                <w:rFonts w:ascii="Arial" w:hAnsi="Arial" w:cs="Arial"/>
                <w:b/>
                <w:bCs/>
                <w:color w:val="auto"/>
                <w:sz w:val="18"/>
                <w:szCs w:val="18"/>
              </w:rPr>
            </w:pPr>
          </w:p>
        </w:tc>
      </w:tr>
    </w:tbl>
    <w:p w14:paraId="4CD7C314" w14:textId="77777777" w:rsidR="00576763" w:rsidRPr="00A14492" w:rsidRDefault="00576763" w:rsidP="00B7185B">
      <w:pPr>
        <w:tabs>
          <w:tab w:val="left" w:pos="360"/>
        </w:tabs>
        <w:jc w:val="both"/>
        <w:rPr>
          <w:sz w:val="18"/>
        </w:rPr>
      </w:pPr>
    </w:p>
    <w:p w14:paraId="66175185" w14:textId="5641BBDA" w:rsidR="00C02ED6" w:rsidRDefault="00C02ED6" w:rsidP="00DA1B5B">
      <w:pPr>
        <w:rPr>
          <w:sz w:val="2"/>
          <w:szCs w:val="2"/>
        </w:rPr>
      </w:pPr>
    </w:p>
    <w:p w14:paraId="32D07995" w14:textId="77777777" w:rsidR="00576763" w:rsidRPr="009C4A20" w:rsidRDefault="00576763" w:rsidP="00DA1B5B">
      <w:pPr>
        <w:rPr>
          <w:sz w:val="2"/>
          <w:szCs w:val="2"/>
        </w:rPr>
      </w:pPr>
    </w:p>
    <w:p w14:paraId="279F402C" w14:textId="77777777" w:rsidR="00EF4D05" w:rsidRPr="00BB2634" w:rsidRDefault="00EF4D05" w:rsidP="00DA1B5B">
      <w:pPr>
        <w:pStyle w:val="Corpodeltesto"/>
        <w:tabs>
          <w:tab w:val="left" w:pos="8460"/>
        </w:tabs>
        <w:jc w:val="left"/>
        <w:rPr>
          <w:sz w:val="8"/>
          <w:szCs w:val="8"/>
          <w:lang w:eastAsia="it-IT"/>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031"/>
      </w:tblGrid>
      <w:tr w:rsidR="00EF4D05" w14:paraId="4F0D7799" w14:textId="77777777" w:rsidTr="00974DBC">
        <w:trPr>
          <w:trHeight w:val="1119"/>
        </w:trPr>
        <w:tc>
          <w:tcPr>
            <w:tcW w:w="10031" w:type="dxa"/>
            <w:shd w:val="clear" w:color="auto" w:fill="D9D9D9"/>
            <w:vAlign w:val="center"/>
          </w:tcPr>
          <w:p w14:paraId="236D9E32" w14:textId="77777777" w:rsidR="00EF4D05" w:rsidRPr="00EF4D05" w:rsidRDefault="00EF4D05" w:rsidP="00DA1B5B">
            <w:pPr>
              <w:pStyle w:val="Corpodeltesto"/>
              <w:tabs>
                <w:tab w:val="left" w:pos="8460"/>
              </w:tabs>
              <w:rPr>
                <w:rFonts w:ascii="Arial" w:hAnsi="Arial" w:cs="Arial"/>
                <w:b/>
                <w:caps/>
                <w:sz w:val="12"/>
                <w:szCs w:val="12"/>
              </w:rPr>
            </w:pPr>
          </w:p>
          <w:p w14:paraId="3F5A9F35" w14:textId="77777777" w:rsidR="00EF4D05" w:rsidRDefault="00EF4D05" w:rsidP="00DA1B5B">
            <w:pPr>
              <w:pStyle w:val="Corpodeltesto"/>
              <w:tabs>
                <w:tab w:val="left" w:pos="8460"/>
              </w:tabs>
              <w:rPr>
                <w:rFonts w:ascii="Arial" w:hAnsi="Arial" w:cs="Arial"/>
                <w:b/>
                <w:caps/>
              </w:rPr>
            </w:pPr>
            <w:r w:rsidRPr="00EF4D05">
              <w:rPr>
                <w:rFonts w:ascii="Arial" w:hAnsi="Arial" w:cs="Arial"/>
                <w:b/>
                <w:caps/>
              </w:rPr>
              <w:t>informazioni da fornire unitamente alla comunicazione</w:t>
            </w:r>
          </w:p>
          <w:p w14:paraId="129A9331" w14:textId="77777777" w:rsidR="00B16CD4" w:rsidRPr="008C540F" w:rsidRDefault="00EF4D05" w:rsidP="00422A9A">
            <w:pPr>
              <w:pStyle w:val="Corpodeltesto"/>
              <w:tabs>
                <w:tab w:val="left" w:pos="8460"/>
              </w:tabs>
              <w:rPr>
                <w:b/>
                <w:caps/>
                <w:lang w:eastAsia="it-IT"/>
              </w:rPr>
            </w:pPr>
            <w:r w:rsidRPr="00EF4D05">
              <w:rPr>
                <w:rFonts w:ascii="Arial" w:hAnsi="Arial" w:cs="Arial"/>
                <w:b/>
                <w:iCs/>
              </w:rPr>
              <w:t>L.R. 31/2010 – art</w:t>
            </w:r>
            <w:r w:rsidR="00422A9A">
              <w:rPr>
                <w:rFonts w:ascii="Arial" w:hAnsi="Arial" w:cs="Arial"/>
                <w:b/>
                <w:iCs/>
              </w:rPr>
              <w:t>icolo</w:t>
            </w:r>
            <w:r w:rsidRPr="00EF4D05">
              <w:rPr>
                <w:rFonts w:ascii="Arial" w:hAnsi="Arial" w:cs="Arial"/>
                <w:b/>
                <w:iCs/>
              </w:rPr>
              <w:t xml:space="preserve"> 15</w:t>
            </w:r>
          </w:p>
        </w:tc>
      </w:tr>
    </w:tbl>
    <w:p w14:paraId="52B1F648" w14:textId="77777777" w:rsidR="00EF4D05" w:rsidRDefault="00EF4D05" w:rsidP="00DA1B5B">
      <w:pPr>
        <w:pStyle w:val="Corpodeltesto"/>
        <w:tabs>
          <w:tab w:val="left" w:pos="8460"/>
        </w:tabs>
        <w:jc w:val="left"/>
        <w:rPr>
          <w:lang w:eastAsia="it-IT"/>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590477" w:rsidRPr="008C540F" w14:paraId="51672D62" w14:textId="77777777" w:rsidTr="00590477">
        <w:trPr>
          <w:trHeight w:val="375"/>
        </w:trPr>
        <w:tc>
          <w:tcPr>
            <w:tcW w:w="10031" w:type="dxa"/>
            <w:shd w:val="clear" w:color="auto" w:fill="auto"/>
            <w:vAlign w:val="center"/>
          </w:tcPr>
          <w:p w14:paraId="10420FDC" w14:textId="77777777" w:rsidR="00590477" w:rsidRPr="008C540F" w:rsidRDefault="00590477" w:rsidP="00590477">
            <w:pPr>
              <w:jc w:val="both"/>
              <w:rPr>
                <w:rFonts w:ascii="Arial" w:hAnsi="Arial" w:cs="Arial"/>
                <w:sz w:val="18"/>
                <w:szCs w:val="22"/>
              </w:rPr>
            </w:pPr>
            <w:r>
              <w:rPr>
                <w:rFonts w:ascii="Arial" w:hAnsi="Arial" w:cs="Arial"/>
                <w:b/>
                <w:caps/>
                <w:sz w:val="20"/>
                <w:szCs w:val="20"/>
              </w:rPr>
              <w:t xml:space="preserve">dati generali </w:t>
            </w:r>
            <w:r w:rsidRPr="005100CF">
              <w:rPr>
                <w:rFonts w:ascii="Arial" w:hAnsi="Arial" w:cs="Arial"/>
                <w:b/>
                <w:caps/>
                <w:sz w:val="20"/>
                <w:szCs w:val="20"/>
              </w:rPr>
              <w:t>DELLA SOCIETA’/ENTE</w:t>
            </w:r>
          </w:p>
        </w:tc>
      </w:tr>
      <w:tr w:rsidR="00EF4D05" w:rsidRPr="008C540F" w14:paraId="422982F7" w14:textId="77777777" w:rsidTr="00A14492">
        <w:trPr>
          <w:trHeight w:val="4673"/>
        </w:trPr>
        <w:tc>
          <w:tcPr>
            <w:tcW w:w="10031" w:type="dxa"/>
            <w:shd w:val="clear" w:color="auto" w:fill="auto"/>
            <w:vAlign w:val="center"/>
          </w:tcPr>
          <w:p w14:paraId="7E44E6DC" w14:textId="77777777" w:rsidR="00AE0B04" w:rsidRPr="008C540F" w:rsidRDefault="00AE0B04" w:rsidP="00DA1B5B">
            <w:pPr>
              <w:spacing w:line="480" w:lineRule="auto"/>
              <w:jc w:val="both"/>
              <w:rPr>
                <w:rFonts w:ascii="Arial" w:hAnsi="Arial" w:cs="Arial"/>
                <w:sz w:val="18"/>
                <w:szCs w:val="22"/>
              </w:rPr>
            </w:pPr>
            <w:r w:rsidRPr="008C540F">
              <w:rPr>
                <w:rFonts w:ascii="Arial" w:hAnsi="Arial" w:cs="Arial"/>
                <w:sz w:val="18"/>
                <w:szCs w:val="22"/>
              </w:rPr>
              <w:t>Denominazione o Ragione Sociale ____________________________________</w:t>
            </w:r>
            <w:r w:rsidR="00372BD7">
              <w:rPr>
                <w:rFonts w:ascii="Arial" w:hAnsi="Arial" w:cs="Arial"/>
                <w:sz w:val="18"/>
                <w:szCs w:val="22"/>
              </w:rPr>
              <w:t>__</w:t>
            </w:r>
            <w:r w:rsidRPr="008C540F">
              <w:rPr>
                <w:rFonts w:ascii="Arial" w:hAnsi="Arial" w:cs="Arial"/>
                <w:sz w:val="18"/>
                <w:szCs w:val="22"/>
              </w:rPr>
              <w:t>_______________________________</w:t>
            </w:r>
          </w:p>
          <w:p w14:paraId="34597318" w14:textId="77777777" w:rsidR="003A44F4" w:rsidRDefault="003A44F4" w:rsidP="00DA1B5B">
            <w:pPr>
              <w:spacing w:line="480" w:lineRule="auto"/>
              <w:jc w:val="both"/>
              <w:rPr>
                <w:rFonts w:ascii="Arial" w:hAnsi="Arial" w:cs="Arial"/>
                <w:sz w:val="18"/>
                <w:szCs w:val="22"/>
              </w:rPr>
            </w:pPr>
            <w:r>
              <w:rPr>
                <w:rFonts w:ascii="Arial" w:hAnsi="Arial" w:cs="Arial"/>
                <w:sz w:val="18"/>
                <w:szCs w:val="22"/>
              </w:rPr>
              <w:t>Legale Rappresentante ___________________________________________</w:t>
            </w:r>
            <w:r w:rsidR="00372BD7">
              <w:rPr>
                <w:rFonts w:ascii="Arial" w:hAnsi="Arial" w:cs="Arial"/>
                <w:sz w:val="18"/>
                <w:szCs w:val="22"/>
              </w:rPr>
              <w:t>__</w:t>
            </w:r>
            <w:r>
              <w:rPr>
                <w:rFonts w:ascii="Arial" w:hAnsi="Arial" w:cs="Arial"/>
                <w:sz w:val="18"/>
                <w:szCs w:val="22"/>
              </w:rPr>
              <w:t>_________________________________</w:t>
            </w:r>
          </w:p>
          <w:p w14:paraId="66A12C38" w14:textId="77777777" w:rsidR="00B63FB5" w:rsidRDefault="00AE0B04" w:rsidP="00DA1B5B">
            <w:pPr>
              <w:spacing w:line="480" w:lineRule="auto"/>
              <w:jc w:val="both"/>
              <w:rPr>
                <w:rFonts w:ascii="Arial" w:hAnsi="Arial" w:cs="Arial"/>
                <w:sz w:val="18"/>
                <w:szCs w:val="22"/>
              </w:rPr>
            </w:pPr>
            <w:r>
              <w:rPr>
                <w:rFonts w:ascii="Arial" w:hAnsi="Arial" w:cs="Arial"/>
                <w:sz w:val="18"/>
                <w:szCs w:val="22"/>
              </w:rPr>
              <w:t xml:space="preserve">Sede operativa per cui si inoltra la comunicazione sita in </w:t>
            </w:r>
            <w:r w:rsidRPr="008C540F">
              <w:rPr>
                <w:rFonts w:ascii="Arial" w:hAnsi="Arial" w:cs="Arial"/>
                <w:sz w:val="18"/>
                <w:szCs w:val="22"/>
              </w:rPr>
              <w:t>Comune __</w:t>
            </w:r>
            <w:r>
              <w:rPr>
                <w:rFonts w:ascii="Arial" w:hAnsi="Arial" w:cs="Arial"/>
                <w:sz w:val="18"/>
                <w:szCs w:val="22"/>
              </w:rPr>
              <w:t>_________</w:t>
            </w:r>
            <w:r w:rsidRPr="008C540F">
              <w:rPr>
                <w:rFonts w:ascii="Arial" w:hAnsi="Arial" w:cs="Arial"/>
                <w:sz w:val="18"/>
                <w:szCs w:val="22"/>
              </w:rPr>
              <w:t>____</w:t>
            </w:r>
            <w:r w:rsidR="00372BD7">
              <w:rPr>
                <w:rFonts w:ascii="Arial" w:hAnsi="Arial" w:cs="Arial"/>
                <w:sz w:val="18"/>
                <w:szCs w:val="22"/>
              </w:rPr>
              <w:t>___</w:t>
            </w:r>
            <w:r w:rsidRPr="008C540F">
              <w:rPr>
                <w:rFonts w:ascii="Arial" w:hAnsi="Arial" w:cs="Arial"/>
                <w:sz w:val="18"/>
                <w:szCs w:val="22"/>
              </w:rPr>
              <w:t>___________________________</w:t>
            </w:r>
          </w:p>
          <w:p w14:paraId="502A4BA4" w14:textId="77777777" w:rsidR="00EF4D05" w:rsidRPr="008C540F" w:rsidRDefault="00AE0B04" w:rsidP="00DA1B5B">
            <w:pPr>
              <w:spacing w:line="480" w:lineRule="auto"/>
              <w:jc w:val="both"/>
              <w:rPr>
                <w:rFonts w:ascii="Arial" w:hAnsi="Arial" w:cs="Arial"/>
                <w:sz w:val="18"/>
                <w:szCs w:val="22"/>
              </w:rPr>
            </w:pPr>
            <w:r w:rsidRPr="008C540F">
              <w:rPr>
                <w:rFonts w:ascii="Arial" w:hAnsi="Arial" w:cs="Arial"/>
                <w:sz w:val="18"/>
                <w:szCs w:val="22"/>
              </w:rPr>
              <w:t>(</w:t>
            </w:r>
            <w:proofErr w:type="spellStart"/>
            <w:r w:rsidRPr="008C540F">
              <w:rPr>
                <w:rFonts w:ascii="Arial" w:hAnsi="Arial" w:cs="Arial"/>
                <w:sz w:val="18"/>
                <w:szCs w:val="22"/>
              </w:rPr>
              <w:t>Prov</w:t>
            </w:r>
            <w:proofErr w:type="spellEnd"/>
            <w:r w:rsidRPr="008C540F">
              <w:rPr>
                <w:rFonts w:ascii="Arial" w:hAnsi="Arial" w:cs="Arial"/>
                <w:sz w:val="18"/>
                <w:szCs w:val="22"/>
              </w:rPr>
              <w:t>. _____</w:t>
            </w:r>
            <w:proofErr w:type="gramStart"/>
            <w:r w:rsidRPr="008C540F">
              <w:rPr>
                <w:rFonts w:ascii="Arial" w:hAnsi="Arial" w:cs="Arial"/>
                <w:sz w:val="18"/>
                <w:szCs w:val="22"/>
              </w:rPr>
              <w:t>_ )</w:t>
            </w:r>
            <w:proofErr w:type="gramEnd"/>
            <w:r>
              <w:rPr>
                <w:rFonts w:ascii="Arial" w:hAnsi="Arial" w:cs="Arial"/>
                <w:sz w:val="18"/>
                <w:szCs w:val="22"/>
              </w:rPr>
              <w:t xml:space="preserve"> </w:t>
            </w:r>
            <w:r w:rsidR="00EF4D05" w:rsidRPr="008C540F">
              <w:rPr>
                <w:rFonts w:ascii="Arial" w:hAnsi="Arial" w:cs="Arial"/>
                <w:sz w:val="18"/>
                <w:szCs w:val="22"/>
              </w:rPr>
              <w:t>Via/Piazza _____________________________________</w:t>
            </w:r>
            <w:r w:rsidR="00B63FB5">
              <w:rPr>
                <w:rFonts w:ascii="Arial" w:hAnsi="Arial" w:cs="Arial"/>
                <w:sz w:val="18"/>
                <w:szCs w:val="22"/>
              </w:rPr>
              <w:t>_</w:t>
            </w:r>
            <w:r w:rsidR="00372BD7">
              <w:rPr>
                <w:rFonts w:ascii="Arial" w:hAnsi="Arial" w:cs="Arial"/>
                <w:sz w:val="18"/>
                <w:szCs w:val="22"/>
              </w:rPr>
              <w:t>__</w:t>
            </w:r>
            <w:r w:rsidR="00B63FB5">
              <w:rPr>
                <w:rFonts w:ascii="Arial" w:hAnsi="Arial" w:cs="Arial"/>
                <w:sz w:val="18"/>
                <w:szCs w:val="22"/>
              </w:rPr>
              <w:t>_</w:t>
            </w:r>
            <w:r w:rsidR="00EF4D05" w:rsidRPr="008C540F">
              <w:rPr>
                <w:rFonts w:ascii="Arial" w:hAnsi="Arial" w:cs="Arial"/>
                <w:sz w:val="18"/>
                <w:szCs w:val="22"/>
              </w:rPr>
              <w:t>____________ n. ____</w:t>
            </w:r>
            <w:r w:rsidR="00B9084F">
              <w:rPr>
                <w:rFonts w:ascii="Arial" w:hAnsi="Arial" w:cs="Arial"/>
                <w:sz w:val="18"/>
                <w:szCs w:val="22"/>
              </w:rPr>
              <w:t xml:space="preserve"> </w:t>
            </w:r>
            <w:r w:rsidR="00EF4D05" w:rsidRPr="008C540F">
              <w:rPr>
                <w:rFonts w:ascii="Arial" w:hAnsi="Arial" w:cs="Arial"/>
                <w:sz w:val="18"/>
                <w:szCs w:val="22"/>
              </w:rPr>
              <w:t>CAP ___________</w:t>
            </w:r>
          </w:p>
          <w:p w14:paraId="01A4B09E" w14:textId="77777777" w:rsidR="00AE0B04" w:rsidRDefault="00B63FB5" w:rsidP="00DA1B5B">
            <w:pPr>
              <w:spacing w:line="480" w:lineRule="auto"/>
              <w:jc w:val="both"/>
              <w:rPr>
                <w:rFonts w:ascii="Arial" w:hAnsi="Arial" w:cs="Arial"/>
                <w:sz w:val="18"/>
                <w:szCs w:val="22"/>
              </w:rPr>
            </w:pPr>
            <w:r>
              <w:rPr>
                <w:rFonts w:ascii="Arial" w:hAnsi="Arial" w:cs="Arial"/>
                <w:sz w:val="18"/>
                <w:szCs w:val="22"/>
              </w:rPr>
              <w:t>Nominativo del r</w:t>
            </w:r>
            <w:r w:rsidR="00AE0B04">
              <w:rPr>
                <w:rFonts w:ascii="Arial" w:hAnsi="Arial" w:cs="Arial"/>
                <w:sz w:val="18"/>
                <w:szCs w:val="22"/>
              </w:rPr>
              <w:t xml:space="preserve">esponsabile dello </w:t>
            </w:r>
            <w:r>
              <w:rPr>
                <w:rFonts w:ascii="Arial" w:hAnsi="Arial" w:cs="Arial"/>
                <w:sz w:val="18"/>
                <w:szCs w:val="22"/>
              </w:rPr>
              <w:t>stabilimento produttivo ____________</w:t>
            </w:r>
            <w:r w:rsidR="00372BD7">
              <w:rPr>
                <w:rFonts w:ascii="Arial" w:hAnsi="Arial" w:cs="Arial"/>
                <w:sz w:val="18"/>
                <w:szCs w:val="22"/>
              </w:rPr>
              <w:t>___</w:t>
            </w:r>
            <w:r>
              <w:rPr>
                <w:rFonts w:ascii="Arial" w:hAnsi="Arial" w:cs="Arial"/>
                <w:sz w:val="18"/>
                <w:szCs w:val="22"/>
              </w:rPr>
              <w:t>_____________________________________</w:t>
            </w:r>
          </w:p>
          <w:p w14:paraId="26184F4D" w14:textId="77777777" w:rsidR="00B63FB5" w:rsidRDefault="00B63FB5" w:rsidP="00DA1B5B">
            <w:pPr>
              <w:spacing w:line="480" w:lineRule="auto"/>
              <w:jc w:val="both"/>
              <w:rPr>
                <w:rFonts w:ascii="Arial" w:hAnsi="Arial" w:cs="Arial"/>
                <w:sz w:val="18"/>
                <w:szCs w:val="22"/>
              </w:rPr>
            </w:pPr>
            <w:r>
              <w:rPr>
                <w:rFonts w:ascii="Arial" w:hAnsi="Arial" w:cs="Arial"/>
                <w:sz w:val="18"/>
                <w:szCs w:val="22"/>
              </w:rPr>
              <w:t xml:space="preserve">Recapiti del Responsabile, </w:t>
            </w:r>
            <w:r w:rsidRPr="008C540F">
              <w:rPr>
                <w:rFonts w:ascii="Arial" w:hAnsi="Arial" w:cs="Arial"/>
                <w:sz w:val="18"/>
                <w:szCs w:val="22"/>
              </w:rPr>
              <w:t>Comune __</w:t>
            </w:r>
            <w:r>
              <w:rPr>
                <w:rFonts w:ascii="Arial" w:hAnsi="Arial" w:cs="Arial"/>
                <w:sz w:val="18"/>
                <w:szCs w:val="22"/>
              </w:rPr>
              <w:t>_________</w:t>
            </w:r>
            <w:r w:rsidRPr="008C540F">
              <w:rPr>
                <w:rFonts w:ascii="Arial" w:hAnsi="Arial" w:cs="Arial"/>
                <w:sz w:val="18"/>
                <w:szCs w:val="22"/>
              </w:rPr>
              <w:t>_______________</w:t>
            </w:r>
            <w:r>
              <w:rPr>
                <w:rFonts w:ascii="Arial" w:hAnsi="Arial" w:cs="Arial"/>
                <w:sz w:val="18"/>
                <w:szCs w:val="22"/>
              </w:rPr>
              <w:t>_____</w:t>
            </w:r>
            <w:r w:rsidR="00372BD7">
              <w:rPr>
                <w:rFonts w:ascii="Arial" w:hAnsi="Arial" w:cs="Arial"/>
                <w:sz w:val="18"/>
                <w:szCs w:val="22"/>
              </w:rPr>
              <w:t>___</w:t>
            </w:r>
            <w:r>
              <w:rPr>
                <w:rFonts w:ascii="Arial" w:hAnsi="Arial" w:cs="Arial"/>
                <w:sz w:val="18"/>
                <w:szCs w:val="22"/>
              </w:rPr>
              <w:t>_</w:t>
            </w:r>
            <w:r w:rsidRPr="008C540F">
              <w:rPr>
                <w:rFonts w:ascii="Arial" w:hAnsi="Arial" w:cs="Arial"/>
                <w:sz w:val="18"/>
                <w:szCs w:val="22"/>
              </w:rPr>
              <w:t>________________</w:t>
            </w:r>
            <w:r>
              <w:rPr>
                <w:rFonts w:ascii="Arial" w:hAnsi="Arial" w:cs="Arial"/>
                <w:sz w:val="18"/>
                <w:szCs w:val="22"/>
              </w:rPr>
              <w:t xml:space="preserve"> </w:t>
            </w:r>
            <w:r w:rsidRPr="008C540F">
              <w:rPr>
                <w:rFonts w:ascii="Arial" w:hAnsi="Arial" w:cs="Arial"/>
                <w:sz w:val="18"/>
                <w:szCs w:val="22"/>
              </w:rPr>
              <w:t>(</w:t>
            </w:r>
            <w:proofErr w:type="spellStart"/>
            <w:r w:rsidRPr="008C540F">
              <w:rPr>
                <w:rFonts w:ascii="Arial" w:hAnsi="Arial" w:cs="Arial"/>
                <w:sz w:val="18"/>
                <w:szCs w:val="22"/>
              </w:rPr>
              <w:t>Prov</w:t>
            </w:r>
            <w:proofErr w:type="spellEnd"/>
            <w:r w:rsidRPr="008C540F">
              <w:rPr>
                <w:rFonts w:ascii="Arial" w:hAnsi="Arial" w:cs="Arial"/>
                <w:sz w:val="18"/>
                <w:szCs w:val="22"/>
              </w:rPr>
              <w:t>. __________</w:t>
            </w:r>
            <w:proofErr w:type="gramStart"/>
            <w:r w:rsidRPr="008C540F">
              <w:rPr>
                <w:rFonts w:ascii="Arial" w:hAnsi="Arial" w:cs="Arial"/>
                <w:sz w:val="18"/>
                <w:szCs w:val="22"/>
              </w:rPr>
              <w:t>_ )</w:t>
            </w:r>
            <w:proofErr w:type="gramEnd"/>
          </w:p>
          <w:p w14:paraId="0DA715C4" w14:textId="77777777" w:rsidR="00B63FB5" w:rsidRPr="008C540F" w:rsidRDefault="00B63FB5" w:rsidP="00DA1B5B">
            <w:pPr>
              <w:spacing w:line="480" w:lineRule="auto"/>
              <w:jc w:val="both"/>
              <w:rPr>
                <w:rFonts w:ascii="Arial" w:hAnsi="Arial" w:cs="Arial"/>
                <w:sz w:val="18"/>
                <w:szCs w:val="22"/>
              </w:rPr>
            </w:pPr>
            <w:r w:rsidRPr="008C540F">
              <w:rPr>
                <w:rFonts w:ascii="Arial" w:hAnsi="Arial" w:cs="Arial"/>
                <w:sz w:val="18"/>
                <w:szCs w:val="22"/>
              </w:rPr>
              <w:t>Via/Piazza ________________________________________________</w:t>
            </w:r>
            <w:r w:rsidR="00372BD7">
              <w:rPr>
                <w:rFonts w:ascii="Arial" w:hAnsi="Arial" w:cs="Arial"/>
                <w:sz w:val="18"/>
                <w:szCs w:val="22"/>
              </w:rPr>
              <w:t>__</w:t>
            </w:r>
            <w:r w:rsidRPr="008C540F">
              <w:rPr>
                <w:rFonts w:ascii="Arial" w:hAnsi="Arial" w:cs="Arial"/>
                <w:sz w:val="18"/>
                <w:szCs w:val="22"/>
              </w:rPr>
              <w:t>__________ n. ______ CAP _______________</w:t>
            </w:r>
          </w:p>
          <w:p w14:paraId="5DFAC88B" w14:textId="77777777" w:rsidR="00B63FB5" w:rsidRPr="008C540F" w:rsidRDefault="00B63FB5" w:rsidP="00DA1B5B">
            <w:pPr>
              <w:spacing w:line="480" w:lineRule="auto"/>
              <w:jc w:val="both"/>
              <w:rPr>
                <w:rFonts w:ascii="Arial" w:hAnsi="Arial" w:cs="Arial"/>
                <w:sz w:val="18"/>
                <w:szCs w:val="22"/>
              </w:rPr>
            </w:pPr>
            <w:r w:rsidRPr="008C540F">
              <w:rPr>
                <w:rFonts w:ascii="Arial" w:hAnsi="Arial" w:cs="Arial"/>
                <w:sz w:val="18"/>
                <w:szCs w:val="22"/>
              </w:rPr>
              <w:t>Tel. ________________</w:t>
            </w:r>
            <w:r w:rsidR="00372BD7">
              <w:rPr>
                <w:rFonts w:ascii="Arial" w:hAnsi="Arial" w:cs="Arial"/>
                <w:sz w:val="18"/>
                <w:szCs w:val="22"/>
              </w:rPr>
              <w:t>_</w:t>
            </w:r>
            <w:r w:rsidRPr="008C540F">
              <w:rPr>
                <w:rFonts w:ascii="Arial" w:hAnsi="Arial" w:cs="Arial"/>
                <w:sz w:val="18"/>
                <w:szCs w:val="22"/>
              </w:rPr>
              <w:t>__________ Cellulare ___________</w:t>
            </w:r>
            <w:r w:rsidR="00372BD7">
              <w:rPr>
                <w:rFonts w:ascii="Arial" w:hAnsi="Arial" w:cs="Arial"/>
                <w:sz w:val="18"/>
                <w:szCs w:val="22"/>
              </w:rPr>
              <w:t>_</w:t>
            </w:r>
            <w:r w:rsidRPr="008C540F">
              <w:rPr>
                <w:rFonts w:ascii="Arial" w:hAnsi="Arial" w:cs="Arial"/>
                <w:sz w:val="18"/>
                <w:szCs w:val="22"/>
              </w:rPr>
              <w:t>________________ Fax _______________</w:t>
            </w:r>
            <w:r w:rsidR="00372BD7">
              <w:rPr>
                <w:rFonts w:ascii="Arial" w:hAnsi="Arial" w:cs="Arial"/>
                <w:sz w:val="18"/>
                <w:szCs w:val="22"/>
              </w:rPr>
              <w:t>_</w:t>
            </w:r>
            <w:r w:rsidRPr="008C540F">
              <w:rPr>
                <w:rFonts w:ascii="Arial" w:hAnsi="Arial" w:cs="Arial"/>
                <w:sz w:val="18"/>
                <w:szCs w:val="22"/>
              </w:rPr>
              <w:t>___________</w:t>
            </w:r>
          </w:p>
          <w:p w14:paraId="78EC77DD" w14:textId="77777777" w:rsidR="00B63FB5" w:rsidRDefault="00B63FB5" w:rsidP="00DA1B5B">
            <w:pPr>
              <w:spacing w:line="480" w:lineRule="auto"/>
              <w:jc w:val="both"/>
              <w:rPr>
                <w:rFonts w:ascii="Arial" w:hAnsi="Arial" w:cs="Arial"/>
                <w:sz w:val="18"/>
                <w:szCs w:val="22"/>
              </w:rPr>
            </w:pPr>
            <w:r w:rsidRPr="008C540F">
              <w:rPr>
                <w:rFonts w:ascii="Arial" w:hAnsi="Arial" w:cs="Arial"/>
                <w:sz w:val="18"/>
                <w:szCs w:val="22"/>
              </w:rPr>
              <w:t>Email _______________________________________</w:t>
            </w:r>
            <w:r w:rsidR="00372BD7">
              <w:rPr>
                <w:rFonts w:ascii="Arial" w:hAnsi="Arial" w:cs="Arial"/>
                <w:sz w:val="18"/>
                <w:szCs w:val="22"/>
              </w:rPr>
              <w:t>__</w:t>
            </w:r>
            <w:r w:rsidRPr="008C540F">
              <w:rPr>
                <w:rFonts w:ascii="Arial" w:hAnsi="Arial" w:cs="Arial"/>
                <w:sz w:val="18"/>
                <w:szCs w:val="22"/>
              </w:rPr>
              <w:t>_________@____</w:t>
            </w:r>
            <w:r w:rsidR="00372BD7">
              <w:rPr>
                <w:rFonts w:ascii="Arial" w:hAnsi="Arial" w:cs="Arial"/>
                <w:sz w:val="18"/>
                <w:szCs w:val="22"/>
              </w:rPr>
              <w:t>_</w:t>
            </w:r>
            <w:r w:rsidRPr="008C540F">
              <w:rPr>
                <w:rFonts w:ascii="Arial" w:hAnsi="Arial" w:cs="Arial"/>
                <w:sz w:val="18"/>
                <w:szCs w:val="22"/>
              </w:rPr>
              <w:t>____________________________________</w:t>
            </w:r>
          </w:p>
          <w:p w14:paraId="22BF4915" w14:textId="77777777" w:rsidR="000F7B28" w:rsidRPr="008C540F" w:rsidRDefault="000F7B28" w:rsidP="000F7B28">
            <w:pPr>
              <w:spacing w:line="480" w:lineRule="auto"/>
              <w:jc w:val="both"/>
              <w:rPr>
                <w:rFonts w:ascii="Arial" w:hAnsi="Arial" w:cs="Arial"/>
                <w:sz w:val="18"/>
                <w:szCs w:val="22"/>
              </w:rPr>
            </w:pPr>
            <w:r>
              <w:rPr>
                <w:rFonts w:ascii="Arial" w:hAnsi="Arial" w:cs="Arial"/>
                <w:sz w:val="18"/>
                <w:szCs w:val="22"/>
              </w:rPr>
              <w:t>PEC</w:t>
            </w:r>
            <w:r w:rsidRPr="008C540F">
              <w:rPr>
                <w:rFonts w:ascii="Arial" w:hAnsi="Arial" w:cs="Arial"/>
                <w:sz w:val="18"/>
                <w:szCs w:val="22"/>
              </w:rPr>
              <w:t xml:space="preserve"> ___________</w:t>
            </w:r>
            <w:r>
              <w:rPr>
                <w:rFonts w:ascii="Arial" w:hAnsi="Arial" w:cs="Arial"/>
                <w:sz w:val="18"/>
                <w:szCs w:val="22"/>
              </w:rPr>
              <w:t>_</w:t>
            </w:r>
            <w:r w:rsidRPr="008C540F">
              <w:rPr>
                <w:rFonts w:ascii="Arial" w:hAnsi="Arial" w:cs="Arial"/>
                <w:sz w:val="18"/>
                <w:szCs w:val="22"/>
              </w:rPr>
              <w:t>____________________________</w:t>
            </w:r>
            <w:r>
              <w:rPr>
                <w:rFonts w:ascii="Arial" w:hAnsi="Arial" w:cs="Arial"/>
                <w:sz w:val="18"/>
                <w:szCs w:val="22"/>
              </w:rPr>
              <w:t>__</w:t>
            </w:r>
            <w:r w:rsidRPr="008C540F">
              <w:rPr>
                <w:rFonts w:ascii="Arial" w:hAnsi="Arial" w:cs="Arial"/>
                <w:sz w:val="18"/>
                <w:szCs w:val="22"/>
              </w:rPr>
              <w:t>_________@____</w:t>
            </w:r>
            <w:r>
              <w:rPr>
                <w:rFonts w:ascii="Arial" w:hAnsi="Arial" w:cs="Arial"/>
                <w:sz w:val="18"/>
                <w:szCs w:val="22"/>
              </w:rPr>
              <w:t>_</w:t>
            </w:r>
            <w:r w:rsidRPr="008C540F">
              <w:rPr>
                <w:rFonts w:ascii="Arial" w:hAnsi="Arial" w:cs="Arial"/>
                <w:sz w:val="18"/>
                <w:szCs w:val="22"/>
              </w:rPr>
              <w:t>____________________________________</w:t>
            </w:r>
          </w:p>
          <w:p w14:paraId="1F635E68" w14:textId="77777777" w:rsidR="00EF4D05" w:rsidRPr="008C540F" w:rsidRDefault="00EF4D05" w:rsidP="00DA1B5B">
            <w:pPr>
              <w:spacing w:line="360" w:lineRule="auto"/>
              <w:jc w:val="both"/>
              <w:rPr>
                <w:rFonts w:ascii="Arial" w:hAnsi="Arial" w:cs="Arial"/>
                <w:sz w:val="2"/>
                <w:szCs w:val="22"/>
              </w:rPr>
            </w:pPr>
          </w:p>
        </w:tc>
      </w:tr>
    </w:tbl>
    <w:p w14:paraId="4D9206A3" w14:textId="77777777" w:rsidR="00EF4D05" w:rsidRDefault="00EF4D05" w:rsidP="00DA1B5B">
      <w:pPr>
        <w:pStyle w:val="Titolo1"/>
        <w:numPr>
          <w:ilvl w:val="0"/>
          <w:numId w:val="0"/>
        </w:numPr>
        <w:tabs>
          <w:tab w:val="left" w:pos="708"/>
        </w:tabs>
        <w:ind w:left="432" w:hanging="432"/>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590477" w:rsidRPr="008C540F" w14:paraId="5868F3B3" w14:textId="77777777" w:rsidTr="00590477">
        <w:trPr>
          <w:trHeight w:val="454"/>
        </w:trPr>
        <w:tc>
          <w:tcPr>
            <w:tcW w:w="10031" w:type="dxa"/>
            <w:tcBorders>
              <w:top w:val="single" w:sz="4" w:space="0" w:color="auto"/>
              <w:left w:val="single" w:sz="4" w:space="0" w:color="auto"/>
              <w:bottom w:val="single" w:sz="4" w:space="0" w:color="auto"/>
              <w:right w:val="single" w:sz="4" w:space="0" w:color="auto"/>
            </w:tcBorders>
            <w:shd w:val="clear" w:color="auto" w:fill="auto"/>
            <w:vAlign w:val="center"/>
          </w:tcPr>
          <w:p w14:paraId="2EB45D38" w14:textId="77777777" w:rsidR="00590477" w:rsidRPr="00590477" w:rsidRDefault="00590477" w:rsidP="00590477">
            <w:pPr>
              <w:tabs>
                <w:tab w:val="num" w:pos="0"/>
              </w:tabs>
              <w:ind w:left="714" w:hanging="357"/>
              <w:jc w:val="both"/>
              <w:rPr>
                <w:rFonts w:ascii="Arial" w:hAnsi="Arial" w:cs="Arial"/>
                <w:sz w:val="18"/>
                <w:szCs w:val="18"/>
              </w:rPr>
            </w:pPr>
            <w:r>
              <w:rPr>
                <w:rFonts w:ascii="Arial" w:hAnsi="Arial" w:cs="Arial"/>
                <w:b/>
                <w:caps/>
                <w:sz w:val="20"/>
                <w:szCs w:val="20"/>
              </w:rPr>
              <w:t>dati relativi all’attività</w:t>
            </w:r>
          </w:p>
        </w:tc>
      </w:tr>
      <w:tr w:rsidR="003A44F4" w:rsidRPr="008C540F" w14:paraId="73B41304" w14:textId="77777777" w:rsidTr="00A14492">
        <w:trPr>
          <w:trHeight w:val="3216"/>
        </w:trPr>
        <w:tc>
          <w:tcPr>
            <w:tcW w:w="10031" w:type="dxa"/>
            <w:shd w:val="clear" w:color="auto" w:fill="auto"/>
            <w:vAlign w:val="center"/>
          </w:tcPr>
          <w:p w14:paraId="4D5A095F" w14:textId="77777777" w:rsidR="003A44F4" w:rsidRPr="003A44F4" w:rsidRDefault="003A44F4" w:rsidP="00DA1B5B">
            <w:pPr>
              <w:numPr>
                <w:ilvl w:val="0"/>
                <w:numId w:val="14"/>
              </w:numPr>
              <w:spacing w:line="360" w:lineRule="auto"/>
              <w:jc w:val="both"/>
              <w:rPr>
                <w:rFonts w:ascii="Arial" w:hAnsi="Arial" w:cs="Arial"/>
                <w:sz w:val="18"/>
                <w:szCs w:val="18"/>
              </w:rPr>
            </w:pPr>
            <w:r w:rsidRPr="003A44F4">
              <w:rPr>
                <w:rFonts w:ascii="Arial" w:hAnsi="Arial" w:cs="Arial"/>
                <w:sz w:val="18"/>
                <w:szCs w:val="18"/>
              </w:rPr>
              <w:t>Attività svolta___________</w:t>
            </w:r>
            <w:r>
              <w:rPr>
                <w:rFonts w:ascii="Arial" w:hAnsi="Arial" w:cs="Arial"/>
                <w:sz w:val="18"/>
                <w:szCs w:val="18"/>
              </w:rPr>
              <w:t>_________</w:t>
            </w:r>
            <w:r w:rsidRPr="003A44F4">
              <w:rPr>
                <w:rFonts w:ascii="Arial" w:hAnsi="Arial" w:cs="Arial"/>
                <w:sz w:val="18"/>
                <w:szCs w:val="18"/>
              </w:rPr>
              <w:t>_________________</w:t>
            </w:r>
            <w:r w:rsidR="00372BD7">
              <w:rPr>
                <w:rFonts w:ascii="Arial" w:hAnsi="Arial" w:cs="Arial"/>
                <w:sz w:val="18"/>
                <w:szCs w:val="18"/>
              </w:rPr>
              <w:t>___</w:t>
            </w:r>
            <w:r w:rsidRPr="003A44F4">
              <w:rPr>
                <w:rFonts w:ascii="Arial" w:hAnsi="Arial" w:cs="Arial"/>
                <w:sz w:val="18"/>
                <w:szCs w:val="18"/>
              </w:rPr>
              <w:t>________________________________________</w:t>
            </w:r>
          </w:p>
          <w:p w14:paraId="12265835" w14:textId="77777777" w:rsidR="003A44F4" w:rsidRDefault="003A44F4" w:rsidP="00DA1B5B">
            <w:pPr>
              <w:numPr>
                <w:ilvl w:val="0"/>
                <w:numId w:val="14"/>
              </w:numPr>
              <w:spacing w:line="360" w:lineRule="auto"/>
              <w:jc w:val="both"/>
              <w:rPr>
                <w:rFonts w:ascii="Arial" w:hAnsi="Arial" w:cs="Arial"/>
                <w:sz w:val="18"/>
                <w:szCs w:val="18"/>
              </w:rPr>
            </w:pPr>
            <w:r w:rsidRPr="003A44F4">
              <w:rPr>
                <w:rFonts w:ascii="Arial" w:hAnsi="Arial" w:cs="Arial"/>
                <w:sz w:val="18"/>
                <w:szCs w:val="18"/>
              </w:rPr>
              <w:t>Codice ISTAT dell’attività ________</w:t>
            </w:r>
            <w:r>
              <w:rPr>
                <w:rFonts w:ascii="Arial" w:hAnsi="Arial" w:cs="Arial"/>
                <w:sz w:val="18"/>
                <w:szCs w:val="18"/>
              </w:rPr>
              <w:t>__________________________</w:t>
            </w:r>
            <w:r w:rsidR="00372BD7">
              <w:rPr>
                <w:rFonts w:ascii="Arial" w:hAnsi="Arial" w:cs="Arial"/>
                <w:sz w:val="18"/>
                <w:szCs w:val="18"/>
              </w:rPr>
              <w:t>___</w:t>
            </w:r>
            <w:r>
              <w:rPr>
                <w:rFonts w:ascii="Arial" w:hAnsi="Arial" w:cs="Arial"/>
                <w:sz w:val="18"/>
                <w:szCs w:val="18"/>
              </w:rPr>
              <w:t>_</w:t>
            </w:r>
            <w:r w:rsidRPr="003A44F4">
              <w:rPr>
                <w:rFonts w:ascii="Arial" w:hAnsi="Arial" w:cs="Arial"/>
                <w:sz w:val="18"/>
                <w:szCs w:val="18"/>
              </w:rPr>
              <w:t>________________________________</w:t>
            </w:r>
          </w:p>
          <w:p w14:paraId="6412A2CC" w14:textId="77777777" w:rsidR="003A44F4" w:rsidRPr="003A44F4" w:rsidRDefault="003A44F4" w:rsidP="00DA1B5B">
            <w:pPr>
              <w:numPr>
                <w:ilvl w:val="0"/>
                <w:numId w:val="14"/>
              </w:numPr>
              <w:spacing w:line="360" w:lineRule="auto"/>
              <w:jc w:val="both"/>
              <w:rPr>
                <w:rFonts w:ascii="Arial" w:hAnsi="Arial" w:cs="Arial"/>
                <w:sz w:val="18"/>
                <w:szCs w:val="18"/>
              </w:rPr>
            </w:pPr>
            <w:r w:rsidRPr="003A44F4">
              <w:rPr>
                <w:rFonts w:ascii="Arial" w:hAnsi="Arial" w:cs="Arial"/>
                <w:sz w:val="18"/>
                <w:szCs w:val="18"/>
              </w:rPr>
              <w:t>Tipologia</w:t>
            </w:r>
            <w:r>
              <w:rPr>
                <w:rFonts w:ascii="Arial" w:hAnsi="Arial" w:cs="Arial"/>
                <w:sz w:val="18"/>
                <w:szCs w:val="18"/>
              </w:rPr>
              <w:t xml:space="preserve"> dell’attività </w:t>
            </w:r>
            <w:r w:rsidRPr="008C540F">
              <w:rPr>
                <w:rFonts w:ascii="Arial" w:hAnsi="Arial" w:cs="Arial"/>
                <w:i/>
                <w:sz w:val="12"/>
                <w:szCs w:val="12"/>
              </w:rPr>
              <w:t>(barrare la voce d’interesse</w:t>
            </w:r>
            <w:r w:rsidRPr="008C540F">
              <w:rPr>
                <w:rFonts w:ascii="Arial" w:hAnsi="Arial" w:cs="Arial"/>
                <w:sz w:val="12"/>
                <w:szCs w:val="12"/>
              </w:rPr>
              <w:t>)</w:t>
            </w:r>
            <w:r>
              <w:rPr>
                <w:rFonts w:ascii="Arial" w:hAnsi="Arial" w:cs="Arial"/>
                <w:sz w:val="18"/>
                <w:szCs w:val="18"/>
              </w:rPr>
              <w:t>:</w:t>
            </w:r>
          </w:p>
          <w:p w14:paraId="39FC5921" w14:textId="77777777" w:rsidR="003A44F4" w:rsidRPr="003A44F4" w:rsidRDefault="003A44F4" w:rsidP="00A14492">
            <w:pPr>
              <w:numPr>
                <w:ilvl w:val="0"/>
                <w:numId w:val="22"/>
              </w:numPr>
              <w:spacing w:line="360" w:lineRule="auto"/>
              <w:ind w:left="1701" w:hanging="357"/>
              <w:jc w:val="both"/>
              <w:rPr>
                <w:rFonts w:ascii="Arial" w:eastAsia="Wingdings" w:hAnsi="Arial" w:cs="Arial"/>
                <w:sz w:val="18"/>
                <w:szCs w:val="18"/>
              </w:rPr>
            </w:pPr>
            <w:r w:rsidRPr="003A44F4">
              <w:rPr>
                <w:rFonts w:ascii="Arial" w:hAnsi="Arial" w:cs="Arial"/>
                <w:sz w:val="18"/>
                <w:szCs w:val="18"/>
              </w:rPr>
              <w:t>Industriale</w:t>
            </w:r>
          </w:p>
          <w:p w14:paraId="20F42BD8" w14:textId="77777777" w:rsidR="003A44F4" w:rsidRPr="003A44F4" w:rsidRDefault="003A44F4" w:rsidP="00A14492">
            <w:pPr>
              <w:numPr>
                <w:ilvl w:val="0"/>
                <w:numId w:val="22"/>
              </w:numPr>
              <w:spacing w:line="360" w:lineRule="auto"/>
              <w:ind w:left="1701" w:hanging="357"/>
              <w:jc w:val="both"/>
              <w:rPr>
                <w:rFonts w:ascii="Arial" w:eastAsia="Wingdings" w:hAnsi="Arial" w:cs="Arial"/>
                <w:sz w:val="18"/>
                <w:szCs w:val="18"/>
              </w:rPr>
            </w:pPr>
            <w:r w:rsidRPr="003A44F4">
              <w:rPr>
                <w:rFonts w:ascii="Arial" w:hAnsi="Arial" w:cs="Arial"/>
                <w:sz w:val="18"/>
                <w:szCs w:val="18"/>
              </w:rPr>
              <w:t>Artigianale</w:t>
            </w:r>
          </w:p>
          <w:p w14:paraId="5242C3AD" w14:textId="77777777" w:rsidR="003A44F4" w:rsidRPr="003A44F4" w:rsidRDefault="003A44F4" w:rsidP="00A14492">
            <w:pPr>
              <w:numPr>
                <w:ilvl w:val="0"/>
                <w:numId w:val="22"/>
              </w:numPr>
              <w:spacing w:line="360" w:lineRule="auto"/>
              <w:ind w:left="1701" w:hanging="357"/>
              <w:jc w:val="both"/>
              <w:rPr>
                <w:rFonts w:ascii="Arial" w:hAnsi="Arial" w:cs="Arial"/>
                <w:sz w:val="18"/>
                <w:szCs w:val="18"/>
              </w:rPr>
            </w:pPr>
            <w:r w:rsidRPr="003A44F4">
              <w:rPr>
                <w:rFonts w:ascii="Arial" w:hAnsi="Arial" w:cs="Arial"/>
                <w:sz w:val="18"/>
                <w:szCs w:val="18"/>
              </w:rPr>
              <w:t>Commerciale</w:t>
            </w:r>
          </w:p>
          <w:p w14:paraId="6659A541" w14:textId="77777777" w:rsidR="003A44F4" w:rsidRPr="003A44F4" w:rsidRDefault="003A44F4" w:rsidP="00A14492">
            <w:pPr>
              <w:numPr>
                <w:ilvl w:val="0"/>
                <w:numId w:val="22"/>
              </w:numPr>
              <w:spacing w:line="360" w:lineRule="auto"/>
              <w:ind w:left="1701" w:hanging="357"/>
              <w:jc w:val="both"/>
              <w:rPr>
                <w:rFonts w:ascii="Arial" w:hAnsi="Arial" w:cs="Arial"/>
                <w:sz w:val="18"/>
                <w:szCs w:val="18"/>
              </w:rPr>
            </w:pPr>
            <w:r w:rsidRPr="003A44F4">
              <w:rPr>
                <w:rFonts w:ascii="Arial" w:hAnsi="Arial" w:cs="Arial"/>
                <w:sz w:val="18"/>
                <w:szCs w:val="18"/>
              </w:rPr>
              <w:t>Agricola</w:t>
            </w:r>
          </w:p>
          <w:p w14:paraId="18258D8D" w14:textId="77777777" w:rsidR="003A44F4" w:rsidRPr="003A425D" w:rsidRDefault="003A425D" w:rsidP="00A14492">
            <w:pPr>
              <w:numPr>
                <w:ilvl w:val="0"/>
                <w:numId w:val="22"/>
              </w:numPr>
              <w:spacing w:line="360" w:lineRule="auto"/>
              <w:ind w:left="1701" w:hanging="357"/>
              <w:jc w:val="both"/>
              <w:rPr>
                <w:rFonts w:ascii="Arial" w:hAnsi="Arial" w:cs="Arial"/>
                <w:sz w:val="10"/>
                <w:szCs w:val="18"/>
              </w:rPr>
            </w:pPr>
            <w:r w:rsidRPr="003A44F4">
              <w:rPr>
                <w:rFonts w:ascii="Arial" w:hAnsi="Arial" w:cs="Arial"/>
                <w:sz w:val="18"/>
                <w:szCs w:val="18"/>
              </w:rPr>
              <w:t xml:space="preserve">Altro </w:t>
            </w:r>
            <w:r w:rsidRPr="008C540F">
              <w:rPr>
                <w:rFonts w:ascii="Arial" w:hAnsi="Arial" w:cs="Arial"/>
                <w:i/>
                <w:sz w:val="12"/>
                <w:szCs w:val="12"/>
              </w:rPr>
              <w:t>(</w:t>
            </w:r>
            <w:r>
              <w:rPr>
                <w:rFonts w:ascii="Arial" w:hAnsi="Arial" w:cs="Arial"/>
                <w:i/>
                <w:sz w:val="12"/>
                <w:szCs w:val="12"/>
              </w:rPr>
              <w:t xml:space="preserve">specificare) </w:t>
            </w:r>
            <w:r w:rsidRPr="003A44F4">
              <w:rPr>
                <w:rFonts w:ascii="Arial" w:hAnsi="Arial" w:cs="Arial"/>
                <w:sz w:val="18"/>
                <w:szCs w:val="18"/>
              </w:rPr>
              <w:t>________</w:t>
            </w:r>
            <w:r>
              <w:rPr>
                <w:rFonts w:ascii="Arial" w:hAnsi="Arial" w:cs="Arial"/>
                <w:sz w:val="18"/>
                <w:szCs w:val="18"/>
              </w:rPr>
              <w:t>__________________</w:t>
            </w:r>
            <w:r w:rsidR="00372BD7">
              <w:rPr>
                <w:rFonts w:ascii="Arial" w:hAnsi="Arial" w:cs="Arial"/>
                <w:sz w:val="18"/>
                <w:szCs w:val="18"/>
              </w:rPr>
              <w:t>__</w:t>
            </w:r>
            <w:r>
              <w:rPr>
                <w:rFonts w:ascii="Arial" w:hAnsi="Arial" w:cs="Arial"/>
                <w:sz w:val="18"/>
                <w:szCs w:val="18"/>
              </w:rPr>
              <w:t>_________</w:t>
            </w:r>
            <w:r w:rsidRPr="003A44F4">
              <w:rPr>
                <w:rFonts w:ascii="Arial" w:hAnsi="Arial" w:cs="Arial"/>
                <w:sz w:val="18"/>
                <w:szCs w:val="18"/>
              </w:rPr>
              <w:t>________________________________</w:t>
            </w:r>
            <w:r w:rsidR="00A14492">
              <w:rPr>
                <w:rFonts w:ascii="Arial" w:hAnsi="Arial" w:cs="Arial"/>
                <w:sz w:val="18"/>
                <w:szCs w:val="18"/>
              </w:rPr>
              <w:t xml:space="preserve"> </w:t>
            </w:r>
          </w:p>
        </w:tc>
      </w:tr>
    </w:tbl>
    <w:p w14:paraId="2498A7ED" w14:textId="303F796B" w:rsidR="00936F82" w:rsidRDefault="00936F82" w:rsidP="00DA1B5B">
      <w:r>
        <w:lastRenderedPageBreak/>
        <w:br w:type="page"/>
      </w:r>
    </w:p>
    <w:p w14:paraId="0E21DD68" w14:textId="77777777" w:rsidR="00A14492" w:rsidRDefault="00A14492" w:rsidP="00DA1B5B"/>
    <w:tbl>
      <w:tblPr>
        <w:tblW w:w="1004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
        <w:gridCol w:w="519"/>
        <w:gridCol w:w="1275"/>
        <w:gridCol w:w="8237"/>
      </w:tblGrid>
      <w:tr w:rsidR="00590477" w:rsidRPr="008C540F" w14:paraId="4A2A4F7C" w14:textId="77777777" w:rsidTr="00590477">
        <w:trPr>
          <w:gridBefore w:val="1"/>
          <w:wBefore w:w="15" w:type="dxa"/>
          <w:trHeight w:val="454"/>
        </w:trPr>
        <w:tc>
          <w:tcPr>
            <w:tcW w:w="10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7E5FB4" w14:textId="77777777" w:rsidR="00590477" w:rsidRPr="00590477" w:rsidRDefault="00590477" w:rsidP="00590477">
            <w:pPr>
              <w:tabs>
                <w:tab w:val="num" w:pos="0"/>
              </w:tabs>
              <w:ind w:left="714" w:hanging="357"/>
              <w:jc w:val="both"/>
              <w:rPr>
                <w:rFonts w:ascii="Arial" w:hAnsi="Arial" w:cs="Arial"/>
                <w:sz w:val="18"/>
                <w:szCs w:val="18"/>
              </w:rPr>
            </w:pPr>
            <w:r>
              <w:rPr>
                <w:rFonts w:ascii="Arial" w:hAnsi="Arial" w:cs="Arial"/>
                <w:b/>
                <w:caps/>
                <w:sz w:val="20"/>
                <w:szCs w:val="20"/>
              </w:rPr>
              <w:t>dati relativi al corpo ricettore dello scarico</w:t>
            </w:r>
          </w:p>
        </w:tc>
      </w:tr>
      <w:tr w:rsidR="003A425D" w14:paraId="5A46FDB9" w14:textId="77777777" w:rsidTr="00590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33"/>
        </w:trPr>
        <w:tc>
          <w:tcPr>
            <w:tcW w:w="534" w:type="dxa"/>
            <w:gridSpan w:val="2"/>
            <w:tcBorders>
              <w:top w:val="single" w:sz="4" w:space="0" w:color="000000"/>
              <w:left w:val="single" w:sz="4" w:space="0" w:color="000000"/>
              <w:bottom w:val="single" w:sz="4" w:space="0" w:color="000000"/>
              <w:right w:val="nil"/>
            </w:tcBorders>
            <w:vAlign w:val="center"/>
            <w:hideMark/>
          </w:tcPr>
          <w:p w14:paraId="543832BE" w14:textId="77777777" w:rsidR="003A425D" w:rsidRDefault="003A425D" w:rsidP="00DA1B5B">
            <w:pPr>
              <w:jc w:val="center"/>
              <w:rPr>
                <w:kern w:val="2"/>
                <w:sz w:val="20"/>
              </w:rPr>
            </w:pPr>
            <w:r>
              <w:rPr>
                <w:rFonts w:ascii="Wingdings" w:eastAsia="Wingdings" w:hAnsi="Wingdings" w:cs="Wingdings"/>
              </w:rPr>
              <w:t></w:t>
            </w:r>
          </w:p>
        </w:tc>
        <w:tc>
          <w:tcPr>
            <w:tcW w:w="1275" w:type="dxa"/>
            <w:tcBorders>
              <w:top w:val="single" w:sz="4" w:space="0" w:color="000000"/>
              <w:left w:val="single" w:sz="4" w:space="0" w:color="000000"/>
              <w:bottom w:val="single" w:sz="4" w:space="0" w:color="000000"/>
              <w:right w:val="nil"/>
            </w:tcBorders>
            <w:vAlign w:val="center"/>
            <w:hideMark/>
          </w:tcPr>
          <w:p w14:paraId="0AFF960B" w14:textId="77777777" w:rsidR="003A425D" w:rsidRPr="003A425D" w:rsidRDefault="003A425D" w:rsidP="00590477">
            <w:pPr>
              <w:spacing w:line="360" w:lineRule="auto"/>
              <w:jc w:val="center"/>
              <w:rPr>
                <w:rFonts w:ascii="Arial" w:hAnsi="Arial" w:cs="Arial"/>
                <w:kern w:val="2"/>
                <w:sz w:val="18"/>
                <w:szCs w:val="18"/>
              </w:rPr>
            </w:pPr>
            <w:r w:rsidRPr="003A425D">
              <w:rPr>
                <w:rFonts w:ascii="Arial" w:hAnsi="Arial" w:cs="Arial"/>
                <w:sz w:val="18"/>
                <w:szCs w:val="18"/>
              </w:rPr>
              <w:t>Acque di dilavamento dell’intero evento</w:t>
            </w:r>
          </w:p>
        </w:tc>
        <w:tc>
          <w:tcPr>
            <w:tcW w:w="8237" w:type="dxa"/>
            <w:tcBorders>
              <w:top w:val="single" w:sz="4" w:space="0" w:color="000000"/>
              <w:left w:val="single" w:sz="4" w:space="0" w:color="000000"/>
              <w:bottom w:val="single" w:sz="4" w:space="0" w:color="000000"/>
              <w:right w:val="single" w:sz="4" w:space="0" w:color="000000"/>
            </w:tcBorders>
            <w:vAlign w:val="center"/>
            <w:hideMark/>
          </w:tcPr>
          <w:p w14:paraId="0A2BD082" w14:textId="77777777" w:rsidR="003A425D" w:rsidRPr="00B9084F" w:rsidRDefault="00D210C4" w:rsidP="00590477">
            <w:pPr>
              <w:numPr>
                <w:ilvl w:val="0"/>
                <w:numId w:val="31"/>
              </w:numPr>
              <w:spacing w:line="360" w:lineRule="auto"/>
              <w:ind w:left="474"/>
              <w:rPr>
                <w:rFonts w:ascii="Arial" w:hAnsi="Arial" w:cs="Arial"/>
                <w:kern w:val="2"/>
                <w:sz w:val="18"/>
                <w:szCs w:val="18"/>
              </w:rPr>
            </w:pPr>
            <w:r>
              <w:rPr>
                <w:rFonts w:ascii="Arial" w:hAnsi="Arial" w:cs="Arial"/>
                <w:sz w:val="18"/>
              </w:rPr>
              <w:t>corpo idrico s</w:t>
            </w:r>
            <w:r w:rsidR="003A425D" w:rsidRPr="00B9084F">
              <w:rPr>
                <w:rFonts w:ascii="Arial" w:hAnsi="Arial" w:cs="Arial"/>
                <w:sz w:val="18"/>
              </w:rPr>
              <w:t>uperficial</w:t>
            </w:r>
            <w:r>
              <w:rPr>
                <w:rFonts w:ascii="Arial" w:hAnsi="Arial" w:cs="Arial"/>
                <w:sz w:val="18"/>
              </w:rPr>
              <w:t>e</w:t>
            </w:r>
            <w:r>
              <w:rPr>
                <w:rStyle w:val="Rimandonotaapidipagina"/>
                <w:rFonts w:ascii="Arial" w:hAnsi="Arial" w:cs="Arial"/>
                <w:sz w:val="18"/>
              </w:rPr>
              <w:footnoteReference w:id="6"/>
            </w:r>
            <w:r w:rsidR="003A425D" w:rsidRPr="00B9084F">
              <w:rPr>
                <w:rFonts w:ascii="Arial" w:hAnsi="Arial" w:cs="Arial"/>
                <w:sz w:val="20"/>
              </w:rPr>
              <w:t xml:space="preserve"> </w:t>
            </w:r>
            <w:r w:rsidR="003A425D" w:rsidRPr="00372BD7">
              <w:rPr>
                <w:rFonts w:ascii="Arial" w:hAnsi="Arial" w:cs="Arial"/>
                <w:i/>
                <w:sz w:val="12"/>
                <w:szCs w:val="12"/>
              </w:rPr>
              <w:t>(specificare il nome del fosso, torrente, ecc.)</w:t>
            </w:r>
            <w:r w:rsidR="003A425D" w:rsidRPr="00372BD7">
              <w:rPr>
                <w:rFonts w:ascii="Arial" w:hAnsi="Arial" w:cs="Arial"/>
                <w:i/>
                <w:sz w:val="20"/>
              </w:rPr>
              <w:t xml:space="preserve"> </w:t>
            </w:r>
            <w:r w:rsidR="003A425D" w:rsidRPr="00B9084F">
              <w:rPr>
                <w:rFonts w:ascii="Arial" w:hAnsi="Arial" w:cs="Arial"/>
                <w:sz w:val="18"/>
                <w:szCs w:val="18"/>
              </w:rPr>
              <w:t>____</w:t>
            </w:r>
            <w:r w:rsidR="00542A35">
              <w:rPr>
                <w:rFonts w:ascii="Arial" w:hAnsi="Arial" w:cs="Arial"/>
                <w:sz w:val="18"/>
                <w:szCs w:val="18"/>
              </w:rPr>
              <w:t>___</w:t>
            </w:r>
            <w:r w:rsidR="003A425D" w:rsidRPr="00B9084F">
              <w:rPr>
                <w:rFonts w:ascii="Arial" w:hAnsi="Arial" w:cs="Arial"/>
                <w:sz w:val="18"/>
                <w:szCs w:val="18"/>
              </w:rPr>
              <w:t>_____</w:t>
            </w:r>
            <w:r w:rsidR="00B9084F">
              <w:rPr>
                <w:rFonts w:ascii="Arial" w:hAnsi="Arial" w:cs="Arial"/>
                <w:sz w:val="18"/>
                <w:szCs w:val="18"/>
              </w:rPr>
              <w:t>__</w:t>
            </w:r>
            <w:r w:rsidR="003A425D" w:rsidRPr="00B9084F">
              <w:rPr>
                <w:rFonts w:ascii="Arial" w:hAnsi="Arial" w:cs="Arial"/>
                <w:sz w:val="18"/>
                <w:szCs w:val="18"/>
              </w:rPr>
              <w:t>_________________</w:t>
            </w:r>
          </w:p>
          <w:p w14:paraId="4DEABAA8" w14:textId="77777777" w:rsidR="003A425D" w:rsidRPr="00B9084F" w:rsidRDefault="00B9084F" w:rsidP="00590477">
            <w:pPr>
              <w:numPr>
                <w:ilvl w:val="0"/>
                <w:numId w:val="31"/>
              </w:numPr>
              <w:spacing w:line="360" w:lineRule="auto"/>
              <w:ind w:left="474"/>
              <w:rPr>
                <w:rFonts w:ascii="Arial" w:hAnsi="Arial" w:cs="Arial"/>
                <w:sz w:val="18"/>
                <w:szCs w:val="18"/>
              </w:rPr>
            </w:pPr>
            <w:r w:rsidRPr="00B9084F">
              <w:rPr>
                <w:rFonts w:ascii="Arial" w:hAnsi="Arial" w:cs="Arial"/>
                <w:sz w:val="18"/>
                <w:szCs w:val="18"/>
              </w:rPr>
              <w:t>suolo, foglio _______</w:t>
            </w:r>
            <w:r w:rsidR="00542A35">
              <w:rPr>
                <w:rFonts w:ascii="Arial" w:hAnsi="Arial" w:cs="Arial"/>
                <w:sz w:val="18"/>
                <w:szCs w:val="18"/>
              </w:rPr>
              <w:t>__</w:t>
            </w:r>
            <w:r w:rsidRPr="00B9084F">
              <w:rPr>
                <w:rFonts w:ascii="Arial" w:hAnsi="Arial" w:cs="Arial"/>
                <w:sz w:val="18"/>
                <w:szCs w:val="18"/>
              </w:rPr>
              <w:t xml:space="preserve">__ </w:t>
            </w:r>
            <w:r w:rsidR="003A425D" w:rsidRPr="00B9084F">
              <w:rPr>
                <w:rFonts w:ascii="Arial" w:hAnsi="Arial" w:cs="Arial"/>
                <w:sz w:val="18"/>
                <w:szCs w:val="18"/>
              </w:rPr>
              <w:t>mappale/i n.__</w:t>
            </w:r>
            <w:r w:rsidR="00542A35">
              <w:rPr>
                <w:rFonts w:ascii="Arial" w:hAnsi="Arial" w:cs="Arial"/>
                <w:sz w:val="18"/>
                <w:szCs w:val="18"/>
              </w:rPr>
              <w:t>_</w:t>
            </w:r>
            <w:r w:rsidR="003A425D" w:rsidRPr="00B9084F">
              <w:rPr>
                <w:rFonts w:ascii="Arial" w:hAnsi="Arial" w:cs="Arial"/>
                <w:sz w:val="18"/>
                <w:szCs w:val="18"/>
              </w:rPr>
              <w:t>__</w:t>
            </w:r>
            <w:r w:rsidR="00542A35">
              <w:rPr>
                <w:rFonts w:ascii="Arial" w:hAnsi="Arial" w:cs="Arial"/>
                <w:sz w:val="18"/>
                <w:szCs w:val="18"/>
              </w:rPr>
              <w:t>______</w:t>
            </w:r>
            <w:r w:rsidR="003A425D" w:rsidRPr="00B9084F">
              <w:rPr>
                <w:rFonts w:ascii="Arial" w:hAnsi="Arial" w:cs="Arial"/>
                <w:sz w:val="18"/>
                <w:szCs w:val="18"/>
              </w:rPr>
              <w:t>________________________________</w:t>
            </w:r>
          </w:p>
          <w:p w14:paraId="4107980C" w14:textId="77777777" w:rsidR="003A425D" w:rsidRPr="00B9084F" w:rsidRDefault="003A425D" w:rsidP="00590477">
            <w:pPr>
              <w:numPr>
                <w:ilvl w:val="0"/>
                <w:numId w:val="31"/>
              </w:numPr>
              <w:spacing w:line="360" w:lineRule="auto"/>
              <w:ind w:left="474"/>
              <w:rPr>
                <w:rFonts w:ascii="Arial" w:hAnsi="Arial" w:cs="Arial"/>
                <w:sz w:val="18"/>
                <w:szCs w:val="18"/>
              </w:rPr>
            </w:pPr>
            <w:r w:rsidRPr="00B9084F">
              <w:rPr>
                <w:rFonts w:ascii="Arial" w:hAnsi="Arial" w:cs="Arial"/>
                <w:sz w:val="18"/>
                <w:szCs w:val="18"/>
              </w:rPr>
              <w:t>strati superficiali del sottosuolo</w:t>
            </w:r>
            <w:r w:rsidR="00542A35">
              <w:rPr>
                <w:rFonts w:ascii="Arial" w:hAnsi="Arial" w:cs="Arial"/>
                <w:sz w:val="18"/>
                <w:szCs w:val="18"/>
              </w:rPr>
              <w:t>, foglio _</w:t>
            </w:r>
            <w:r w:rsidR="002B2B62">
              <w:rPr>
                <w:rFonts w:ascii="Arial" w:hAnsi="Arial" w:cs="Arial"/>
                <w:sz w:val="18"/>
                <w:szCs w:val="18"/>
              </w:rPr>
              <w:t>_______</w:t>
            </w:r>
            <w:r w:rsidRPr="00B9084F">
              <w:rPr>
                <w:rFonts w:ascii="Arial" w:hAnsi="Arial" w:cs="Arial"/>
                <w:sz w:val="18"/>
                <w:szCs w:val="18"/>
              </w:rPr>
              <w:t xml:space="preserve"> mappale/i n. _____</w:t>
            </w:r>
            <w:r w:rsidR="00542A35">
              <w:rPr>
                <w:rFonts w:ascii="Arial" w:hAnsi="Arial" w:cs="Arial"/>
                <w:sz w:val="18"/>
                <w:szCs w:val="18"/>
              </w:rPr>
              <w:t>____</w:t>
            </w:r>
            <w:r w:rsidRPr="00B9084F">
              <w:rPr>
                <w:rFonts w:ascii="Arial" w:hAnsi="Arial" w:cs="Arial"/>
                <w:sz w:val="18"/>
                <w:szCs w:val="18"/>
              </w:rPr>
              <w:t>__</w:t>
            </w:r>
            <w:r w:rsidR="002B2B62">
              <w:rPr>
                <w:rFonts w:ascii="Arial" w:hAnsi="Arial" w:cs="Arial"/>
                <w:sz w:val="18"/>
                <w:szCs w:val="18"/>
              </w:rPr>
              <w:t>__</w:t>
            </w:r>
            <w:r w:rsidR="00542A35">
              <w:rPr>
                <w:rFonts w:ascii="Arial" w:hAnsi="Arial" w:cs="Arial"/>
                <w:sz w:val="18"/>
                <w:szCs w:val="18"/>
              </w:rPr>
              <w:t>___</w:t>
            </w:r>
            <w:r w:rsidRPr="00B9084F">
              <w:rPr>
                <w:rFonts w:ascii="Arial" w:hAnsi="Arial" w:cs="Arial"/>
                <w:sz w:val="18"/>
                <w:szCs w:val="18"/>
              </w:rPr>
              <w:t>__________</w:t>
            </w:r>
          </w:p>
          <w:p w14:paraId="5B60D61B" w14:textId="77777777" w:rsidR="003A425D" w:rsidRPr="00B9084F" w:rsidRDefault="003A425D" w:rsidP="00590477">
            <w:pPr>
              <w:numPr>
                <w:ilvl w:val="0"/>
                <w:numId w:val="31"/>
              </w:numPr>
              <w:ind w:left="474"/>
              <w:rPr>
                <w:rFonts w:ascii="Arial" w:hAnsi="Arial" w:cs="Arial"/>
                <w:sz w:val="18"/>
                <w:szCs w:val="18"/>
              </w:rPr>
            </w:pPr>
            <w:r w:rsidRPr="00B9084F">
              <w:rPr>
                <w:rFonts w:ascii="Arial" w:hAnsi="Arial" w:cs="Arial"/>
                <w:sz w:val="18"/>
                <w:szCs w:val="18"/>
              </w:rPr>
              <w:t xml:space="preserve">altro </w:t>
            </w:r>
            <w:r w:rsidRPr="00372BD7">
              <w:rPr>
                <w:rFonts w:ascii="Arial" w:hAnsi="Arial" w:cs="Arial"/>
                <w:i/>
                <w:sz w:val="12"/>
                <w:szCs w:val="12"/>
              </w:rPr>
              <w:t>(specificare)</w:t>
            </w:r>
            <w:r w:rsidR="00542A35">
              <w:rPr>
                <w:rFonts w:ascii="Arial" w:hAnsi="Arial" w:cs="Arial"/>
                <w:sz w:val="18"/>
                <w:szCs w:val="18"/>
              </w:rPr>
              <w:t xml:space="preserve"> _____________</w:t>
            </w:r>
            <w:r w:rsidRPr="00B9084F">
              <w:rPr>
                <w:rFonts w:ascii="Arial" w:hAnsi="Arial" w:cs="Arial"/>
                <w:sz w:val="18"/>
                <w:szCs w:val="18"/>
              </w:rPr>
              <w:t>______________________</w:t>
            </w:r>
            <w:r w:rsidR="00084A10">
              <w:rPr>
                <w:rFonts w:ascii="Arial" w:hAnsi="Arial" w:cs="Arial"/>
                <w:sz w:val="18"/>
                <w:szCs w:val="18"/>
              </w:rPr>
              <w:t>__</w:t>
            </w:r>
            <w:r w:rsidR="00542A35">
              <w:rPr>
                <w:rFonts w:ascii="Arial" w:hAnsi="Arial" w:cs="Arial"/>
                <w:sz w:val="18"/>
                <w:szCs w:val="18"/>
              </w:rPr>
              <w:t>____</w:t>
            </w:r>
            <w:r w:rsidR="00084A10">
              <w:rPr>
                <w:rFonts w:ascii="Arial" w:hAnsi="Arial" w:cs="Arial"/>
                <w:sz w:val="18"/>
                <w:szCs w:val="18"/>
              </w:rPr>
              <w:t>__</w:t>
            </w:r>
            <w:r w:rsidRPr="00B9084F">
              <w:rPr>
                <w:rFonts w:ascii="Arial" w:hAnsi="Arial" w:cs="Arial"/>
                <w:sz w:val="18"/>
                <w:szCs w:val="18"/>
              </w:rPr>
              <w:t>_____________________</w:t>
            </w:r>
          </w:p>
          <w:p w14:paraId="2D02AA2B" w14:textId="77777777" w:rsidR="003A425D" w:rsidRPr="00372BD7" w:rsidRDefault="00542A35" w:rsidP="00590477">
            <w:pPr>
              <w:ind w:left="2317"/>
              <w:rPr>
                <w:rFonts w:ascii="Arial" w:eastAsia="Wingdings" w:hAnsi="Arial" w:cs="Arial"/>
                <w:kern w:val="2"/>
                <w:sz w:val="12"/>
                <w:szCs w:val="12"/>
              </w:rPr>
            </w:pPr>
            <w:r>
              <w:rPr>
                <w:rFonts w:ascii="Arial" w:hAnsi="Arial" w:cs="Arial"/>
                <w:i/>
                <w:sz w:val="12"/>
                <w:szCs w:val="12"/>
              </w:rPr>
              <w:t>(</w:t>
            </w:r>
            <w:r w:rsidR="003A425D" w:rsidRPr="00372BD7">
              <w:rPr>
                <w:rFonts w:ascii="Arial" w:hAnsi="Arial" w:cs="Arial"/>
                <w:i/>
                <w:sz w:val="12"/>
                <w:szCs w:val="12"/>
              </w:rPr>
              <w:t>es.:</w:t>
            </w:r>
            <w:r w:rsidR="003A425D" w:rsidRPr="00372BD7">
              <w:rPr>
                <w:rFonts w:ascii="Arial" w:hAnsi="Arial" w:cs="Arial"/>
                <w:sz w:val="12"/>
                <w:szCs w:val="12"/>
              </w:rPr>
              <w:t xml:space="preserve"> </w:t>
            </w:r>
            <w:r w:rsidR="003A425D" w:rsidRPr="00372BD7">
              <w:rPr>
                <w:rFonts w:ascii="Arial" w:hAnsi="Arial" w:cs="Arial"/>
                <w:i/>
                <w:iCs/>
                <w:sz w:val="12"/>
                <w:szCs w:val="12"/>
              </w:rPr>
              <w:t>vasca a tenuta per successivo smaltimento in impianti fuori sito)</w:t>
            </w:r>
          </w:p>
        </w:tc>
      </w:tr>
      <w:tr w:rsidR="003A425D" w14:paraId="5730533C" w14:textId="77777777" w:rsidTr="00590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3"/>
        </w:trPr>
        <w:tc>
          <w:tcPr>
            <w:tcW w:w="534" w:type="dxa"/>
            <w:gridSpan w:val="2"/>
            <w:tcBorders>
              <w:top w:val="single" w:sz="4" w:space="0" w:color="000000"/>
              <w:left w:val="single" w:sz="4" w:space="0" w:color="000000"/>
              <w:bottom w:val="single" w:sz="4" w:space="0" w:color="000000"/>
              <w:right w:val="nil"/>
            </w:tcBorders>
            <w:vAlign w:val="center"/>
            <w:hideMark/>
          </w:tcPr>
          <w:p w14:paraId="708094B2" w14:textId="77777777" w:rsidR="003A425D" w:rsidRDefault="003A425D" w:rsidP="00DA1B5B">
            <w:pPr>
              <w:jc w:val="center"/>
              <w:rPr>
                <w:kern w:val="2"/>
                <w:sz w:val="20"/>
              </w:rPr>
            </w:pPr>
            <w:r>
              <w:rPr>
                <w:rFonts w:ascii="Wingdings" w:eastAsia="Wingdings" w:hAnsi="Wingdings" w:cs="Wingdings"/>
              </w:rPr>
              <w:t></w:t>
            </w:r>
          </w:p>
        </w:tc>
        <w:tc>
          <w:tcPr>
            <w:tcW w:w="1275" w:type="dxa"/>
            <w:tcBorders>
              <w:top w:val="single" w:sz="4" w:space="0" w:color="000000"/>
              <w:left w:val="single" w:sz="4" w:space="0" w:color="000000"/>
              <w:bottom w:val="single" w:sz="4" w:space="0" w:color="000000"/>
              <w:right w:val="nil"/>
            </w:tcBorders>
            <w:vAlign w:val="center"/>
            <w:hideMark/>
          </w:tcPr>
          <w:p w14:paraId="0FD55F7C" w14:textId="77777777" w:rsidR="003A425D" w:rsidRPr="003A425D" w:rsidRDefault="00832B3B" w:rsidP="00590477">
            <w:pPr>
              <w:spacing w:line="360" w:lineRule="auto"/>
              <w:jc w:val="center"/>
              <w:rPr>
                <w:rFonts w:ascii="Arial" w:hAnsi="Arial" w:cs="Arial"/>
                <w:kern w:val="2"/>
                <w:sz w:val="18"/>
                <w:szCs w:val="18"/>
              </w:rPr>
            </w:pPr>
            <w:r>
              <w:rPr>
                <w:rFonts w:ascii="Arial" w:hAnsi="Arial" w:cs="Arial"/>
                <w:sz w:val="18"/>
                <w:szCs w:val="18"/>
              </w:rPr>
              <w:t>Solo a</w:t>
            </w:r>
            <w:r w:rsidR="003A425D" w:rsidRPr="003A425D">
              <w:rPr>
                <w:rFonts w:ascii="Arial" w:hAnsi="Arial" w:cs="Arial"/>
                <w:sz w:val="18"/>
                <w:szCs w:val="18"/>
              </w:rPr>
              <w:t>cque di prima pioggia</w:t>
            </w:r>
            <w:r w:rsidR="00513296">
              <w:rPr>
                <w:rStyle w:val="Rimandonotaapidipagina"/>
                <w:rFonts w:ascii="Arial" w:hAnsi="Arial" w:cs="Arial"/>
                <w:sz w:val="18"/>
                <w:szCs w:val="18"/>
              </w:rPr>
              <w:footnoteReference w:id="7"/>
            </w:r>
          </w:p>
        </w:tc>
        <w:tc>
          <w:tcPr>
            <w:tcW w:w="8237" w:type="dxa"/>
            <w:tcBorders>
              <w:top w:val="single" w:sz="4" w:space="0" w:color="000000"/>
              <w:left w:val="single" w:sz="4" w:space="0" w:color="000000"/>
              <w:bottom w:val="single" w:sz="4" w:space="0" w:color="000000"/>
              <w:right w:val="single" w:sz="4" w:space="0" w:color="000000"/>
            </w:tcBorders>
            <w:vAlign w:val="center"/>
            <w:hideMark/>
          </w:tcPr>
          <w:p w14:paraId="07BCE467" w14:textId="77777777" w:rsidR="003A425D" w:rsidRPr="00B9084F" w:rsidRDefault="003A425D" w:rsidP="00590477">
            <w:pPr>
              <w:numPr>
                <w:ilvl w:val="0"/>
                <w:numId w:val="32"/>
              </w:numPr>
              <w:spacing w:line="360" w:lineRule="auto"/>
              <w:ind w:left="474"/>
              <w:rPr>
                <w:rFonts w:ascii="Arial" w:hAnsi="Arial" w:cs="Arial"/>
                <w:kern w:val="2"/>
                <w:sz w:val="18"/>
                <w:szCs w:val="18"/>
              </w:rPr>
            </w:pPr>
            <w:r w:rsidRPr="00B9084F">
              <w:rPr>
                <w:rFonts w:ascii="Arial" w:hAnsi="Arial" w:cs="Arial"/>
                <w:sz w:val="18"/>
                <w:szCs w:val="18"/>
              </w:rPr>
              <w:t>fognatura acque bianche (</w:t>
            </w:r>
            <w:r w:rsidR="00542A35">
              <w:rPr>
                <w:rFonts w:ascii="Arial" w:hAnsi="Arial" w:cs="Arial"/>
                <w:sz w:val="18"/>
                <w:szCs w:val="18"/>
              </w:rPr>
              <w:t>G</w:t>
            </w:r>
            <w:r w:rsidRPr="00B9084F">
              <w:rPr>
                <w:rFonts w:ascii="Arial" w:hAnsi="Arial" w:cs="Arial"/>
                <w:sz w:val="18"/>
                <w:szCs w:val="18"/>
              </w:rPr>
              <w:t>estore _____</w:t>
            </w:r>
            <w:r w:rsidR="00084A10">
              <w:rPr>
                <w:rFonts w:ascii="Arial" w:hAnsi="Arial" w:cs="Arial"/>
                <w:sz w:val="18"/>
                <w:szCs w:val="18"/>
              </w:rPr>
              <w:t>__________</w:t>
            </w:r>
            <w:r w:rsidRPr="00B9084F">
              <w:rPr>
                <w:rFonts w:ascii="Arial" w:hAnsi="Arial" w:cs="Arial"/>
                <w:sz w:val="18"/>
                <w:szCs w:val="18"/>
              </w:rPr>
              <w:t>_____</w:t>
            </w:r>
            <w:r w:rsidR="00542A35">
              <w:rPr>
                <w:rFonts w:ascii="Arial" w:hAnsi="Arial" w:cs="Arial"/>
                <w:sz w:val="18"/>
                <w:szCs w:val="18"/>
              </w:rPr>
              <w:t>_</w:t>
            </w:r>
            <w:r w:rsidRPr="00B9084F">
              <w:rPr>
                <w:rFonts w:ascii="Arial" w:hAnsi="Arial" w:cs="Arial"/>
                <w:sz w:val="18"/>
                <w:szCs w:val="18"/>
              </w:rPr>
              <w:t>__________________________)</w:t>
            </w:r>
          </w:p>
          <w:p w14:paraId="7492FA6A" w14:textId="77777777" w:rsidR="003A425D" w:rsidRPr="00B9084F" w:rsidRDefault="003A425D" w:rsidP="00590477">
            <w:pPr>
              <w:numPr>
                <w:ilvl w:val="0"/>
                <w:numId w:val="32"/>
              </w:numPr>
              <w:spacing w:line="360" w:lineRule="auto"/>
              <w:ind w:left="474"/>
              <w:rPr>
                <w:rFonts w:ascii="Arial" w:hAnsi="Arial" w:cs="Arial"/>
                <w:sz w:val="18"/>
                <w:szCs w:val="18"/>
              </w:rPr>
            </w:pPr>
            <w:r w:rsidRPr="00B9084F">
              <w:rPr>
                <w:rFonts w:ascii="Arial" w:hAnsi="Arial" w:cs="Arial"/>
                <w:sz w:val="18"/>
                <w:szCs w:val="18"/>
              </w:rPr>
              <w:t>fognatura</w:t>
            </w:r>
            <w:r w:rsidR="002B2B62">
              <w:rPr>
                <w:rFonts w:ascii="Arial" w:hAnsi="Arial" w:cs="Arial"/>
                <w:sz w:val="18"/>
                <w:szCs w:val="18"/>
              </w:rPr>
              <w:t xml:space="preserve"> mista</w:t>
            </w:r>
            <w:r w:rsidRPr="00B9084F">
              <w:rPr>
                <w:rFonts w:ascii="Arial" w:hAnsi="Arial" w:cs="Arial"/>
                <w:sz w:val="18"/>
                <w:szCs w:val="18"/>
              </w:rPr>
              <w:t xml:space="preserve"> (</w:t>
            </w:r>
            <w:r w:rsidR="00542A35">
              <w:rPr>
                <w:rFonts w:ascii="Arial" w:hAnsi="Arial" w:cs="Arial"/>
                <w:sz w:val="18"/>
                <w:szCs w:val="18"/>
              </w:rPr>
              <w:t>G</w:t>
            </w:r>
            <w:r w:rsidRPr="00B9084F">
              <w:rPr>
                <w:rFonts w:ascii="Arial" w:hAnsi="Arial" w:cs="Arial"/>
                <w:sz w:val="18"/>
                <w:szCs w:val="18"/>
              </w:rPr>
              <w:t>estore _________</w:t>
            </w:r>
            <w:r w:rsidR="00084A10">
              <w:rPr>
                <w:rFonts w:ascii="Arial" w:hAnsi="Arial" w:cs="Arial"/>
                <w:sz w:val="18"/>
                <w:szCs w:val="18"/>
              </w:rPr>
              <w:t>_____</w:t>
            </w:r>
            <w:r w:rsidRPr="00B9084F">
              <w:rPr>
                <w:rFonts w:ascii="Arial" w:hAnsi="Arial" w:cs="Arial"/>
                <w:sz w:val="18"/>
                <w:szCs w:val="18"/>
              </w:rPr>
              <w:t>__________</w:t>
            </w:r>
            <w:r w:rsidR="00542A35">
              <w:rPr>
                <w:rFonts w:ascii="Arial" w:hAnsi="Arial" w:cs="Arial"/>
                <w:sz w:val="18"/>
                <w:szCs w:val="18"/>
              </w:rPr>
              <w:t>_</w:t>
            </w:r>
            <w:r w:rsidRPr="00B9084F">
              <w:rPr>
                <w:rFonts w:ascii="Arial" w:hAnsi="Arial" w:cs="Arial"/>
                <w:sz w:val="18"/>
                <w:szCs w:val="18"/>
              </w:rPr>
              <w:t>_____________________________)</w:t>
            </w:r>
          </w:p>
          <w:p w14:paraId="459D9AC9" w14:textId="77777777" w:rsidR="00D97BD1" w:rsidRPr="00B9084F" w:rsidRDefault="00D97BD1" w:rsidP="00590477">
            <w:pPr>
              <w:numPr>
                <w:ilvl w:val="0"/>
                <w:numId w:val="32"/>
              </w:numPr>
              <w:spacing w:line="360" w:lineRule="auto"/>
              <w:ind w:left="474"/>
              <w:rPr>
                <w:rFonts w:ascii="Arial" w:hAnsi="Arial" w:cs="Arial"/>
                <w:kern w:val="2"/>
                <w:sz w:val="18"/>
                <w:szCs w:val="18"/>
              </w:rPr>
            </w:pPr>
            <w:r w:rsidRPr="00B9084F">
              <w:rPr>
                <w:rFonts w:ascii="Arial" w:hAnsi="Arial" w:cs="Arial"/>
                <w:sz w:val="18"/>
              </w:rPr>
              <w:t>acque superficiali</w:t>
            </w:r>
            <w:r w:rsidRPr="00B9084F">
              <w:rPr>
                <w:rFonts w:ascii="Arial" w:hAnsi="Arial" w:cs="Arial"/>
                <w:sz w:val="20"/>
              </w:rPr>
              <w:t xml:space="preserve"> </w:t>
            </w:r>
            <w:r w:rsidRPr="00372BD7">
              <w:rPr>
                <w:rFonts w:ascii="Arial" w:hAnsi="Arial" w:cs="Arial"/>
                <w:i/>
                <w:sz w:val="12"/>
                <w:szCs w:val="12"/>
              </w:rPr>
              <w:t>(specificare il nome del fosso, torrente, ecc.)</w:t>
            </w:r>
            <w:r w:rsidRPr="00372BD7">
              <w:rPr>
                <w:rFonts w:ascii="Arial" w:hAnsi="Arial" w:cs="Arial"/>
                <w:i/>
                <w:sz w:val="20"/>
              </w:rPr>
              <w:t xml:space="preserve"> </w:t>
            </w:r>
            <w:r w:rsidRPr="00B9084F">
              <w:rPr>
                <w:rFonts w:ascii="Arial" w:hAnsi="Arial" w:cs="Arial"/>
                <w:sz w:val="18"/>
                <w:szCs w:val="18"/>
              </w:rPr>
              <w:t>______</w:t>
            </w:r>
            <w:r w:rsidR="00542A35">
              <w:rPr>
                <w:rFonts w:ascii="Arial" w:hAnsi="Arial" w:cs="Arial"/>
                <w:sz w:val="18"/>
                <w:szCs w:val="18"/>
              </w:rPr>
              <w:t>_</w:t>
            </w:r>
            <w:r>
              <w:rPr>
                <w:rFonts w:ascii="Arial" w:hAnsi="Arial" w:cs="Arial"/>
                <w:sz w:val="18"/>
                <w:szCs w:val="18"/>
              </w:rPr>
              <w:t>_</w:t>
            </w:r>
            <w:r w:rsidRPr="00B9084F">
              <w:rPr>
                <w:rFonts w:ascii="Arial" w:hAnsi="Arial" w:cs="Arial"/>
                <w:sz w:val="18"/>
                <w:szCs w:val="18"/>
              </w:rPr>
              <w:t>_________</w:t>
            </w:r>
            <w:r>
              <w:rPr>
                <w:rFonts w:ascii="Arial" w:hAnsi="Arial" w:cs="Arial"/>
                <w:sz w:val="18"/>
                <w:szCs w:val="18"/>
              </w:rPr>
              <w:t>__</w:t>
            </w:r>
            <w:r w:rsidRPr="00B9084F">
              <w:rPr>
                <w:rFonts w:ascii="Arial" w:hAnsi="Arial" w:cs="Arial"/>
                <w:sz w:val="18"/>
                <w:szCs w:val="18"/>
              </w:rPr>
              <w:t>_________________</w:t>
            </w:r>
          </w:p>
          <w:p w14:paraId="4A47E89C" w14:textId="77777777" w:rsidR="00D97BD1" w:rsidRPr="00B9084F" w:rsidRDefault="00D97BD1" w:rsidP="00590477">
            <w:pPr>
              <w:numPr>
                <w:ilvl w:val="0"/>
                <w:numId w:val="32"/>
              </w:numPr>
              <w:spacing w:line="360" w:lineRule="auto"/>
              <w:ind w:left="474"/>
              <w:rPr>
                <w:rFonts w:ascii="Arial" w:hAnsi="Arial" w:cs="Arial"/>
                <w:sz w:val="18"/>
                <w:szCs w:val="18"/>
              </w:rPr>
            </w:pPr>
            <w:r w:rsidRPr="00B9084F">
              <w:rPr>
                <w:rFonts w:ascii="Arial" w:hAnsi="Arial" w:cs="Arial"/>
                <w:sz w:val="18"/>
                <w:szCs w:val="18"/>
              </w:rPr>
              <w:t>suolo, foglio _________ mappale/i n.____</w:t>
            </w:r>
            <w:r>
              <w:rPr>
                <w:rFonts w:ascii="Arial" w:hAnsi="Arial" w:cs="Arial"/>
                <w:sz w:val="18"/>
                <w:szCs w:val="18"/>
              </w:rPr>
              <w:t>_______</w:t>
            </w:r>
            <w:r w:rsidRPr="00B9084F">
              <w:rPr>
                <w:rFonts w:ascii="Arial" w:hAnsi="Arial" w:cs="Arial"/>
                <w:sz w:val="18"/>
                <w:szCs w:val="18"/>
              </w:rPr>
              <w:t>_________________</w:t>
            </w:r>
            <w:r w:rsidR="00542A35">
              <w:rPr>
                <w:rFonts w:ascii="Arial" w:hAnsi="Arial" w:cs="Arial"/>
                <w:sz w:val="18"/>
                <w:szCs w:val="18"/>
              </w:rPr>
              <w:t>_</w:t>
            </w:r>
            <w:r w:rsidRPr="00B9084F">
              <w:rPr>
                <w:rFonts w:ascii="Arial" w:hAnsi="Arial" w:cs="Arial"/>
                <w:sz w:val="18"/>
                <w:szCs w:val="18"/>
              </w:rPr>
              <w:t>________________</w:t>
            </w:r>
          </w:p>
          <w:p w14:paraId="43B38F79" w14:textId="77777777" w:rsidR="00D97BD1" w:rsidRPr="00B9084F" w:rsidRDefault="00D97BD1" w:rsidP="00590477">
            <w:pPr>
              <w:numPr>
                <w:ilvl w:val="0"/>
                <w:numId w:val="32"/>
              </w:numPr>
              <w:spacing w:line="360" w:lineRule="auto"/>
              <w:ind w:left="474"/>
              <w:rPr>
                <w:rFonts w:ascii="Arial" w:hAnsi="Arial" w:cs="Arial"/>
                <w:sz w:val="18"/>
                <w:szCs w:val="18"/>
              </w:rPr>
            </w:pPr>
            <w:r w:rsidRPr="00B9084F">
              <w:rPr>
                <w:rFonts w:ascii="Arial" w:hAnsi="Arial" w:cs="Arial"/>
                <w:sz w:val="18"/>
                <w:szCs w:val="18"/>
              </w:rPr>
              <w:t>strati superficiali del sottosuolo</w:t>
            </w:r>
            <w:r>
              <w:rPr>
                <w:rFonts w:ascii="Arial" w:hAnsi="Arial" w:cs="Arial"/>
                <w:sz w:val="18"/>
                <w:szCs w:val="18"/>
              </w:rPr>
              <w:t>, foglio _________</w:t>
            </w:r>
            <w:r w:rsidRPr="00B9084F">
              <w:rPr>
                <w:rFonts w:ascii="Arial" w:hAnsi="Arial" w:cs="Arial"/>
                <w:sz w:val="18"/>
                <w:szCs w:val="18"/>
              </w:rPr>
              <w:t xml:space="preserve"> mappale/i n. _______</w:t>
            </w:r>
            <w:r>
              <w:rPr>
                <w:rFonts w:ascii="Arial" w:hAnsi="Arial" w:cs="Arial"/>
                <w:sz w:val="18"/>
                <w:szCs w:val="18"/>
              </w:rPr>
              <w:t>__</w:t>
            </w:r>
            <w:r w:rsidRPr="00B9084F">
              <w:rPr>
                <w:rFonts w:ascii="Arial" w:hAnsi="Arial" w:cs="Arial"/>
                <w:sz w:val="18"/>
                <w:szCs w:val="18"/>
              </w:rPr>
              <w:t>___</w:t>
            </w:r>
            <w:r w:rsidR="00542A35">
              <w:rPr>
                <w:rFonts w:ascii="Arial" w:hAnsi="Arial" w:cs="Arial"/>
                <w:sz w:val="18"/>
                <w:szCs w:val="18"/>
              </w:rPr>
              <w:t>_</w:t>
            </w:r>
            <w:r w:rsidRPr="00B9084F">
              <w:rPr>
                <w:rFonts w:ascii="Arial" w:hAnsi="Arial" w:cs="Arial"/>
                <w:sz w:val="18"/>
                <w:szCs w:val="18"/>
              </w:rPr>
              <w:t>____________</w:t>
            </w:r>
          </w:p>
          <w:p w14:paraId="5A93F6E3" w14:textId="77777777" w:rsidR="00D97BD1" w:rsidRPr="00B9084F" w:rsidRDefault="00D97BD1" w:rsidP="00590477">
            <w:pPr>
              <w:numPr>
                <w:ilvl w:val="0"/>
                <w:numId w:val="32"/>
              </w:numPr>
              <w:ind w:left="470" w:hanging="357"/>
              <w:rPr>
                <w:rFonts w:ascii="Arial" w:hAnsi="Arial" w:cs="Arial"/>
                <w:sz w:val="18"/>
                <w:szCs w:val="18"/>
              </w:rPr>
            </w:pPr>
            <w:r w:rsidRPr="00B9084F">
              <w:rPr>
                <w:rFonts w:ascii="Arial" w:hAnsi="Arial" w:cs="Arial"/>
                <w:sz w:val="18"/>
                <w:szCs w:val="18"/>
              </w:rPr>
              <w:t xml:space="preserve">altro </w:t>
            </w:r>
            <w:r w:rsidRPr="00372BD7">
              <w:rPr>
                <w:rFonts w:ascii="Arial" w:hAnsi="Arial" w:cs="Arial"/>
                <w:i/>
                <w:sz w:val="12"/>
                <w:szCs w:val="12"/>
              </w:rPr>
              <w:t>(specificare)</w:t>
            </w:r>
            <w:r w:rsidRPr="00B9084F">
              <w:rPr>
                <w:rFonts w:ascii="Arial" w:hAnsi="Arial" w:cs="Arial"/>
                <w:sz w:val="18"/>
                <w:szCs w:val="18"/>
              </w:rPr>
              <w:t xml:space="preserve"> ____________________________________________</w:t>
            </w:r>
            <w:r w:rsidR="00084A10">
              <w:rPr>
                <w:rFonts w:ascii="Arial" w:hAnsi="Arial" w:cs="Arial"/>
                <w:sz w:val="18"/>
                <w:szCs w:val="18"/>
              </w:rPr>
              <w:t>____</w:t>
            </w:r>
            <w:r w:rsidRPr="00B9084F">
              <w:rPr>
                <w:rFonts w:ascii="Arial" w:hAnsi="Arial" w:cs="Arial"/>
                <w:sz w:val="18"/>
                <w:szCs w:val="18"/>
              </w:rPr>
              <w:t>_</w:t>
            </w:r>
            <w:r w:rsidR="00542A35">
              <w:rPr>
                <w:rFonts w:ascii="Arial" w:hAnsi="Arial" w:cs="Arial"/>
                <w:sz w:val="18"/>
                <w:szCs w:val="18"/>
              </w:rPr>
              <w:t>_</w:t>
            </w:r>
            <w:r w:rsidRPr="00B9084F">
              <w:rPr>
                <w:rFonts w:ascii="Arial" w:hAnsi="Arial" w:cs="Arial"/>
                <w:sz w:val="18"/>
                <w:szCs w:val="18"/>
              </w:rPr>
              <w:t>______________</w:t>
            </w:r>
          </w:p>
          <w:p w14:paraId="79734BD0" w14:textId="77777777" w:rsidR="003A425D" w:rsidRPr="00372BD7" w:rsidRDefault="00D97BD1" w:rsidP="00590477">
            <w:pPr>
              <w:ind w:left="2317"/>
              <w:rPr>
                <w:rFonts w:ascii="Arial" w:eastAsia="Wingdings" w:hAnsi="Arial" w:cs="Arial"/>
                <w:kern w:val="2"/>
                <w:sz w:val="12"/>
                <w:szCs w:val="12"/>
              </w:rPr>
            </w:pPr>
            <w:r w:rsidRPr="00372BD7">
              <w:rPr>
                <w:rFonts w:ascii="Arial" w:hAnsi="Arial" w:cs="Arial"/>
                <w:i/>
                <w:sz w:val="12"/>
                <w:szCs w:val="12"/>
              </w:rPr>
              <w:t>(es.:</w:t>
            </w:r>
            <w:r w:rsidRPr="00372BD7">
              <w:rPr>
                <w:rFonts w:ascii="Arial" w:hAnsi="Arial" w:cs="Arial"/>
                <w:sz w:val="12"/>
                <w:szCs w:val="12"/>
              </w:rPr>
              <w:t xml:space="preserve"> </w:t>
            </w:r>
            <w:r w:rsidRPr="00372BD7">
              <w:rPr>
                <w:rFonts w:ascii="Arial" w:hAnsi="Arial" w:cs="Arial"/>
                <w:i/>
                <w:iCs/>
                <w:sz w:val="12"/>
                <w:szCs w:val="12"/>
              </w:rPr>
              <w:t>vasca a tenuta per successivo smaltimento in impianti fuori sito)</w:t>
            </w:r>
          </w:p>
        </w:tc>
      </w:tr>
      <w:tr w:rsidR="00542A35" w:rsidRPr="00372BD7" w14:paraId="232D915A" w14:textId="77777777" w:rsidTr="00590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33"/>
        </w:trPr>
        <w:tc>
          <w:tcPr>
            <w:tcW w:w="534" w:type="dxa"/>
            <w:gridSpan w:val="2"/>
            <w:tcBorders>
              <w:top w:val="single" w:sz="4" w:space="0" w:color="000000"/>
              <w:left w:val="single" w:sz="4" w:space="0" w:color="000000"/>
              <w:bottom w:val="single" w:sz="4" w:space="0" w:color="000000"/>
              <w:right w:val="nil"/>
            </w:tcBorders>
            <w:vAlign w:val="center"/>
            <w:hideMark/>
          </w:tcPr>
          <w:p w14:paraId="73F61B8E" w14:textId="77777777" w:rsidR="00542A35" w:rsidRDefault="00542A35" w:rsidP="00DA1B5B">
            <w:pPr>
              <w:jc w:val="center"/>
              <w:rPr>
                <w:kern w:val="2"/>
                <w:sz w:val="20"/>
              </w:rPr>
            </w:pPr>
            <w:r>
              <w:rPr>
                <w:rFonts w:ascii="Wingdings" w:eastAsia="Wingdings" w:hAnsi="Wingdings" w:cs="Wingdings"/>
              </w:rPr>
              <w:t></w:t>
            </w:r>
          </w:p>
        </w:tc>
        <w:tc>
          <w:tcPr>
            <w:tcW w:w="1275" w:type="dxa"/>
            <w:tcBorders>
              <w:top w:val="single" w:sz="4" w:space="0" w:color="000000"/>
              <w:left w:val="single" w:sz="4" w:space="0" w:color="000000"/>
              <w:bottom w:val="single" w:sz="4" w:space="0" w:color="000000"/>
              <w:right w:val="nil"/>
            </w:tcBorders>
            <w:vAlign w:val="center"/>
            <w:hideMark/>
          </w:tcPr>
          <w:p w14:paraId="438C12F8" w14:textId="77777777" w:rsidR="00542A35" w:rsidRPr="00372BD7" w:rsidRDefault="00542A35" w:rsidP="00590477">
            <w:pPr>
              <w:spacing w:line="360" w:lineRule="auto"/>
              <w:jc w:val="center"/>
              <w:rPr>
                <w:rFonts w:ascii="Arial" w:hAnsi="Arial" w:cs="Arial"/>
                <w:kern w:val="2"/>
                <w:sz w:val="18"/>
                <w:szCs w:val="18"/>
              </w:rPr>
            </w:pPr>
            <w:r>
              <w:rPr>
                <w:rFonts w:ascii="Arial" w:hAnsi="Arial" w:cs="Arial"/>
                <w:sz w:val="18"/>
                <w:szCs w:val="18"/>
              </w:rPr>
              <w:t>Solo a</w:t>
            </w:r>
            <w:r w:rsidRPr="003A425D">
              <w:rPr>
                <w:rFonts w:ascii="Arial" w:hAnsi="Arial" w:cs="Arial"/>
                <w:sz w:val="18"/>
                <w:szCs w:val="18"/>
              </w:rPr>
              <w:t xml:space="preserve">cque </w:t>
            </w:r>
            <w:r w:rsidRPr="00372BD7">
              <w:rPr>
                <w:rFonts w:ascii="Arial" w:hAnsi="Arial" w:cs="Arial"/>
                <w:sz w:val="18"/>
                <w:szCs w:val="18"/>
              </w:rPr>
              <w:t>eccedenti quelle di prima pioggia</w:t>
            </w:r>
          </w:p>
        </w:tc>
        <w:tc>
          <w:tcPr>
            <w:tcW w:w="8237" w:type="dxa"/>
            <w:tcBorders>
              <w:top w:val="single" w:sz="4" w:space="0" w:color="000000"/>
              <w:left w:val="single" w:sz="4" w:space="0" w:color="000000"/>
              <w:bottom w:val="single" w:sz="4" w:space="0" w:color="000000"/>
              <w:right w:val="single" w:sz="4" w:space="0" w:color="000000"/>
            </w:tcBorders>
            <w:vAlign w:val="center"/>
            <w:hideMark/>
          </w:tcPr>
          <w:p w14:paraId="6FC07BA6" w14:textId="77777777" w:rsidR="00542A35" w:rsidRPr="00B9084F" w:rsidRDefault="00542A35" w:rsidP="00590477">
            <w:pPr>
              <w:numPr>
                <w:ilvl w:val="0"/>
                <w:numId w:val="32"/>
              </w:numPr>
              <w:spacing w:line="360" w:lineRule="auto"/>
              <w:ind w:left="474"/>
              <w:rPr>
                <w:rFonts w:ascii="Arial" w:hAnsi="Arial" w:cs="Arial"/>
                <w:kern w:val="2"/>
                <w:sz w:val="18"/>
                <w:szCs w:val="18"/>
              </w:rPr>
            </w:pPr>
            <w:r w:rsidRPr="00B9084F">
              <w:rPr>
                <w:rFonts w:ascii="Arial" w:hAnsi="Arial" w:cs="Arial"/>
                <w:sz w:val="18"/>
                <w:szCs w:val="18"/>
              </w:rPr>
              <w:t>fognatura acque bianche (</w:t>
            </w:r>
            <w:r>
              <w:rPr>
                <w:rFonts w:ascii="Arial" w:hAnsi="Arial" w:cs="Arial"/>
                <w:sz w:val="18"/>
                <w:szCs w:val="18"/>
              </w:rPr>
              <w:t>G</w:t>
            </w:r>
            <w:r w:rsidRPr="00B9084F">
              <w:rPr>
                <w:rFonts w:ascii="Arial" w:hAnsi="Arial" w:cs="Arial"/>
                <w:sz w:val="18"/>
                <w:szCs w:val="18"/>
              </w:rPr>
              <w:t>estore _____</w:t>
            </w:r>
            <w:r>
              <w:rPr>
                <w:rFonts w:ascii="Arial" w:hAnsi="Arial" w:cs="Arial"/>
                <w:sz w:val="18"/>
                <w:szCs w:val="18"/>
              </w:rPr>
              <w:t>__________</w:t>
            </w:r>
            <w:r w:rsidRPr="00B9084F">
              <w:rPr>
                <w:rFonts w:ascii="Arial" w:hAnsi="Arial" w:cs="Arial"/>
                <w:sz w:val="18"/>
                <w:szCs w:val="18"/>
              </w:rPr>
              <w:t>_____</w:t>
            </w:r>
            <w:r w:rsidR="00424CF1">
              <w:rPr>
                <w:rFonts w:ascii="Arial" w:hAnsi="Arial" w:cs="Arial"/>
                <w:sz w:val="18"/>
                <w:szCs w:val="18"/>
              </w:rPr>
              <w:t>_</w:t>
            </w:r>
            <w:r w:rsidRPr="00B9084F">
              <w:rPr>
                <w:rFonts w:ascii="Arial" w:hAnsi="Arial" w:cs="Arial"/>
                <w:sz w:val="18"/>
                <w:szCs w:val="18"/>
              </w:rPr>
              <w:t>__________________________)</w:t>
            </w:r>
          </w:p>
          <w:p w14:paraId="46547B0D" w14:textId="77777777" w:rsidR="00542A35" w:rsidRPr="00B9084F" w:rsidRDefault="00542A35" w:rsidP="00590477">
            <w:pPr>
              <w:numPr>
                <w:ilvl w:val="0"/>
                <w:numId w:val="32"/>
              </w:numPr>
              <w:spacing w:line="360" w:lineRule="auto"/>
              <w:ind w:left="474"/>
              <w:rPr>
                <w:rFonts w:ascii="Arial" w:hAnsi="Arial" w:cs="Arial"/>
                <w:sz w:val="18"/>
                <w:szCs w:val="18"/>
              </w:rPr>
            </w:pPr>
            <w:r w:rsidRPr="00B9084F">
              <w:rPr>
                <w:rFonts w:ascii="Arial" w:hAnsi="Arial" w:cs="Arial"/>
                <w:sz w:val="18"/>
                <w:szCs w:val="18"/>
              </w:rPr>
              <w:t>fognatura</w:t>
            </w:r>
            <w:r>
              <w:rPr>
                <w:rFonts w:ascii="Arial" w:hAnsi="Arial" w:cs="Arial"/>
                <w:sz w:val="18"/>
                <w:szCs w:val="18"/>
              </w:rPr>
              <w:t xml:space="preserve"> mista</w:t>
            </w:r>
            <w:r w:rsidRPr="00B9084F">
              <w:rPr>
                <w:rFonts w:ascii="Arial" w:hAnsi="Arial" w:cs="Arial"/>
                <w:sz w:val="18"/>
                <w:szCs w:val="18"/>
              </w:rPr>
              <w:t xml:space="preserve"> (</w:t>
            </w:r>
            <w:r>
              <w:rPr>
                <w:rFonts w:ascii="Arial" w:hAnsi="Arial" w:cs="Arial"/>
                <w:sz w:val="18"/>
                <w:szCs w:val="18"/>
              </w:rPr>
              <w:t>G</w:t>
            </w:r>
            <w:r w:rsidRPr="00B9084F">
              <w:rPr>
                <w:rFonts w:ascii="Arial" w:hAnsi="Arial" w:cs="Arial"/>
                <w:sz w:val="18"/>
                <w:szCs w:val="18"/>
              </w:rPr>
              <w:t>estore _________</w:t>
            </w:r>
            <w:r>
              <w:rPr>
                <w:rFonts w:ascii="Arial" w:hAnsi="Arial" w:cs="Arial"/>
                <w:sz w:val="18"/>
                <w:szCs w:val="18"/>
              </w:rPr>
              <w:t>_____</w:t>
            </w:r>
            <w:r w:rsidRPr="00B9084F">
              <w:rPr>
                <w:rFonts w:ascii="Arial" w:hAnsi="Arial" w:cs="Arial"/>
                <w:sz w:val="18"/>
                <w:szCs w:val="18"/>
              </w:rPr>
              <w:t>____________</w:t>
            </w:r>
            <w:r w:rsidR="00424CF1">
              <w:rPr>
                <w:rFonts w:ascii="Arial" w:hAnsi="Arial" w:cs="Arial"/>
                <w:sz w:val="18"/>
                <w:szCs w:val="18"/>
              </w:rPr>
              <w:t>_</w:t>
            </w:r>
            <w:r w:rsidRPr="00B9084F">
              <w:rPr>
                <w:rFonts w:ascii="Arial" w:hAnsi="Arial" w:cs="Arial"/>
                <w:sz w:val="18"/>
                <w:szCs w:val="18"/>
              </w:rPr>
              <w:t>___________________________)</w:t>
            </w:r>
          </w:p>
          <w:p w14:paraId="3201835B" w14:textId="77777777" w:rsidR="00542A35" w:rsidRPr="00B9084F" w:rsidRDefault="00542A35" w:rsidP="00590477">
            <w:pPr>
              <w:numPr>
                <w:ilvl w:val="0"/>
                <w:numId w:val="32"/>
              </w:numPr>
              <w:spacing w:line="360" w:lineRule="auto"/>
              <w:ind w:left="474"/>
              <w:rPr>
                <w:rFonts w:ascii="Arial" w:hAnsi="Arial" w:cs="Arial"/>
                <w:kern w:val="2"/>
                <w:sz w:val="18"/>
                <w:szCs w:val="18"/>
              </w:rPr>
            </w:pPr>
            <w:r w:rsidRPr="00B9084F">
              <w:rPr>
                <w:rFonts w:ascii="Arial" w:hAnsi="Arial" w:cs="Arial"/>
                <w:sz w:val="18"/>
              </w:rPr>
              <w:t>acque superficiali</w:t>
            </w:r>
            <w:r w:rsidRPr="00B9084F">
              <w:rPr>
                <w:rFonts w:ascii="Arial" w:hAnsi="Arial" w:cs="Arial"/>
                <w:sz w:val="20"/>
              </w:rPr>
              <w:t xml:space="preserve"> </w:t>
            </w:r>
            <w:r w:rsidRPr="00372BD7">
              <w:rPr>
                <w:rFonts w:ascii="Arial" w:hAnsi="Arial" w:cs="Arial"/>
                <w:i/>
                <w:sz w:val="12"/>
                <w:szCs w:val="12"/>
              </w:rPr>
              <w:t>(specificare il nome del fosso, torrente, ecc.)</w:t>
            </w:r>
            <w:r w:rsidRPr="00372BD7">
              <w:rPr>
                <w:rFonts w:ascii="Arial" w:hAnsi="Arial" w:cs="Arial"/>
                <w:i/>
                <w:sz w:val="20"/>
              </w:rPr>
              <w:t xml:space="preserve"> </w:t>
            </w:r>
            <w:r w:rsidRPr="00B9084F">
              <w:rPr>
                <w:rFonts w:ascii="Arial" w:hAnsi="Arial" w:cs="Arial"/>
                <w:sz w:val="18"/>
                <w:szCs w:val="18"/>
              </w:rPr>
              <w:t>______</w:t>
            </w:r>
            <w:r>
              <w:rPr>
                <w:rFonts w:ascii="Arial" w:hAnsi="Arial" w:cs="Arial"/>
                <w:sz w:val="18"/>
                <w:szCs w:val="18"/>
              </w:rPr>
              <w:t>_</w:t>
            </w:r>
            <w:r w:rsidR="00424CF1">
              <w:rPr>
                <w:rFonts w:ascii="Arial" w:hAnsi="Arial" w:cs="Arial"/>
                <w:sz w:val="18"/>
                <w:szCs w:val="18"/>
              </w:rPr>
              <w:t>_</w:t>
            </w:r>
            <w:r w:rsidRPr="00B9084F">
              <w:rPr>
                <w:rFonts w:ascii="Arial" w:hAnsi="Arial" w:cs="Arial"/>
                <w:sz w:val="18"/>
                <w:szCs w:val="18"/>
              </w:rPr>
              <w:t>_________</w:t>
            </w:r>
            <w:r>
              <w:rPr>
                <w:rFonts w:ascii="Arial" w:hAnsi="Arial" w:cs="Arial"/>
                <w:sz w:val="18"/>
                <w:szCs w:val="18"/>
              </w:rPr>
              <w:t>__</w:t>
            </w:r>
            <w:r w:rsidRPr="00B9084F">
              <w:rPr>
                <w:rFonts w:ascii="Arial" w:hAnsi="Arial" w:cs="Arial"/>
                <w:sz w:val="18"/>
                <w:szCs w:val="18"/>
              </w:rPr>
              <w:t>_________________</w:t>
            </w:r>
          </w:p>
          <w:p w14:paraId="7F190788" w14:textId="77777777" w:rsidR="00542A35" w:rsidRPr="00B9084F" w:rsidRDefault="00542A35" w:rsidP="00590477">
            <w:pPr>
              <w:numPr>
                <w:ilvl w:val="0"/>
                <w:numId w:val="32"/>
              </w:numPr>
              <w:spacing w:line="360" w:lineRule="auto"/>
              <w:ind w:left="474"/>
              <w:rPr>
                <w:rFonts w:ascii="Arial" w:hAnsi="Arial" w:cs="Arial"/>
                <w:sz w:val="18"/>
                <w:szCs w:val="18"/>
              </w:rPr>
            </w:pPr>
            <w:r w:rsidRPr="00B9084F">
              <w:rPr>
                <w:rFonts w:ascii="Arial" w:hAnsi="Arial" w:cs="Arial"/>
                <w:sz w:val="18"/>
                <w:szCs w:val="18"/>
              </w:rPr>
              <w:t>suolo, foglio _________ mappale/i n.____</w:t>
            </w:r>
            <w:r>
              <w:rPr>
                <w:rFonts w:ascii="Arial" w:hAnsi="Arial" w:cs="Arial"/>
                <w:sz w:val="18"/>
                <w:szCs w:val="18"/>
              </w:rPr>
              <w:t>_______</w:t>
            </w:r>
            <w:r w:rsidRPr="00B9084F">
              <w:rPr>
                <w:rFonts w:ascii="Arial" w:hAnsi="Arial" w:cs="Arial"/>
                <w:sz w:val="18"/>
                <w:szCs w:val="18"/>
              </w:rPr>
              <w:t>________________</w:t>
            </w:r>
            <w:r w:rsidR="00424CF1">
              <w:rPr>
                <w:rFonts w:ascii="Arial" w:hAnsi="Arial" w:cs="Arial"/>
                <w:sz w:val="18"/>
                <w:szCs w:val="18"/>
              </w:rPr>
              <w:t>_</w:t>
            </w:r>
            <w:r w:rsidRPr="00B9084F">
              <w:rPr>
                <w:rFonts w:ascii="Arial" w:hAnsi="Arial" w:cs="Arial"/>
                <w:sz w:val="18"/>
                <w:szCs w:val="18"/>
              </w:rPr>
              <w:t>_________________</w:t>
            </w:r>
          </w:p>
          <w:p w14:paraId="7E42E590" w14:textId="77777777" w:rsidR="00542A35" w:rsidRPr="00B9084F" w:rsidRDefault="00542A35" w:rsidP="00590477">
            <w:pPr>
              <w:numPr>
                <w:ilvl w:val="0"/>
                <w:numId w:val="32"/>
              </w:numPr>
              <w:spacing w:line="360" w:lineRule="auto"/>
              <w:ind w:left="474"/>
              <w:rPr>
                <w:rFonts w:ascii="Arial" w:hAnsi="Arial" w:cs="Arial"/>
                <w:sz w:val="18"/>
                <w:szCs w:val="18"/>
              </w:rPr>
            </w:pPr>
            <w:r w:rsidRPr="00B9084F">
              <w:rPr>
                <w:rFonts w:ascii="Arial" w:hAnsi="Arial" w:cs="Arial"/>
                <w:sz w:val="18"/>
                <w:szCs w:val="18"/>
              </w:rPr>
              <w:t>strati superficiali del sottosuolo</w:t>
            </w:r>
            <w:r>
              <w:rPr>
                <w:rFonts w:ascii="Arial" w:hAnsi="Arial" w:cs="Arial"/>
                <w:sz w:val="18"/>
                <w:szCs w:val="18"/>
              </w:rPr>
              <w:t>, foglio _________</w:t>
            </w:r>
            <w:r w:rsidRPr="00B9084F">
              <w:rPr>
                <w:rFonts w:ascii="Arial" w:hAnsi="Arial" w:cs="Arial"/>
                <w:sz w:val="18"/>
                <w:szCs w:val="18"/>
              </w:rPr>
              <w:t xml:space="preserve"> mappale/i n. _______</w:t>
            </w:r>
            <w:r>
              <w:rPr>
                <w:rFonts w:ascii="Arial" w:hAnsi="Arial" w:cs="Arial"/>
                <w:sz w:val="18"/>
                <w:szCs w:val="18"/>
              </w:rPr>
              <w:t>__</w:t>
            </w:r>
            <w:r w:rsidRPr="00B9084F">
              <w:rPr>
                <w:rFonts w:ascii="Arial" w:hAnsi="Arial" w:cs="Arial"/>
                <w:sz w:val="18"/>
                <w:szCs w:val="18"/>
              </w:rPr>
              <w:t>_</w:t>
            </w:r>
            <w:r w:rsidR="00424CF1">
              <w:rPr>
                <w:rFonts w:ascii="Arial" w:hAnsi="Arial" w:cs="Arial"/>
                <w:sz w:val="18"/>
                <w:szCs w:val="18"/>
              </w:rPr>
              <w:t>_</w:t>
            </w:r>
            <w:r w:rsidRPr="00B9084F">
              <w:rPr>
                <w:rFonts w:ascii="Arial" w:hAnsi="Arial" w:cs="Arial"/>
                <w:sz w:val="18"/>
                <w:szCs w:val="18"/>
              </w:rPr>
              <w:t>______________</w:t>
            </w:r>
          </w:p>
          <w:p w14:paraId="676DBA93" w14:textId="77777777" w:rsidR="00542A35" w:rsidRPr="00B9084F" w:rsidRDefault="00542A35" w:rsidP="00590477">
            <w:pPr>
              <w:numPr>
                <w:ilvl w:val="0"/>
                <w:numId w:val="32"/>
              </w:numPr>
              <w:ind w:left="470" w:hanging="357"/>
              <w:rPr>
                <w:rFonts w:ascii="Arial" w:hAnsi="Arial" w:cs="Arial"/>
                <w:sz w:val="18"/>
                <w:szCs w:val="18"/>
              </w:rPr>
            </w:pPr>
            <w:r w:rsidRPr="00B9084F">
              <w:rPr>
                <w:rFonts w:ascii="Arial" w:hAnsi="Arial" w:cs="Arial"/>
                <w:sz w:val="18"/>
                <w:szCs w:val="18"/>
              </w:rPr>
              <w:t xml:space="preserve">altro </w:t>
            </w:r>
            <w:r w:rsidRPr="00372BD7">
              <w:rPr>
                <w:rFonts w:ascii="Arial" w:hAnsi="Arial" w:cs="Arial"/>
                <w:i/>
                <w:sz w:val="12"/>
                <w:szCs w:val="12"/>
              </w:rPr>
              <w:t>(specificare)</w:t>
            </w:r>
            <w:r w:rsidRPr="00B9084F">
              <w:rPr>
                <w:rFonts w:ascii="Arial" w:hAnsi="Arial" w:cs="Arial"/>
                <w:sz w:val="18"/>
                <w:szCs w:val="18"/>
              </w:rPr>
              <w:t xml:space="preserve"> ____________________________________________</w:t>
            </w:r>
            <w:r>
              <w:rPr>
                <w:rFonts w:ascii="Arial" w:hAnsi="Arial" w:cs="Arial"/>
                <w:sz w:val="18"/>
                <w:szCs w:val="18"/>
              </w:rPr>
              <w:t>____</w:t>
            </w:r>
            <w:r w:rsidRPr="00B9084F">
              <w:rPr>
                <w:rFonts w:ascii="Arial" w:hAnsi="Arial" w:cs="Arial"/>
                <w:sz w:val="18"/>
                <w:szCs w:val="18"/>
              </w:rPr>
              <w:t>_____</w:t>
            </w:r>
            <w:r w:rsidR="00424CF1">
              <w:rPr>
                <w:rFonts w:ascii="Arial" w:hAnsi="Arial" w:cs="Arial"/>
                <w:sz w:val="18"/>
                <w:szCs w:val="18"/>
              </w:rPr>
              <w:t>_</w:t>
            </w:r>
            <w:r w:rsidRPr="00B9084F">
              <w:rPr>
                <w:rFonts w:ascii="Arial" w:hAnsi="Arial" w:cs="Arial"/>
                <w:sz w:val="18"/>
                <w:szCs w:val="18"/>
              </w:rPr>
              <w:t>__________</w:t>
            </w:r>
          </w:p>
          <w:p w14:paraId="779B7D94" w14:textId="77777777" w:rsidR="00542A35" w:rsidRPr="00372BD7" w:rsidRDefault="00542A35" w:rsidP="00590477">
            <w:pPr>
              <w:ind w:left="2317"/>
              <w:rPr>
                <w:rFonts w:ascii="Arial" w:eastAsia="Wingdings" w:hAnsi="Arial" w:cs="Arial"/>
                <w:kern w:val="2"/>
                <w:sz w:val="12"/>
                <w:szCs w:val="12"/>
              </w:rPr>
            </w:pPr>
            <w:r w:rsidRPr="00372BD7">
              <w:rPr>
                <w:rFonts w:ascii="Arial" w:hAnsi="Arial" w:cs="Arial"/>
                <w:i/>
                <w:sz w:val="12"/>
                <w:szCs w:val="12"/>
              </w:rPr>
              <w:t>(es.:</w:t>
            </w:r>
            <w:r w:rsidRPr="00372BD7">
              <w:rPr>
                <w:rFonts w:ascii="Arial" w:hAnsi="Arial" w:cs="Arial"/>
                <w:sz w:val="12"/>
                <w:szCs w:val="12"/>
              </w:rPr>
              <w:t xml:space="preserve"> </w:t>
            </w:r>
            <w:r w:rsidRPr="00372BD7">
              <w:rPr>
                <w:rFonts w:ascii="Arial" w:hAnsi="Arial" w:cs="Arial"/>
                <w:i/>
                <w:iCs/>
                <w:sz w:val="12"/>
                <w:szCs w:val="12"/>
              </w:rPr>
              <w:t>vasca a tenuta per successivo smaltimento in impianti fuori sito)</w:t>
            </w:r>
          </w:p>
        </w:tc>
      </w:tr>
    </w:tbl>
    <w:p w14:paraId="262DE378" w14:textId="77777777" w:rsidR="00513296" w:rsidRPr="000367FA" w:rsidRDefault="00513296" w:rsidP="00DA1B5B">
      <w:pPr>
        <w:pStyle w:val="Testonotaapidipagina"/>
        <w:jc w:val="both"/>
        <w:rPr>
          <w:rFonts w:ascii="Tahoma" w:hAnsi="Tahoma" w:cs="Tahoma"/>
          <w:b/>
          <w:bCs/>
          <w:sz w:val="8"/>
          <w:szCs w:val="8"/>
        </w:rPr>
      </w:pPr>
    </w:p>
    <w:p w14:paraId="497C27CB" w14:textId="77777777" w:rsidR="00190B79" w:rsidRPr="00084A10" w:rsidRDefault="00190B79" w:rsidP="00DA1B5B">
      <w:pPr>
        <w:pStyle w:val="Testonotaapidipagina"/>
        <w:jc w:val="both"/>
        <w:rPr>
          <w:rFonts w:ascii="Tahoma" w:hAnsi="Tahoma" w:cs="Tahoma"/>
          <w:b/>
          <w:bCs/>
          <w:sz w:val="24"/>
          <w:szCs w:val="24"/>
        </w:rPr>
      </w:pPr>
      <w:r w:rsidRPr="00084A10">
        <w:rPr>
          <w:rFonts w:ascii="Tahoma" w:hAnsi="Tahoma" w:cs="Tahoma"/>
          <w:b/>
          <w:bCs/>
          <w:sz w:val="24"/>
          <w:szCs w:val="24"/>
        </w:rPr>
        <w:t>N.B.:</w:t>
      </w:r>
    </w:p>
    <w:p w14:paraId="3B0F6F3D" w14:textId="77777777" w:rsidR="00C34297" w:rsidRPr="00C34297" w:rsidRDefault="00C34297" w:rsidP="00DA1B5B">
      <w:pPr>
        <w:pStyle w:val="Testonotaapidipagina"/>
        <w:numPr>
          <w:ilvl w:val="0"/>
          <w:numId w:val="23"/>
        </w:numPr>
        <w:jc w:val="both"/>
        <w:rPr>
          <w:rFonts w:ascii="Arial" w:hAnsi="Arial" w:cs="Arial"/>
          <w:sz w:val="18"/>
          <w:szCs w:val="18"/>
        </w:rPr>
      </w:pPr>
      <w:r>
        <w:rPr>
          <w:rFonts w:ascii="Arial" w:eastAsia="Arial" w:hAnsi="Arial" w:cs="Arial"/>
          <w:color w:val="000000"/>
          <w:sz w:val="18"/>
          <w:szCs w:val="18"/>
        </w:rPr>
        <w:t>S</w:t>
      </w:r>
      <w:r w:rsidRPr="009D77CB">
        <w:rPr>
          <w:rFonts w:ascii="Arial" w:eastAsia="Arial" w:hAnsi="Arial" w:cs="Arial"/>
          <w:color w:val="000000"/>
          <w:sz w:val="18"/>
          <w:szCs w:val="18"/>
        </w:rPr>
        <w:t xml:space="preserve">e lo scarico avviene in un </w:t>
      </w:r>
      <w:r>
        <w:rPr>
          <w:rFonts w:ascii="Arial" w:eastAsia="Arial" w:hAnsi="Arial" w:cs="Arial"/>
          <w:color w:val="000000"/>
          <w:sz w:val="18"/>
          <w:szCs w:val="18"/>
        </w:rPr>
        <w:t>corpo idrico pubblico (</w:t>
      </w:r>
      <w:r w:rsidRPr="009D77CB">
        <w:rPr>
          <w:rFonts w:ascii="Arial" w:eastAsia="Arial" w:hAnsi="Arial" w:cs="Arial"/>
          <w:color w:val="000000"/>
          <w:sz w:val="18"/>
          <w:szCs w:val="18"/>
        </w:rPr>
        <w:t>f</w:t>
      </w:r>
      <w:r w:rsidR="000D6873">
        <w:rPr>
          <w:rFonts w:ascii="Arial" w:eastAsia="Arial" w:hAnsi="Arial" w:cs="Arial"/>
          <w:color w:val="000000"/>
          <w:sz w:val="18"/>
          <w:szCs w:val="18"/>
        </w:rPr>
        <w:t>iume, torrente, f</w:t>
      </w:r>
      <w:r w:rsidRPr="009D77CB">
        <w:rPr>
          <w:rFonts w:ascii="Arial" w:eastAsia="Arial" w:hAnsi="Arial" w:cs="Arial"/>
          <w:color w:val="000000"/>
          <w:sz w:val="18"/>
          <w:szCs w:val="18"/>
        </w:rPr>
        <w:t>osso</w:t>
      </w:r>
      <w:r>
        <w:rPr>
          <w:rFonts w:ascii="Arial" w:eastAsia="Arial" w:hAnsi="Arial" w:cs="Arial"/>
          <w:color w:val="000000"/>
          <w:sz w:val="18"/>
          <w:szCs w:val="18"/>
        </w:rPr>
        <w:t xml:space="preserve">, ecc.) </w:t>
      </w:r>
      <w:r w:rsidRPr="00BA7C8C">
        <w:rPr>
          <w:rFonts w:ascii="Arial" w:hAnsi="Arial" w:cs="Arial"/>
          <w:bCs/>
          <w:sz w:val="18"/>
          <w:szCs w:val="18"/>
        </w:rPr>
        <w:t xml:space="preserve">è necessario </w:t>
      </w:r>
      <w:r>
        <w:rPr>
          <w:rFonts w:ascii="Arial" w:hAnsi="Arial" w:cs="Arial"/>
          <w:bCs/>
          <w:sz w:val="18"/>
          <w:szCs w:val="18"/>
        </w:rPr>
        <w:t xml:space="preserve">acquisire </w:t>
      </w:r>
      <w:r w:rsidR="004E7BA4">
        <w:rPr>
          <w:rFonts w:ascii="Arial" w:hAnsi="Arial" w:cs="Arial"/>
          <w:bCs/>
          <w:sz w:val="18"/>
          <w:szCs w:val="18"/>
        </w:rPr>
        <w:t>il</w:t>
      </w:r>
      <w:r>
        <w:rPr>
          <w:rFonts w:ascii="Arial" w:hAnsi="Arial" w:cs="Arial"/>
          <w:bCs/>
          <w:sz w:val="18"/>
          <w:szCs w:val="18"/>
        </w:rPr>
        <w:t xml:space="preserve"> </w:t>
      </w:r>
      <w:r w:rsidRPr="00BA7C8C">
        <w:rPr>
          <w:rFonts w:ascii="Arial" w:hAnsi="Arial" w:cs="Arial"/>
          <w:bCs/>
          <w:sz w:val="18"/>
          <w:szCs w:val="18"/>
          <w:u w:val="single"/>
        </w:rPr>
        <w:t>nulla osta</w:t>
      </w:r>
      <w:r w:rsidR="00CC1B25">
        <w:rPr>
          <w:rFonts w:ascii="Arial" w:hAnsi="Arial" w:cs="Arial"/>
          <w:bCs/>
          <w:sz w:val="18"/>
          <w:szCs w:val="18"/>
          <w:u w:val="single"/>
        </w:rPr>
        <w:t>/concessione</w:t>
      </w:r>
      <w:r w:rsidRPr="00BA7C8C">
        <w:rPr>
          <w:rFonts w:ascii="Arial" w:hAnsi="Arial" w:cs="Arial"/>
          <w:bCs/>
          <w:sz w:val="18"/>
          <w:szCs w:val="18"/>
        </w:rPr>
        <w:t xml:space="preserve"> all’immissione </w:t>
      </w:r>
      <w:r w:rsidR="000D6873">
        <w:rPr>
          <w:rFonts w:ascii="Arial" w:hAnsi="Arial" w:cs="Arial"/>
          <w:bCs/>
          <w:sz w:val="18"/>
          <w:szCs w:val="18"/>
        </w:rPr>
        <w:t xml:space="preserve">dello scarico </w:t>
      </w:r>
      <w:r w:rsidRPr="00BA7C8C">
        <w:rPr>
          <w:rFonts w:ascii="Arial" w:hAnsi="Arial" w:cs="Arial"/>
          <w:bCs/>
          <w:sz w:val="18"/>
          <w:szCs w:val="18"/>
        </w:rPr>
        <w:t>nel corpo idrico</w:t>
      </w:r>
      <w:r>
        <w:rPr>
          <w:rFonts w:ascii="Arial" w:hAnsi="Arial" w:cs="Arial"/>
          <w:bCs/>
          <w:sz w:val="18"/>
          <w:szCs w:val="18"/>
        </w:rPr>
        <w:t xml:space="preserve"> </w:t>
      </w:r>
      <w:r w:rsidRPr="009D77CB">
        <w:rPr>
          <w:rFonts w:ascii="Arial" w:eastAsia="Arial" w:hAnsi="Arial" w:cs="Arial"/>
          <w:color w:val="000000"/>
          <w:sz w:val="18"/>
          <w:szCs w:val="18"/>
        </w:rPr>
        <w:t>d</w:t>
      </w:r>
      <w:r w:rsidR="004E7BA4">
        <w:rPr>
          <w:rFonts w:ascii="Arial" w:eastAsia="Arial" w:hAnsi="Arial" w:cs="Arial"/>
          <w:color w:val="000000"/>
          <w:sz w:val="18"/>
          <w:szCs w:val="18"/>
        </w:rPr>
        <w:t>a</w:t>
      </w:r>
      <w:r w:rsidRPr="009D77CB">
        <w:rPr>
          <w:rFonts w:ascii="Arial" w:eastAsia="Arial" w:hAnsi="Arial" w:cs="Arial"/>
          <w:color w:val="000000"/>
          <w:sz w:val="18"/>
          <w:szCs w:val="18"/>
        </w:rPr>
        <w:t>ll'Ente Gestore (Comune, Consorzio</w:t>
      </w:r>
      <w:r w:rsidR="00D24383">
        <w:rPr>
          <w:rFonts w:ascii="Arial" w:eastAsia="Arial" w:hAnsi="Arial" w:cs="Arial"/>
          <w:color w:val="000000"/>
          <w:sz w:val="18"/>
          <w:szCs w:val="18"/>
        </w:rPr>
        <w:t xml:space="preserve"> pubblico</w:t>
      </w:r>
      <w:r w:rsidRPr="009D77CB">
        <w:rPr>
          <w:rFonts w:ascii="Arial" w:eastAsia="Arial" w:hAnsi="Arial" w:cs="Arial"/>
          <w:color w:val="000000"/>
          <w:sz w:val="18"/>
          <w:szCs w:val="18"/>
        </w:rPr>
        <w:t>, ecc.)</w:t>
      </w:r>
      <w:r>
        <w:rPr>
          <w:rFonts w:ascii="Arial" w:eastAsia="Arial" w:hAnsi="Arial" w:cs="Arial"/>
          <w:color w:val="000000"/>
          <w:sz w:val="18"/>
          <w:szCs w:val="18"/>
        </w:rPr>
        <w:t>;</w:t>
      </w:r>
    </w:p>
    <w:p w14:paraId="5A2B3E7E" w14:textId="77777777" w:rsidR="00084A10" w:rsidRPr="00BA7C8C" w:rsidRDefault="00832B3B" w:rsidP="00DA1B5B">
      <w:pPr>
        <w:pStyle w:val="Testonotaapidipagina"/>
        <w:numPr>
          <w:ilvl w:val="0"/>
          <w:numId w:val="23"/>
        </w:numPr>
        <w:jc w:val="both"/>
        <w:rPr>
          <w:rFonts w:ascii="Arial" w:hAnsi="Arial" w:cs="Arial"/>
          <w:sz w:val="18"/>
          <w:szCs w:val="18"/>
        </w:rPr>
      </w:pPr>
      <w:r w:rsidRPr="00BA7C8C">
        <w:rPr>
          <w:rFonts w:ascii="Arial" w:hAnsi="Arial" w:cs="Arial"/>
          <w:bCs/>
          <w:sz w:val="18"/>
          <w:szCs w:val="18"/>
        </w:rPr>
        <w:t xml:space="preserve">Se lo scarico avviene in un corpo idrico di proprietà di </w:t>
      </w:r>
      <w:r w:rsidR="00D24383">
        <w:rPr>
          <w:rFonts w:ascii="Arial" w:hAnsi="Arial" w:cs="Arial"/>
          <w:bCs/>
          <w:sz w:val="18"/>
          <w:szCs w:val="18"/>
        </w:rPr>
        <w:t>p</w:t>
      </w:r>
      <w:r w:rsidRPr="00BA7C8C">
        <w:rPr>
          <w:rFonts w:ascii="Arial" w:hAnsi="Arial" w:cs="Arial"/>
          <w:bCs/>
          <w:sz w:val="18"/>
          <w:szCs w:val="18"/>
        </w:rPr>
        <w:t>rivat</w:t>
      </w:r>
      <w:r w:rsidR="00D24383">
        <w:rPr>
          <w:rFonts w:ascii="Arial" w:hAnsi="Arial" w:cs="Arial"/>
          <w:bCs/>
          <w:sz w:val="18"/>
          <w:szCs w:val="18"/>
        </w:rPr>
        <w:t>o</w:t>
      </w:r>
      <w:r w:rsidRPr="00BA7C8C">
        <w:rPr>
          <w:rFonts w:ascii="Arial" w:hAnsi="Arial" w:cs="Arial"/>
          <w:bCs/>
          <w:sz w:val="18"/>
          <w:szCs w:val="18"/>
        </w:rPr>
        <w:t xml:space="preserve"> è necessario </w:t>
      </w:r>
      <w:r w:rsidR="00F221AA">
        <w:rPr>
          <w:rFonts w:ascii="Arial" w:hAnsi="Arial" w:cs="Arial"/>
          <w:bCs/>
          <w:sz w:val="18"/>
          <w:szCs w:val="18"/>
        </w:rPr>
        <w:t xml:space="preserve">acquisire </w:t>
      </w:r>
      <w:r w:rsidR="004E7BA4">
        <w:rPr>
          <w:rFonts w:ascii="Arial" w:hAnsi="Arial" w:cs="Arial"/>
          <w:bCs/>
          <w:sz w:val="18"/>
          <w:szCs w:val="18"/>
        </w:rPr>
        <w:t>il</w:t>
      </w:r>
      <w:r w:rsidR="00F221AA">
        <w:rPr>
          <w:rFonts w:ascii="Arial" w:hAnsi="Arial" w:cs="Arial"/>
          <w:bCs/>
          <w:sz w:val="18"/>
          <w:szCs w:val="18"/>
        </w:rPr>
        <w:t xml:space="preserve"> </w:t>
      </w:r>
      <w:r w:rsidRPr="00BA7C8C">
        <w:rPr>
          <w:rFonts w:ascii="Arial" w:hAnsi="Arial" w:cs="Arial"/>
          <w:bCs/>
          <w:sz w:val="18"/>
          <w:szCs w:val="18"/>
          <w:u w:val="single"/>
        </w:rPr>
        <w:t>nulla osta</w:t>
      </w:r>
      <w:r w:rsidR="00CC1B25">
        <w:rPr>
          <w:rFonts w:ascii="Arial" w:hAnsi="Arial" w:cs="Arial"/>
          <w:bCs/>
          <w:sz w:val="18"/>
          <w:szCs w:val="18"/>
          <w:u w:val="single"/>
        </w:rPr>
        <w:t>/concessione</w:t>
      </w:r>
      <w:r w:rsidR="00084A10" w:rsidRPr="00BA7C8C">
        <w:rPr>
          <w:rFonts w:ascii="Arial" w:hAnsi="Arial" w:cs="Arial"/>
          <w:bCs/>
          <w:sz w:val="18"/>
          <w:szCs w:val="18"/>
        </w:rPr>
        <w:t xml:space="preserve"> all’immissione dell</w:t>
      </w:r>
      <w:r w:rsidR="000D6873">
        <w:rPr>
          <w:rFonts w:ascii="Arial" w:hAnsi="Arial" w:cs="Arial"/>
          <w:bCs/>
          <w:sz w:val="18"/>
          <w:szCs w:val="18"/>
        </w:rPr>
        <w:t>o scarico</w:t>
      </w:r>
      <w:r w:rsidR="00084A10" w:rsidRPr="00BA7C8C">
        <w:rPr>
          <w:rFonts w:ascii="Arial" w:hAnsi="Arial" w:cs="Arial"/>
          <w:bCs/>
          <w:sz w:val="18"/>
          <w:szCs w:val="18"/>
        </w:rPr>
        <w:t xml:space="preserve"> nel corpo idrico,</w:t>
      </w:r>
      <w:r w:rsidRPr="00BA7C8C">
        <w:rPr>
          <w:rFonts w:ascii="Arial" w:hAnsi="Arial" w:cs="Arial"/>
          <w:bCs/>
          <w:sz w:val="18"/>
          <w:szCs w:val="18"/>
        </w:rPr>
        <w:t xml:space="preserve"> </w:t>
      </w:r>
      <w:r w:rsidR="00BA7C8C" w:rsidRPr="00BA7C8C">
        <w:rPr>
          <w:rFonts w:ascii="Arial" w:hAnsi="Arial" w:cs="Arial"/>
          <w:bCs/>
          <w:sz w:val="18"/>
          <w:szCs w:val="18"/>
        </w:rPr>
        <w:t>d</w:t>
      </w:r>
      <w:r w:rsidR="004E7BA4">
        <w:rPr>
          <w:rFonts w:ascii="Arial" w:hAnsi="Arial" w:cs="Arial"/>
          <w:bCs/>
          <w:sz w:val="18"/>
          <w:szCs w:val="18"/>
        </w:rPr>
        <w:t>a</w:t>
      </w:r>
      <w:r w:rsidR="00BA7C8C" w:rsidRPr="00BA7C8C">
        <w:rPr>
          <w:rFonts w:ascii="Arial" w:hAnsi="Arial" w:cs="Arial"/>
          <w:bCs/>
          <w:sz w:val="18"/>
          <w:szCs w:val="18"/>
        </w:rPr>
        <w:t>l proprietario</w:t>
      </w:r>
      <w:r w:rsidR="004B1E1F">
        <w:rPr>
          <w:rFonts w:ascii="Arial" w:hAnsi="Arial" w:cs="Arial"/>
          <w:bCs/>
          <w:sz w:val="18"/>
          <w:szCs w:val="18"/>
        </w:rPr>
        <w:t xml:space="preserve"> del corpo idrico</w:t>
      </w:r>
      <w:r w:rsidR="00084A10" w:rsidRPr="00BA7C8C">
        <w:rPr>
          <w:rFonts w:ascii="Arial" w:hAnsi="Arial" w:cs="Arial"/>
          <w:bCs/>
          <w:sz w:val="18"/>
          <w:szCs w:val="18"/>
        </w:rPr>
        <w:t>;</w:t>
      </w:r>
    </w:p>
    <w:p w14:paraId="48093E9D" w14:textId="77777777" w:rsidR="00832B3B" w:rsidRPr="00BA7C8C" w:rsidRDefault="00832B3B" w:rsidP="00DA1B5B">
      <w:pPr>
        <w:pStyle w:val="Testonotaapidipagina"/>
        <w:numPr>
          <w:ilvl w:val="0"/>
          <w:numId w:val="23"/>
        </w:numPr>
        <w:jc w:val="both"/>
        <w:rPr>
          <w:rFonts w:ascii="Arial" w:hAnsi="Arial" w:cs="Arial"/>
          <w:sz w:val="18"/>
          <w:szCs w:val="18"/>
        </w:rPr>
      </w:pPr>
      <w:r w:rsidRPr="00BA7C8C">
        <w:rPr>
          <w:rFonts w:ascii="Arial" w:hAnsi="Arial" w:cs="Arial"/>
          <w:bCs/>
          <w:sz w:val="18"/>
          <w:szCs w:val="18"/>
        </w:rPr>
        <w:t xml:space="preserve">Se lo scarico giunge al corpo idrico tramite una canaletta stradale è necessario acquisire </w:t>
      </w:r>
      <w:r w:rsidR="00D24383">
        <w:rPr>
          <w:rFonts w:ascii="Arial" w:hAnsi="Arial" w:cs="Arial"/>
          <w:bCs/>
          <w:sz w:val="18"/>
          <w:szCs w:val="18"/>
        </w:rPr>
        <w:t xml:space="preserve">il </w:t>
      </w:r>
      <w:r w:rsidR="00F221AA" w:rsidRPr="00BA7C8C">
        <w:rPr>
          <w:rFonts w:ascii="Arial" w:hAnsi="Arial" w:cs="Arial"/>
          <w:bCs/>
          <w:sz w:val="18"/>
          <w:szCs w:val="18"/>
          <w:u w:val="single"/>
        </w:rPr>
        <w:t>nulla osta</w:t>
      </w:r>
      <w:r w:rsidR="00CC1B25">
        <w:rPr>
          <w:rFonts w:ascii="Arial" w:hAnsi="Arial" w:cs="Arial"/>
          <w:bCs/>
          <w:sz w:val="18"/>
          <w:szCs w:val="18"/>
          <w:u w:val="single"/>
        </w:rPr>
        <w:t>/concessione</w:t>
      </w:r>
      <w:r w:rsidRPr="00BA7C8C">
        <w:rPr>
          <w:rFonts w:ascii="Arial" w:hAnsi="Arial" w:cs="Arial"/>
          <w:bCs/>
          <w:sz w:val="18"/>
          <w:szCs w:val="18"/>
        </w:rPr>
        <w:t xml:space="preserve"> all’immissione </w:t>
      </w:r>
      <w:r w:rsidR="000D6873">
        <w:rPr>
          <w:rFonts w:ascii="Arial" w:hAnsi="Arial" w:cs="Arial"/>
          <w:bCs/>
          <w:sz w:val="18"/>
          <w:szCs w:val="18"/>
        </w:rPr>
        <w:t>dello scarico</w:t>
      </w:r>
      <w:r w:rsidRPr="00BA7C8C">
        <w:rPr>
          <w:rFonts w:ascii="Arial" w:hAnsi="Arial" w:cs="Arial"/>
          <w:bCs/>
          <w:sz w:val="18"/>
          <w:szCs w:val="18"/>
        </w:rPr>
        <w:t xml:space="preserve"> nella suddetta canaletta, d</w:t>
      </w:r>
      <w:r w:rsidR="00D24383">
        <w:rPr>
          <w:rFonts w:ascii="Arial" w:hAnsi="Arial" w:cs="Arial"/>
          <w:bCs/>
          <w:sz w:val="18"/>
          <w:szCs w:val="18"/>
        </w:rPr>
        <w:t>a</w:t>
      </w:r>
      <w:r w:rsidRPr="00BA7C8C">
        <w:rPr>
          <w:rFonts w:ascii="Arial" w:hAnsi="Arial" w:cs="Arial"/>
          <w:bCs/>
          <w:sz w:val="18"/>
          <w:szCs w:val="18"/>
        </w:rPr>
        <w:t>ll’Ente Gestore della strada [art</w:t>
      </w:r>
      <w:r w:rsidR="00422A9A">
        <w:rPr>
          <w:rFonts w:ascii="Arial" w:hAnsi="Arial" w:cs="Arial"/>
          <w:bCs/>
          <w:sz w:val="18"/>
          <w:szCs w:val="18"/>
        </w:rPr>
        <w:t>icolo</w:t>
      </w:r>
      <w:r w:rsidRPr="00BA7C8C">
        <w:rPr>
          <w:rFonts w:ascii="Arial" w:hAnsi="Arial" w:cs="Arial"/>
          <w:bCs/>
          <w:sz w:val="18"/>
          <w:szCs w:val="18"/>
        </w:rPr>
        <w:t xml:space="preserve"> 15, c</w:t>
      </w:r>
      <w:r w:rsidR="00422A9A">
        <w:rPr>
          <w:rFonts w:ascii="Arial" w:hAnsi="Arial" w:cs="Arial"/>
          <w:bCs/>
          <w:sz w:val="18"/>
          <w:szCs w:val="18"/>
        </w:rPr>
        <w:t>omma</w:t>
      </w:r>
      <w:r w:rsidRPr="00BA7C8C">
        <w:rPr>
          <w:rFonts w:ascii="Arial" w:hAnsi="Arial" w:cs="Arial"/>
          <w:bCs/>
          <w:sz w:val="18"/>
          <w:szCs w:val="18"/>
        </w:rPr>
        <w:t xml:space="preserve"> 1, lett</w:t>
      </w:r>
      <w:r w:rsidR="00422A9A">
        <w:rPr>
          <w:rFonts w:ascii="Arial" w:hAnsi="Arial" w:cs="Arial"/>
          <w:bCs/>
          <w:sz w:val="18"/>
          <w:szCs w:val="18"/>
        </w:rPr>
        <w:t>era</w:t>
      </w:r>
      <w:r w:rsidRPr="00BA7C8C">
        <w:rPr>
          <w:rFonts w:ascii="Arial" w:hAnsi="Arial" w:cs="Arial"/>
          <w:bCs/>
          <w:sz w:val="18"/>
          <w:szCs w:val="18"/>
        </w:rPr>
        <w:t xml:space="preserve"> h), </w:t>
      </w:r>
      <w:proofErr w:type="gramStart"/>
      <w:r w:rsidRPr="00BA7C8C">
        <w:rPr>
          <w:rFonts w:ascii="Arial" w:hAnsi="Arial" w:cs="Arial"/>
          <w:bCs/>
          <w:sz w:val="18"/>
          <w:szCs w:val="18"/>
        </w:rPr>
        <w:t>D.Lgs</w:t>
      </w:r>
      <w:proofErr w:type="gramEnd"/>
      <w:r w:rsidRPr="00BA7C8C">
        <w:rPr>
          <w:rFonts w:ascii="Arial" w:hAnsi="Arial" w:cs="Arial"/>
          <w:bCs/>
          <w:sz w:val="18"/>
          <w:szCs w:val="18"/>
        </w:rPr>
        <w:t>. 285</w:t>
      </w:r>
      <w:r w:rsidR="00422A9A">
        <w:rPr>
          <w:rFonts w:ascii="Arial" w:hAnsi="Arial" w:cs="Arial"/>
          <w:bCs/>
          <w:sz w:val="18"/>
          <w:szCs w:val="18"/>
        </w:rPr>
        <w:t>/2000 – Codice della strada</w:t>
      </w:r>
      <w:r w:rsidRPr="00BA7C8C">
        <w:rPr>
          <w:rFonts w:ascii="Arial" w:hAnsi="Arial" w:cs="Arial"/>
          <w:bCs/>
          <w:sz w:val="18"/>
          <w:szCs w:val="18"/>
        </w:rPr>
        <w:t>]</w:t>
      </w:r>
      <w:r w:rsidR="00C34297">
        <w:rPr>
          <w:rFonts w:ascii="Arial" w:hAnsi="Arial" w:cs="Arial"/>
          <w:bCs/>
          <w:sz w:val="18"/>
          <w:szCs w:val="18"/>
        </w:rPr>
        <w:t>.</w:t>
      </w:r>
    </w:p>
    <w:p w14:paraId="25B3FAE2" w14:textId="77777777" w:rsidR="00832B3B" w:rsidRDefault="00832B3B" w:rsidP="00DA1B5B">
      <w:pPr>
        <w:jc w:val="both"/>
        <w:rPr>
          <w:rFonts w:ascii="Arial" w:hAnsi="Arial" w:cs="Arial"/>
          <w:b/>
          <w:caps/>
          <w:sz w:val="20"/>
          <w:szCs w:val="20"/>
        </w:rPr>
      </w:pPr>
    </w:p>
    <w:tbl>
      <w:tblPr>
        <w:tblW w:w="9919"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1575"/>
        <w:gridCol w:w="1322"/>
        <w:gridCol w:w="805"/>
        <w:gridCol w:w="1439"/>
        <w:gridCol w:w="1439"/>
        <w:gridCol w:w="1339"/>
      </w:tblGrid>
      <w:tr w:rsidR="00AE0DC9" w:rsidRPr="008C540F" w14:paraId="6618A38E" w14:textId="77777777" w:rsidTr="00AE0DC9">
        <w:trPr>
          <w:trHeight w:val="454"/>
          <w:tblHeader/>
        </w:trPr>
        <w:tc>
          <w:tcPr>
            <w:tcW w:w="991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4AC6E85" w14:textId="77777777" w:rsidR="00AE0DC9" w:rsidRPr="00590477" w:rsidRDefault="00AE0DC9" w:rsidP="00AE0DC9">
            <w:pPr>
              <w:tabs>
                <w:tab w:val="num" w:pos="0"/>
              </w:tabs>
              <w:ind w:left="714" w:hanging="357"/>
              <w:jc w:val="both"/>
              <w:rPr>
                <w:rFonts w:ascii="Arial" w:hAnsi="Arial" w:cs="Arial"/>
                <w:sz w:val="18"/>
                <w:szCs w:val="18"/>
              </w:rPr>
            </w:pPr>
            <w:r>
              <w:rPr>
                <w:rFonts w:ascii="Arial" w:hAnsi="Arial" w:cs="Arial"/>
                <w:b/>
                <w:caps/>
                <w:sz w:val="20"/>
                <w:szCs w:val="20"/>
              </w:rPr>
              <w:t>dati relativi alle Caratteristiche delle condotte e dello scarico</w:t>
            </w:r>
          </w:p>
        </w:tc>
      </w:tr>
      <w:tr w:rsidR="002E24E2" w:rsidRPr="00237A13" w14:paraId="1EC25895" w14:textId="77777777" w:rsidTr="00AE0DC9">
        <w:trPr>
          <w:trHeight w:val="694"/>
        </w:trPr>
        <w:tc>
          <w:tcPr>
            <w:tcW w:w="4897" w:type="dxa"/>
            <w:gridSpan w:val="3"/>
            <w:shd w:val="clear" w:color="auto" w:fill="auto"/>
            <w:vAlign w:val="center"/>
          </w:tcPr>
          <w:p w14:paraId="5A47641D" w14:textId="77777777" w:rsidR="002E24E2" w:rsidRPr="00237A13" w:rsidRDefault="002E24E2" w:rsidP="006E1554">
            <w:pPr>
              <w:tabs>
                <w:tab w:val="left" w:pos="284"/>
              </w:tabs>
              <w:jc w:val="both"/>
              <w:rPr>
                <w:rFonts w:ascii="Arial" w:hAnsi="Arial" w:cs="Arial"/>
                <w:b/>
                <w:sz w:val="18"/>
                <w:szCs w:val="18"/>
              </w:rPr>
            </w:pPr>
            <w:r w:rsidRPr="00237A13">
              <w:rPr>
                <w:rFonts w:ascii="Arial" w:hAnsi="Arial" w:cs="Arial"/>
                <w:b/>
                <w:sz w:val="18"/>
                <w:szCs w:val="18"/>
              </w:rPr>
              <w:t>Delimitazione, area e caratteristiche della superficie scolante</w:t>
            </w:r>
            <w:r w:rsidRPr="00237A13">
              <w:rPr>
                <w:rFonts w:ascii="Arial" w:hAnsi="Arial" w:cs="Arial"/>
                <w:sz w:val="18"/>
                <w:szCs w:val="18"/>
              </w:rPr>
              <w:t xml:space="preserve"> afferente alla condott</w:t>
            </w:r>
            <w:r w:rsidR="006E1554">
              <w:rPr>
                <w:rFonts w:ascii="Arial" w:hAnsi="Arial" w:cs="Arial"/>
                <w:sz w:val="18"/>
                <w:szCs w:val="18"/>
              </w:rPr>
              <w:t>a</w:t>
            </w:r>
            <w:r w:rsidRPr="00237A13">
              <w:rPr>
                <w:rFonts w:ascii="Arial" w:hAnsi="Arial" w:cs="Arial"/>
                <w:sz w:val="18"/>
                <w:szCs w:val="18"/>
              </w:rPr>
              <w:t xml:space="preserve"> separat</w:t>
            </w:r>
            <w:r w:rsidR="006E1554">
              <w:rPr>
                <w:rFonts w:ascii="Arial" w:hAnsi="Arial" w:cs="Arial"/>
                <w:sz w:val="18"/>
                <w:szCs w:val="18"/>
              </w:rPr>
              <w:t>a</w:t>
            </w:r>
            <w:r w:rsidRPr="00237A13">
              <w:rPr>
                <w:rFonts w:ascii="Arial" w:hAnsi="Arial" w:cs="Arial"/>
                <w:sz w:val="18"/>
                <w:szCs w:val="18"/>
              </w:rPr>
              <w:t xml:space="preserve"> e le tipologie di attività svolte su di essa</w:t>
            </w:r>
          </w:p>
        </w:tc>
        <w:tc>
          <w:tcPr>
            <w:tcW w:w="5022" w:type="dxa"/>
            <w:gridSpan w:val="4"/>
            <w:shd w:val="clear" w:color="auto" w:fill="auto"/>
            <w:vAlign w:val="center"/>
          </w:tcPr>
          <w:p w14:paraId="7FD88B17" w14:textId="77777777" w:rsidR="002E24E2" w:rsidRPr="00237A13" w:rsidRDefault="002E24E2" w:rsidP="00DA1B5B">
            <w:pPr>
              <w:tabs>
                <w:tab w:val="left" w:pos="284"/>
              </w:tabs>
              <w:spacing w:line="360" w:lineRule="auto"/>
              <w:jc w:val="both"/>
              <w:rPr>
                <w:rFonts w:ascii="Arial" w:hAnsi="Arial" w:cs="Arial"/>
                <w:sz w:val="12"/>
                <w:szCs w:val="12"/>
              </w:rPr>
            </w:pPr>
          </w:p>
          <w:p w14:paraId="315CFA67" w14:textId="77777777" w:rsidR="002E24E2" w:rsidRPr="00237A13" w:rsidRDefault="002E24E2" w:rsidP="00DA1B5B">
            <w:pPr>
              <w:tabs>
                <w:tab w:val="left" w:pos="284"/>
              </w:tabs>
              <w:spacing w:line="360" w:lineRule="auto"/>
              <w:jc w:val="both"/>
              <w:rPr>
                <w:rFonts w:ascii="Arial" w:hAnsi="Arial" w:cs="Arial"/>
                <w:sz w:val="18"/>
                <w:szCs w:val="18"/>
              </w:rPr>
            </w:pPr>
            <w:r w:rsidRPr="00237A13">
              <w:rPr>
                <w:rFonts w:ascii="Arial" w:hAnsi="Arial" w:cs="Arial"/>
                <w:i/>
                <w:sz w:val="12"/>
                <w:szCs w:val="18"/>
              </w:rPr>
              <w:t>(descrizione)</w:t>
            </w:r>
            <w:r w:rsidRPr="00237A13">
              <w:rPr>
                <w:rFonts w:ascii="Arial" w:hAnsi="Arial" w:cs="Arial"/>
                <w:sz w:val="12"/>
                <w:szCs w:val="18"/>
              </w:rPr>
              <w:t xml:space="preserve"> </w:t>
            </w:r>
            <w:r w:rsidRPr="00237A13">
              <w:rPr>
                <w:rFonts w:ascii="Arial" w:hAnsi="Arial" w:cs="Arial"/>
                <w:sz w:val="18"/>
                <w:szCs w:val="18"/>
              </w:rPr>
              <w:t>________________________________________</w:t>
            </w:r>
          </w:p>
          <w:p w14:paraId="56FEFD6F" w14:textId="77777777" w:rsidR="002E24E2" w:rsidRPr="00237A13" w:rsidRDefault="002E24E2" w:rsidP="00DA1B5B">
            <w:pPr>
              <w:tabs>
                <w:tab w:val="left" w:pos="284"/>
              </w:tabs>
              <w:spacing w:line="360" w:lineRule="auto"/>
              <w:jc w:val="both"/>
              <w:rPr>
                <w:rFonts w:ascii="Arial" w:hAnsi="Arial" w:cs="Arial"/>
                <w:sz w:val="18"/>
                <w:szCs w:val="18"/>
              </w:rPr>
            </w:pPr>
            <w:r w:rsidRPr="00237A13">
              <w:rPr>
                <w:rFonts w:ascii="Arial" w:hAnsi="Arial" w:cs="Arial"/>
                <w:sz w:val="18"/>
                <w:szCs w:val="18"/>
              </w:rPr>
              <w:t>________________________________________________</w:t>
            </w:r>
          </w:p>
          <w:p w14:paraId="0F4D7820" w14:textId="77777777" w:rsidR="002E24E2" w:rsidRPr="00237A13" w:rsidRDefault="002E24E2" w:rsidP="00DA1B5B">
            <w:pPr>
              <w:tabs>
                <w:tab w:val="left" w:pos="284"/>
              </w:tabs>
              <w:spacing w:line="360" w:lineRule="auto"/>
              <w:jc w:val="both"/>
              <w:rPr>
                <w:rFonts w:ascii="Arial" w:hAnsi="Arial" w:cs="Arial"/>
                <w:sz w:val="18"/>
                <w:szCs w:val="18"/>
              </w:rPr>
            </w:pPr>
            <w:r w:rsidRPr="00237A13">
              <w:rPr>
                <w:rFonts w:ascii="Arial" w:hAnsi="Arial" w:cs="Arial"/>
                <w:sz w:val="18"/>
                <w:szCs w:val="18"/>
              </w:rPr>
              <w:t>________________________________________________</w:t>
            </w:r>
          </w:p>
          <w:p w14:paraId="2A060D36" w14:textId="77777777" w:rsidR="002E24E2" w:rsidRPr="00237A13" w:rsidRDefault="002E24E2" w:rsidP="00DA1B5B">
            <w:pPr>
              <w:tabs>
                <w:tab w:val="left" w:pos="284"/>
              </w:tabs>
              <w:spacing w:line="360" w:lineRule="auto"/>
              <w:jc w:val="both"/>
              <w:rPr>
                <w:rFonts w:ascii="Arial" w:hAnsi="Arial" w:cs="Arial"/>
                <w:sz w:val="18"/>
                <w:szCs w:val="18"/>
              </w:rPr>
            </w:pPr>
            <w:r w:rsidRPr="00237A13">
              <w:rPr>
                <w:rFonts w:ascii="Arial" w:hAnsi="Arial" w:cs="Arial"/>
                <w:sz w:val="18"/>
                <w:szCs w:val="18"/>
              </w:rPr>
              <w:t>________________________________________________</w:t>
            </w:r>
          </w:p>
          <w:p w14:paraId="4535A330" w14:textId="77777777" w:rsidR="002E24E2" w:rsidRPr="00237A13" w:rsidRDefault="002E24E2" w:rsidP="00DA1B5B">
            <w:pPr>
              <w:tabs>
                <w:tab w:val="left" w:pos="284"/>
              </w:tabs>
              <w:spacing w:line="360" w:lineRule="auto"/>
              <w:jc w:val="both"/>
              <w:rPr>
                <w:rFonts w:ascii="Arial" w:hAnsi="Arial" w:cs="Arial"/>
                <w:sz w:val="18"/>
                <w:szCs w:val="18"/>
              </w:rPr>
            </w:pPr>
            <w:r w:rsidRPr="00237A13">
              <w:rPr>
                <w:rFonts w:ascii="Arial" w:hAnsi="Arial" w:cs="Arial"/>
                <w:sz w:val="18"/>
                <w:szCs w:val="18"/>
              </w:rPr>
              <w:t>________________________________________________</w:t>
            </w:r>
          </w:p>
          <w:p w14:paraId="35C248B9" w14:textId="77777777" w:rsidR="00AE0DC9" w:rsidRPr="00237A13" w:rsidRDefault="00AE0DC9" w:rsidP="00AE0DC9">
            <w:pPr>
              <w:tabs>
                <w:tab w:val="left" w:pos="284"/>
              </w:tabs>
              <w:spacing w:line="360" w:lineRule="auto"/>
              <w:jc w:val="both"/>
              <w:rPr>
                <w:rFonts w:ascii="Arial" w:hAnsi="Arial" w:cs="Arial"/>
                <w:sz w:val="18"/>
                <w:szCs w:val="18"/>
              </w:rPr>
            </w:pPr>
            <w:r w:rsidRPr="00237A13">
              <w:rPr>
                <w:rFonts w:ascii="Arial" w:hAnsi="Arial" w:cs="Arial"/>
                <w:sz w:val="18"/>
                <w:szCs w:val="18"/>
              </w:rPr>
              <w:t>________________________________________________</w:t>
            </w:r>
          </w:p>
          <w:p w14:paraId="796CA457" w14:textId="77777777" w:rsidR="00AE0DC9" w:rsidRPr="00237A13" w:rsidRDefault="00AE0DC9" w:rsidP="00AE0DC9">
            <w:pPr>
              <w:tabs>
                <w:tab w:val="left" w:pos="284"/>
              </w:tabs>
              <w:spacing w:line="360" w:lineRule="auto"/>
              <w:jc w:val="both"/>
              <w:rPr>
                <w:rFonts w:ascii="Arial" w:hAnsi="Arial" w:cs="Arial"/>
                <w:sz w:val="18"/>
                <w:szCs w:val="18"/>
              </w:rPr>
            </w:pPr>
            <w:r w:rsidRPr="00237A13">
              <w:rPr>
                <w:rFonts w:ascii="Arial" w:hAnsi="Arial" w:cs="Arial"/>
                <w:sz w:val="18"/>
                <w:szCs w:val="18"/>
              </w:rPr>
              <w:t>________________________________________________</w:t>
            </w:r>
          </w:p>
          <w:p w14:paraId="57E99437" w14:textId="77777777" w:rsidR="00AE0DC9" w:rsidRPr="00237A13" w:rsidRDefault="00AE0DC9" w:rsidP="00AE0DC9">
            <w:pPr>
              <w:tabs>
                <w:tab w:val="left" w:pos="284"/>
              </w:tabs>
              <w:spacing w:line="360" w:lineRule="auto"/>
              <w:jc w:val="both"/>
              <w:rPr>
                <w:rFonts w:ascii="Arial" w:hAnsi="Arial" w:cs="Arial"/>
                <w:sz w:val="18"/>
                <w:szCs w:val="18"/>
              </w:rPr>
            </w:pPr>
            <w:r w:rsidRPr="00237A13">
              <w:rPr>
                <w:rFonts w:ascii="Arial" w:hAnsi="Arial" w:cs="Arial"/>
                <w:sz w:val="18"/>
                <w:szCs w:val="18"/>
              </w:rPr>
              <w:t>________________________________________________</w:t>
            </w:r>
          </w:p>
          <w:p w14:paraId="36E7F080" w14:textId="77777777" w:rsidR="002E24E2" w:rsidRPr="00237A13" w:rsidRDefault="002E24E2" w:rsidP="00DA1B5B">
            <w:pPr>
              <w:tabs>
                <w:tab w:val="left" w:pos="284"/>
              </w:tabs>
              <w:spacing w:line="360" w:lineRule="auto"/>
              <w:jc w:val="both"/>
              <w:rPr>
                <w:rFonts w:ascii="Arial" w:hAnsi="Arial" w:cs="Arial"/>
                <w:sz w:val="18"/>
                <w:szCs w:val="18"/>
              </w:rPr>
            </w:pPr>
            <w:r w:rsidRPr="00237A13">
              <w:rPr>
                <w:rFonts w:ascii="Arial" w:hAnsi="Arial" w:cs="Arial"/>
                <w:sz w:val="18"/>
                <w:szCs w:val="18"/>
              </w:rPr>
              <w:lastRenderedPageBreak/>
              <w:t>________________________________________________</w:t>
            </w:r>
          </w:p>
          <w:p w14:paraId="7B023544" w14:textId="77777777" w:rsidR="002E24E2" w:rsidRPr="00237A13" w:rsidRDefault="002E24E2" w:rsidP="00DA1B5B">
            <w:pPr>
              <w:tabs>
                <w:tab w:val="left" w:pos="284"/>
              </w:tabs>
              <w:jc w:val="both"/>
              <w:rPr>
                <w:rFonts w:ascii="Arial" w:hAnsi="Arial" w:cs="Arial"/>
                <w:sz w:val="6"/>
                <w:szCs w:val="18"/>
              </w:rPr>
            </w:pPr>
          </w:p>
        </w:tc>
      </w:tr>
      <w:tr w:rsidR="00F221AA" w:rsidRPr="00237A13" w14:paraId="31F42A93" w14:textId="77777777" w:rsidTr="00AE0DC9">
        <w:trPr>
          <w:trHeight w:val="756"/>
        </w:trPr>
        <w:tc>
          <w:tcPr>
            <w:tcW w:w="4897" w:type="dxa"/>
            <w:gridSpan w:val="3"/>
            <w:shd w:val="clear" w:color="auto" w:fill="auto"/>
            <w:vAlign w:val="center"/>
          </w:tcPr>
          <w:p w14:paraId="20CD0EBE" w14:textId="77777777" w:rsidR="00F221AA" w:rsidRPr="00237A13" w:rsidRDefault="00F221AA" w:rsidP="00DA1B5B">
            <w:pPr>
              <w:tabs>
                <w:tab w:val="left" w:pos="284"/>
              </w:tabs>
              <w:jc w:val="both"/>
              <w:rPr>
                <w:rFonts w:ascii="Arial" w:hAnsi="Arial" w:cs="Arial"/>
                <w:b/>
                <w:sz w:val="18"/>
                <w:szCs w:val="18"/>
              </w:rPr>
            </w:pPr>
            <w:r w:rsidRPr="00237A13">
              <w:rPr>
                <w:rFonts w:ascii="Arial" w:hAnsi="Arial" w:cs="Arial"/>
                <w:b/>
                <w:sz w:val="18"/>
                <w:szCs w:val="18"/>
              </w:rPr>
              <w:lastRenderedPageBreak/>
              <w:t>Caratteristiche tecniche costruttive delle condotte separate</w:t>
            </w:r>
          </w:p>
        </w:tc>
        <w:tc>
          <w:tcPr>
            <w:tcW w:w="5022" w:type="dxa"/>
            <w:gridSpan w:val="4"/>
            <w:shd w:val="clear" w:color="auto" w:fill="auto"/>
            <w:vAlign w:val="center"/>
          </w:tcPr>
          <w:p w14:paraId="75BB54DB" w14:textId="77777777" w:rsidR="00900502" w:rsidRPr="00237A13" w:rsidRDefault="00900502" w:rsidP="00DA1B5B">
            <w:pPr>
              <w:tabs>
                <w:tab w:val="left" w:pos="284"/>
              </w:tabs>
              <w:spacing w:line="360" w:lineRule="auto"/>
              <w:jc w:val="both"/>
              <w:rPr>
                <w:rFonts w:ascii="Arial" w:hAnsi="Arial" w:cs="Arial"/>
                <w:sz w:val="12"/>
                <w:szCs w:val="12"/>
              </w:rPr>
            </w:pPr>
          </w:p>
          <w:p w14:paraId="2EB33A7D" w14:textId="77777777" w:rsidR="00F221AA" w:rsidRPr="00237A13" w:rsidRDefault="00900502" w:rsidP="00DA1B5B">
            <w:pPr>
              <w:tabs>
                <w:tab w:val="left" w:pos="284"/>
              </w:tabs>
              <w:spacing w:line="360" w:lineRule="auto"/>
              <w:jc w:val="both"/>
              <w:rPr>
                <w:rFonts w:ascii="Arial" w:hAnsi="Arial" w:cs="Arial"/>
                <w:sz w:val="18"/>
                <w:szCs w:val="18"/>
              </w:rPr>
            </w:pPr>
            <w:r w:rsidRPr="00237A13">
              <w:rPr>
                <w:rFonts w:ascii="Arial" w:hAnsi="Arial" w:cs="Arial"/>
                <w:i/>
                <w:sz w:val="12"/>
                <w:szCs w:val="18"/>
              </w:rPr>
              <w:t>(descrizione)</w:t>
            </w:r>
            <w:r w:rsidRPr="00237A13">
              <w:rPr>
                <w:rFonts w:ascii="Arial" w:hAnsi="Arial" w:cs="Arial"/>
                <w:sz w:val="12"/>
                <w:szCs w:val="18"/>
              </w:rPr>
              <w:t xml:space="preserve"> </w:t>
            </w:r>
            <w:r w:rsidRPr="00237A13">
              <w:rPr>
                <w:rFonts w:ascii="Arial" w:hAnsi="Arial" w:cs="Arial"/>
                <w:sz w:val="18"/>
                <w:szCs w:val="18"/>
              </w:rPr>
              <w:t>________________________________________</w:t>
            </w:r>
          </w:p>
          <w:p w14:paraId="2CD79AAA" w14:textId="77777777" w:rsidR="00900502" w:rsidRPr="00237A13" w:rsidRDefault="00900502" w:rsidP="00DA1B5B">
            <w:pPr>
              <w:tabs>
                <w:tab w:val="left" w:pos="284"/>
              </w:tabs>
              <w:spacing w:line="360" w:lineRule="auto"/>
              <w:jc w:val="both"/>
              <w:rPr>
                <w:rFonts w:ascii="Arial" w:hAnsi="Arial" w:cs="Arial"/>
                <w:sz w:val="18"/>
                <w:szCs w:val="18"/>
              </w:rPr>
            </w:pPr>
            <w:r w:rsidRPr="00237A13">
              <w:rPr>
                <w:rFonts w:ascii="Arial" w:hAnsi="Arial" w:cs="Arial"/>
                <w:sz w:val="18"/>
                <w:szCs w:val="18"/>
              </w:rPr>
              <w:t>________________________________________________</w:t>
            </w:r>
          </w:p>
          <w:p w14:paraId="665529A6" w14:textId="77777777" w:rsidR="00900502" w:rsidRPr="00237A13" w:rsidRDefault="00900502" w:rsidP="00DA1B5B">
            <w:pPr>
              <w:tabs>
                <w:tab w:val="left" w:pos="284"/>
              </w:tabs>
              <w:spacing w:line="360" w:lineRule="auto"/>
              <w:jc w:val="both"/>
              <w:rPr>
                <w:rFonts w:ascii="Arial" w:hAnsi="Arial" w:cs="Arial"/>
                <w:sz w:val="18"/>
                <w:szCs w:val="18"/>
              </w:rPr>
            </w:pPr>
            <w:r w:rsidRPr="00237A13">
              <w:rPr>
                <w:rFonts w:ascii="Arial" w:hAnsi="Arial" w:cs="Arial"/>
                <w:sz w:val="18"/>
                <w:szCs w:val="18"/>
              </w:rPr>
              <w:t>________________________________________________</w:t>
            </w:r>
          </w:p>
          <w:p w14:paraId="6C2BA07D" w14:textId="77777777" w:rsidR="00AE0DC9" w:rsidRPr="00237A13" w:rsidRDefault="00AE0DC9" w:rsidP="00AE0DC9">
            <w:pPr>
              <w:tabs>
                <w:tab w:val="left" w:pos="284"/>
              </w:tabs>
              <w:spacing w:line="360" w:lineRule="auto"/>
              <w:jc w:val="both"/>
              <w:rPr>
                <w:rFonts w:ascii="Arial" w:hAnsi="Arial" w:cs="Arial"/>
                <w:sz w:val="18"/>
                <w:szCs w:val="18"/>
              </w:rPr>
            </w:pPr>
            <w:r w:rsidRPr="00237A13">
              <w:rPr>
                <w:rFonts w:ascii="Arial" w:hAnsi="Arial" w:cs="Arial"/>
                <w:sz w:val="18"/>
                <w:szCs w:val="18"/>
              </w:rPr>
              <w:t>________________________________________________</w:t>
            </w:r>
          </w:p>
          <w:p w14:paraId="60B8DDC9" w14:textId="77777777" w:rsidR="00AE0DC9" w:rsidRPr="00237A13" w:rsidRDefault="00AE0DC9" w:rsidP="00AE0DC9">
            <w:pPr>
              <w:tabs>
                <w:tab w:val="left" w:pos="284"/>
              </w:tabs>
              <w:spacing w:line="360" w:lineRule="auto"/>
              <w:jc w:val="both"/>
              <w:rPr>
                <w:rFonts w:ascii="Arial" w:hAnsi="Arial" w:cs="Arial"/>
                <w:sz w:val="18"/>
                <w:szCs w:val="18"/>
              </w:rPr>
            </w:pPr>
            <w:r w:rsidRPr="00237A13">
              <w:rPr>
                <w:rFonts w:ascii="Arial" w:hAnsi="Arial" w:cs="Arial"/>
                <w:sz w:val="18"/>
                <w:szCs w:val="18"/>
              </w:rPr>
              <w:t>________________________________________________</w:t>
            </w:r>
          </w:p>
          <w:p w14:paraId="2F2143F5" w14:textId="77777777" w:rsidR="00900502" w:rsidRPr="00237A13" w:rsidRDefault="00900502" w:rsidP="00DA1B5B">
            <w:pPr>
              <w:tabs>
                <w:tab w:val="left" w:pos="284"/>
              </w:tabs>
              <w:spacing w:line="360" w:lineRule="auto"/>
              <w:jc w:val="both"/>
              <w:rPr>
                <w:rFonts w:ascii="Arial" w:hAnsi="Arial" w:cs="Arial"/>
                <w:sz w:val="18"/>
                <w:szCs w:val="18"/>
              </w:rPr>
            </w:pPr>
            <w:r w:rsidRPr="00237A13">
              <w:rPr>
                <w:rFonts w:ascii="Arial" w:hAnsi="Arial" w:cs="Arial"/>
                <w:sz w:val="18"/>
                <w:szCs w:val="18"/>
              </w:rPr>
              <w:t>________________________________________________</w:t>
            </w:r>
          </w:p>
          <w:p w14:paraId="2A38E2F9" w14:textId="77777777" w:rsidR="00900502" w:rsidRPr="00237A13" w:rsidRDefault="00900502" w:rsidP="00DA1B5B">
            <w:pPr>
              <w:tabs>
                <w:tab w:val="left" w:pos="284"/>
              </w:tabs>
              <w:spacing w:line="360" w:lineRule="auto"/>
              <w:jc w:val="both"/>
              <w:rPr>
                <w:rFonts w:ascii="Arial" w:hAnsi="Arial" w:cs="Arial"/>
                <w:sz w:val="18"/>
                <w:szCs w:val="18"/>
              </w:rPr>
            </w:pPr>
            <w:r w:rsidRPr="00237A13">
              <w:rPr>
                <w:rFonts w:ascii="Arial" w:hAnsi="Arial" w:cs="Arial"/>
                <w:sz w:val="18"/>
                <w:szCs w:val="18"/>
              </w:rPr>
              <w:t>________________________________________________</w:t>
            </w:r>
          </w:p>
          <w:p w14:paraId="6368438C" w14:textId="77777777" w:rsidR="00900502" w:rsidRPr="00237A13" w:rsidRDefault="00900502" w:rsidP="00DA1B5B">
            <w:pPr>
              <w:tabs>
                <w:tab w:val="left" w:pos="284"/>
              </w:tabs>
              <w:jc w:val="both"/>
              <w:rPr>
                <w:rFonts w:ascii="Arial" w:hAnsi="Arial" w:cs="Arial"/>
                <w:sz w:val="6"/>
                <w:szCs w:val="18"/>
              </w:rPr>
            </w:pPr>
          </w:p>
        </w:tc>
      </w:tr>
      <w:tr w:rsidR="00712E77" w:rsidRPr="00237A13" w14:paraId="7B96DD2E" w14:textId="77777777" w:rsidTr="00AE0DC9">
        <w:trPr>
          <w:trHeight w:val="413"/>
        </w:trPr>
        <w:tc>
          <w:tcPr>
            <w:tcW w:w="4897" w:type="dxa"/>
            <w:gridSpan w:val="3"/>
            <w:shd w:val="clear" w:color="auto" w:fill="auto"/>
            <w:vAlign w:val="center"/>
          </w:tcPr>
          <w:p w14:paraId="7F1225A3" w14:textId="77777777" w:rsidR="00712E77" w:rsidRPr="00237A13" w:rsidRDefault="00712E77" w:rsidP="00DA1B5B">
            <w:pPr>
              <w:tabs>
                <w:tab w:val="left" w:pos="284"/>
              </w:tabs>
              <w:jc w:val="both"/>
              <w:rPr>
                <w:rFonts w:ascii="Arial" w:hAnsi="Arial" w:cs="Arial"/>
                <w:b/>
                <w:sz w:val="18"/>
                <w:szCs w:val="18"/>
              </w:rPr>
            </w:pPr>
            <w:r>
              <w:rPr>
                <w:rFonts w:ascii="Arial" w:hAnsi="Arial" w:cs="Arial"/>
                <w:b/>
                <w:sz w:val="18"/>
                <w:szCs w:val="18"/>
              </w:rPr>
              <w:t>Presenza di vasca di prima pioggia</w:t>
            </w:r>
          </w:p>
        </w:tc>
        <w:tc>
          <w:tcPr>
            <w:tcW w:w="5022" w:type="dxa"/>
            <w:gridSpan w:val="4"/>
            <w:shd w:val="clear" w:color="auto" w:fill="auto"/>
            <w:vAlign w:val="center"/>
          </w:tcPr>
          <w:p w14:paraId="763ACF0E" w14:textId="77777777" w:rsidR="002E24E2" w:rsidRPr="00237A13" w:rsidRDefault="002E24E2" w:rsidP="00DA1B5B">
            <w:pPr>
              <w:tabs>
                <w:tab w:val="left" w:pos="284"/>
              </w:tabs>
              <w:spacing w:line="360" w:lineRule="auto"/>
              <w:jc w:val="both"/>
              <w:rPr>
                <w:rFonts w:ascii="Arial" w:hAnsi="Arial" w:cs="Arial"/>
                <w:sz w:val="12"/>
                <w:szCs w:val="12"/>
              </w:rPr>
            </w:pPr>
          </w:p>
          <w:p w14:paraId="49263B34" w14:textId="77777777" w:rsidR="00712E77" w:rsidRDefault="002E24E2" w:rsidP="00DA1B5B">
            <w:pPr>
              <w:tabs>
                <w:tab w:val="left" w:pos="284"/>
              </w:tabs>
              <w:jc w:val="both"/>
              <w:rPr>
                <w:rFonts w:ascii="Arial" w:hAnsi="Arial" w:cs="Arial"/>
                <w:sz w:val="18"/>
                <w:szCs w:val="18"/>
              </w:rPr>
            </w:pPr>
            <w:r>
              <w:rPr>
                <w:rFonts w:ascii="Arial" w:hAnsi="Arial" w:cs="Arial"/>
                <w:sz w:val="18"/>
                <w:szCs w:val="18"/>
              </w:rPr>
              <w:sym w:font="Wingdings" w:char="F0A8"/>
            </w:r>
            <w:r>
              <w:rPr>
                <w:rFonts w:ascii="Arial" w:hAnsi="Arial" w:cs="Arial"/>
                <w:sz w:val="18"/>
                <w:szCs w:val="18"/>
              </w:rPr>
              <w:t xml:space="preserve"> </w:t>
            </w:r>
            <w:r w:rsidR="00712E77">
              <w:rPr>
                <w:rFonts w:ascii="Arial" w:hAnsi="Arial" w:cs="Arial"/>
                <w:sz w:val="18"/>
                <w:szCs w:val="18"/>
              </w:rPr>
              <w:t>SI</w:t>
            </w:r>
          </w:p>
          <w:p w14:paraId="5ABA221D" w14:textId="77777777" w:rsidR="002E24E2" w:rsidRDefault="002E24E2" w:rsidP="00DA1B5B">
            <w:pPr>
              <w:tabs>
                <w:tab w:val="left" w:pos="284"/>
              </w:tabs>
              <w:jc w:val="both"/>
              <w:rPr>
                <w:rFonts w:ascii="Arial" w:hAnsi="Arial" w:cs="Arial"/>
                <w:sz w:val="18"/>
                <w:szCs w:val="18"/>
              </w:rPr>
            </w:pPr>
          </w:p>
          <w:p w14:paraId="31BBA5C7" w14:textId="77777777" w:rsidR="00712E77" w:rsidRDefault="002E24E2" w:rsidP="00DA1B5B">
            <w:pPr>
              <w:tabs>
                <w:tab w:val="left" w:pos="284"/>
              </w:tabs>
              <w:jc w:val="both"/>
              <w:rPr>
                <w:rFonts w:ascii="Arial" w:hAnsi="Arial" w:cs="Arial"/>
                <w:sz w:val="18"/>
                <w:szCs w:val="18"/>
              </w:rPr>
            </w:pPr>
            <w:r>
              <w:rPr>
                <w:rFonts w:ascii="Arial" w:hAnsi="Arial" w:cs="Arial"/>
                <w:sz w:val="18"/>
                <w:szCs w:val="18"/>
              </w:rPr>
              <w:sym w:font="Wingdings" w:char="F0A8"/>
            </w:r>
            <w:r>
              <w:rPr>
                <w:rFonts w:ascii="Arial" w:hAnsi="Arial" w:cs="Arial"/>
                <w:sz w:val="18"/>
                <w:szCs w:val="18"/>
              </w:rPr>
              <w:t xml:space="preserve"> </w:t>
            </w:r>
            <w:r w:rsidR="00712E77">
              <w:rPr>
                <w:rFonts w:ascii="Arial" w:hAnsi="Arial" w:cs="Arial"/>
                <w:sz w:val="18"/>
                <w:szCs w:val="18"/>
              </w:rPr>
              <w:t>NO</w:t>
            </w:r>
          </w:p>
          <w:p w14:paraId="06D384B6" w14:textId="77777777" w:rsidR="00712E77" w:rsidRPr="002E24E2" w:rsidRDefault="00712E77" w:rsidP="00DA1B5B">
            <w:pPr>
              <w:tabs>
                <w:tab w:val="left" w:pos="284"/>
              </w:tabs>
              <w:jc w:val="both"/>
              <w:rPr>
                <w:rFonts w:ascii="Arial" w:hAnsi="Arial" w:cs="Arial"/>
                <w:sz w:val="12"/>
                <w:szCs w:val="12"/>
              </w:rPr>
            </w:pPr>
          </w:p>
        </w:tc>
      </w:tr>
      <w:tr w:rsidR="002E24E2" w:rsidRPr="00237A13" w14:paraId="17146E51" w14:textId="77777777" w:rsidTr="00AE0DC9">
        <w:trPr>
          <w:trHeight w:val="756"/>
        </w:trPr>
        <w:tc>
          <w:tcPr>
            <w:tcW w:w="4897" w:type="dxa"/>
            <w:gridSpan w:val="3"/>
            <w:shd w:val="clear" w:color="auto" w:fill="auto"/>
            <w:vAlign w:val="center"/>
          </w:tcPr>
          <w:p w14:paraId="65B02E36" w14:textId="77777777" w:rsidR="002E24E2" w:rsidRDefault="002E24E2" w:rsidP="00DA1B5B">
            <w:pPr>
              <w:tabs>
                <w:tab w:val="left" w:pos="284"/>
              </w:tabs>
              <w:jc w:val="both"/>
              <w:rPr>
                <w:rFonts w:ascii="Arial" w:hAnsi="Arial" w:cs="Arial"/>
                <w:b/>
                <w:sz w:val="18"/>
                <w:szCs w:val="18"/>
              </w:rPr>
            </w:pPr>
            <w:r w:rsidRPr="00237A13">
              <w:rPr>
                <w:rFonts w:ascii="Arial" w:hAnsi="Arial" w:cs="Arial"/>
                <w:b/>
                <w:sz w:val="18"/>
                <w:szCs w:val="18"/>
              </w:rPr>
              <w:t>Caratteristiche tecniche costruttive dell</w:t>
            </w:r>
            <w:r>
              <w:rPr>
                <w:rFonts w:ascii="Arial" w:hAnsi="Arial" w:cs="Arial"/>
                <w:b/>
                <w:sz w:val="18"/>
                <w:szCs w:val="18"/>
              </w:rPr>
              <w:t>a vasca di prima pioggia</w:t>
            </w:r>
          </w:p>
          <w:p w14:paraId="32E9BB3D" w14:textId="77777777" w:rsidR="002E24E2" w:rsidRPr="00237A13" w:rsidRDefault="002E24E2" w:rsidP="00DA1B5B">
            <w:pPr>
              <w:tabs>
                <w:tab w:val="left" w:pos="284"/>
              </w:tabs>
              <w:jc w:val="both"/>
              <w:rPr>
                <w:rFonts w:ascii="Arial" w:hAnsi="Arial" w:cs="Arial"/>
                <w:b/>
                <w:sz w:val="18"/>
                <w:szCs w:val="18"/>
              </w:rPr>
            </w:pPr>
            <w:r>
              <w:rPr>
                <w:rFonts w:ascii="Arial" w:hAnsi="Arial" w:cs="Arial"/>
                <w:sz w:val="18"/>
                <w:szCs w:val="18"/>
              </w:rPr>
              <w:t>(se presente)</w:t>
            </w:r>
          </w:p>
        </w:tc>
        <w:tc>
          <w:tcPr>
            <w:tcW w:w="5022" w:type="dxa"/>
            <w:gridSpan w:val="4"/>
            <w:shd w:val="clear" w:color="auto" w:fill="auto"/>
            <w:vAlign w:val="center"/>
          </w:tcPr>
          <w:p w14:paraId="4BC0E309" w14:textId="77777777" w:rsidR="002E24E2" w:rsidRPr="00237A13" w:rsidRDefault="002E24E2" w:rsidP="00DA1B5B">
            <w:pPr>
              <w:tabs>
                <w:tab w:val="left" w:pos="284"/>
              </w:tabs>
              <w:spacing w:line="360" w:lineRule="auto"/>
              <w:jc w:val="both"/>
              <w:rPr>
                <w:rFonts w:ascii="Arial" w:hAnsi="Arial" w:cs="Arial"/>
                <w:sz w:val="12"/>
                <w:szCs w:val="12"/>
              </w:rPr>
            </w:pPr>
          </w:p>
          <w:p w14:paraId="41D29BDF" w14:textId="77777777" w:rsidR="002E24E2" w:rsidRPr="00237A13" w:rsidRDefault="002E24E2" w:rsidP="00DA1B5B">
            <w:pPr>
              <w:tabs>
                <w:tab w:val="left" w:pos="284"/>
              </w:tabs>
              <w:spacing w:line="360" w:lineRule="auto"/>
              <w:jc w:val="both"/>
              <w:rPr>
                <w:rFonts w:ascii="Arial" w:hAnsi="Arial" w:cs="Arial"/>
                <w:sz w:val="18"/>
                <w:szCs w:val="18"/>
              </w:rPr>
            </w:pPr>
            <w:r w:rsidRPr="00237A13">
              <w:rPr>
                <w:rFonts w:ascii="Arial" w:hAnsi="Arial" w:cs="Arial"/>
                <w:i/>
                <w:sz w:val="12"/>
                <w:szCs w:val="18"/>
              </w:rPr>
              <w:t>(descrizione)</w:t>
            </w:r>
            <w:r w:rsidRPr="00237A13">
              <w:rPr>
                <w:rFonts w:ascii="Arial" w:hAnsi="Arial" w:cs="Arial"/>
                <w:sz w:val="12"/>
                <w:szCs w:val="18"/>
              </w:rPr>
              <w:t xml:space="preserve"> </w:t>
            </w:r>
            <w:r w:rsidRPr="00237A13">
              <w:rPr>
                <w:rFonts w:ascii="Arial" w:hAnsi="Arial" w:cs="Arial"/>
                <w:sz w:val="18"/>
                <w:szCs w:val="18"/>
              </w:rPr>
              <w:t>________________________________________</w:t>
            </w:r>
          </w:p>
          <w:p w14:paraId="47B29E6A" w14:textId="77777777" w:rsidR="002E24E2" w:rsidRPr="00237A13" w:rsidRDefault="002E24E2" w:rsidP="00DA1B5B">
            <w:pPr>
              <w:tabs>
                <w:tab w:val="left" w:pos="284"/>
              </w:tabs>
              <w:spacing w:line="360" w:lineRule="auto"/>
              <w:jc w:val="both"/>
              <w:rPr>
                <w:rFonts w:ascii="Arial" w:hAnsi="Arial" w:cs="Arial"/>
                <w:sz w:val="18"/>
                <w:szCs w:val="18"/>
              </w:rPr>
            </w:pPr>
            <w:r w:rsidRPr="00237A13">
              <w:rPr>
                <w:rFonts w:ascii="Arial" w:hAnsi="Arial" w:cs="Arial"/>
                <w:sz w:val="18"/>
                <w:szCs w:val="18"/>
              </w:rPr>
              <w:t>________________________________________________</w:t>
            </w:r>
          </w:p>
          <w:p w14:paraId="2A7431A2" w14:textId="77777777" w:rsidR="002E24E2" w:rsidRPr="00237A13" w:rsidRDefault="002E24E2" w:rsidP="00DA1B5B">
            <w:pPr>
              <w:tabs>
                <w:tab w:val="left" w:pos="284"/>
              </w:tabs>
              <w:spacing w:line="360" w:lineRule="auto"/>
              <w:jc w:val="both"/>
              <w:rPr>
                <w:rFonts w:ascii="Arial" w:hAnsi="Arial" w:cs="Arial"/>
                <w:sz w:val="18"/>
                <w:szCs w:val="18"/>
              </w:rPr>
            </w:pPr>
            <w:r w:rsidRPr="00237A13">
              <w:rPr>
                <w:rFonts w:ascii="Arial" w:hAnsi="Arial" w:cs="Arial"/>
                <w:sz w:val="18"/>
                <w:szCs w:val="18"/>
              </w:rPr>
              <w:t>________________________________________________</w:t>
            </w:r>
          </w:p>
          <w:p w14:paraId="46A0E79F" w14:textId="77777777" w:rsidR="002E24E2" w:rsidRPr="00237A13" w:rsidRDefault="002E24E2" w:rsidP="00DA1B5B">
            <w:pPr>
              <w:tabs>
                <w:tab w:val="left" w:pos="284"/>
              </w:tabs>
              <w:spacing w:line="360" w:lineRule="auto"/>
              <w:jc w:val="both"/>
              <w:rPr>
                <w:rFonts w:ascii="Arial" w:hAnsi="Arial" w:cs="Arial"/>
                <w:sz w:val="18"/>
                <w:szCs w:val="18"/>
              </w:rPr>
            </w:pPr>
            <w:r w:rsidRPr="00237A13">
              <w:rPr>
                <w:rFonts w:ascii="Arial" w:hAnsi="Arial" w:cs="Arial"/>
                <w:sz w:val="18"/>
                <w:szCs w:val="18"/>
              </w:rPr>
              <w:t>________________________________________________</w:t>
            </w:r>
          </w:p>
          <w:p w14:paraId="25E29B73" w14:textId="77777777" w:rsidR="002E24E2" w:rsidRPr="00237A13" w:rsidRDefault="002E24E2" w:rsidP="00DA1B5B">
            <w:pPr>
              <w:tabs>
                <w:tab w:val="left" w:pos="284"/>
              </w:tabs>
              <w:spacing w:line="360" w:lineRule="auto"/>
              <w:jc w:val="both"/>
              <w:rPr>
                <w:rFonts w:ascii="Arial" w:hAnsi="Arial" w:cs="Arial"/>
                <w:sz w:val="18"/>
                <w:szCs w:val="18"/>
              </w:rPr>
            </w:pPr>
            <w:r w:rsidRPr="00237A13">
              <w:rPr>
                <w:rFonts w:ascii="Arial" w:hAnsi="Arial" w:cs="Arial"/>
                <w:sz w:val="18"/>
                <w:szCs w:val="18"/>
              </w:rPr>
              <w:t>________________________________________________</w:t>
            </w:r>
          </w:p>
          <w:p w14:paraId="017258B5" w14:textId="77777777" w:rsidR="002E24E2" w:rsidRPr="00237A13" w:rsidRDefault="002E24E2" w:rsidP="00DA1B5B">
            <w:pPr>
              <w:tabs>
                <w:tab w:val="left" w:pos="284"/>
              </w:tabs>
              <w:spacing w:line="360" w:lineRule="auto"/>
              <w:jc w:val="both"/>
              <w:rPr>
                <w:rFonts w:ascii="Arial" w:hAnsi="Arial" w:cs="Arial"/>
                <w:sz w:val="18"/>
                <w:szCs w:val="18"/>
              </w:rPr>
            </w:pPr>
            <w:r w:rsidRPr="00237A13">
              <w:rPr>
                <w:rFonts w:ascii="Arial" w:hAnsi="Arial" w:cs="Arial"/>
                <w:sz w:val="18"/>
                <w:szCs w:val="18"/>
              </w:rPr>
              <w:t>________________________________________________</w:t>
            </w:r>
          </w:p>
          <w:p w14:paraId="1AC1C7A3" w14:textId="77777777" w:rsidR="002E24E2" w:rsidRPr="00237A13" w:rsidRDefault="002E24E2" w:rsidP="00DA1B5B">
            <w:pPr>
              <w:tabs>
                <w:tab w:val="left" w:pos="284"/>
              </w:tabs>
              <w:jc w:val="both"/>
              <w:rPr>
                <w:rFonts w:ascii="Arial" w:hAnsi="Arial" w:cs="Arial"/>
                <w:sz w:val="6"/>
                <w:szCs w:val="18"/>
              </w:rPr>
            </w:pPr>
          </w:p>
        </w:tc>
      </w:tr>
      <w:tr w:rsidR="00F07095" w:rsidRPr="00237A13" w14:paraId="0343DFDC" w14:textId="77777777" w:rsidTr="00AE0DC9">
        <w:trPr>
          <w:trHeight w:val="413"/>
        </w:trPr>
        <w:tc>
          <w:tcPr>
            <w:tcW w:w="4897" w:type="dxa"/>
            <w:gridSpan w:val="3"/>
            <w:shd w:val="clear" w:color="auto" w:fill="auto"/>
            <w:vAlign w:val="center"/>
          </w:tcPr>
          <w:p w14:paraId="05D8DDF4" w14:textId="77777777" w:rsidR="00F07095" w:rsidRPr="00237A13" w:rsidRDefault="00F07095" w:rsidP="00DA1B5B">
            <w:pPr>
              <w:tabs>
                <w:tab w:val="left" w:pos="284"/>
              </w:tabs>
              <w:jc w:val="both"/>
              <w:rPr>
                <w:rFonts w:ascii="Arial" w:hAnsi="Arial" w:cs="Arial"/>
                <w:b/>
                <w:sz w:val="18"/>
                <w:szCs w:val="18"/>
              </w:rPr>
            </w:pPr>
            <w:r w:rsidRPr="00237A13">
              <w:rPr>
                <w:rFonts w:ascii="Arial" w:hAnsi="Arial" w:cs="Arial"/>
                <w:b/>
                <w:sz w:val="18"/>
                <w:szCs w:val="18"/>
              </w:rPr>
              <w:t>Caratteristiche tecniche costruttive</w:t>
            </w:r>
            <w:r>
              <w:rPr>
                <w:rFonts w:ascii="Arial" w:hAnsi="Arial" w:cs="Arial"/>
                <w:b/>
                <w:sz w:val="18"/>
                <w:szCs w:val="18"/>
              </w:rPr>
              <w:t xml:space="preserve"> del sistema che </w:t>
            </w:r>
            <w:r w:rsidR="00712E77">
              <w:rPr>
                <w:rFonts w:ascii="Arial" w:hAnsi="Arial" w:cs="Arial"/>
                <w:b/>
                <w:sz w:val="18"/>
                <w:szCs w:val="18"/>
              </w:rPr>
              <w:t>impedisce l’accesso delle acque eccedenti la prima pioggia nella vasca di prima pioggia</w:t>
            </w:r>
            <w:r w:rsidRPr="00237A13">
              <w:rPr>
                <w:rFonts w:ascii="Arial" w:hAnsi="Arial" w:cs="Arial"/>
                <w:b/>
                <w:sz w:val="18"/>
                <w:szCs w:val="18"/>
              </w:rPr>
              <w:t>:</w:t>
            </w:r>
          </w:p>
          <w:p w14:paraId="6BC77E2A" w14:textId="77777777" w:rsidR="00F07095" w:rsidRPr="00237A13" w:rsidRDefault="00F07095" w:rsidP="00DA1B5B">
            <w:pPr>
              <w:tabs>
                <w:tab w:val="left" w:pos="284"/>
              </w:tabs>
              <w:jc w:val="both"/>
              <w:rPr>
                <w:rFonts w:ascii="Arial" w:hAnsi="Arial" w:cs="Arial"/>
                <w:b/>
                <w:sz w:val="18"/>
                <w:szCs w:val="18"/>
              </w:rPr>
            </w:pPr>
            <w:r>
              <w:rPr>
                <w:rFonts w:ascii="Arial" w:hAnsi="Arial" w:cs="Arial"/>
                <w:sz w:val="18"/>
                <w:szCs w:val="18"/>
              </w:rPr>
              <w:t>(se presente)</w:t>
            </w:r>
          </w:p>
        </w:tc>
        <w:tc>
          <w:tcPr>
            <w:tcW w:w="5022" w:type="dxa"/>
            <w:gridSpan w:val="4"/>
            <w:shd w:val="clear" w:color="auto" w:fill="auto"/>
            <w:vAlign w:val="center"/>
          </w:tcPr>
          <w:p w14:paraId="5F40135F" w14:textId="77777777" w:rsidR="00F07095" w:rsidRPr="00237A13" w:rsidRDefault="00F07095" w:rsidP="00DA1B5B">
            <w:pPr>
              <w:tabs>
                <w:tab w:val="left" w:pos="284"/>
              </w:tabs>
              <w:spacing w:line="360" w:lineRule="auto"/>
              <w:jc w:val="both"/>
              <w:rPr>
                <w:rFonts w:ascii="Arial" w:hAnsi="Arial" w:cs="Arial"/>
                <w:sz w:val="12"/>
                <w:szCs w:val="12"/>
              </w:rPr>
            </w:pPr>
          </w:p>
          <w:p w14:paraId="3833FA5B" w14:textId="77777777" w:rsidR="00F07095" w:rsidRPr="00237A13" w:rsidRDefault="00F07095" w:rsidP="00DA1B5B">
            <w:pPr>
              <w:tabs>
                <w:tab w:val="left" w:pos="284"/>
              </w:tabs>
              <w:spacing w:line="360" w:lineRule="auto"/>
              <w:jc w:val="both"/>
              <w:rPr>
                <w:rFonts w:ascii="Arial" w:hAnsi="Arial" w:cs="Arial"/>
                <w:sz w:val="18"/>
                <w:szCs w:val="18"/>
              </w:rPr>
            </w:pPr>
            <w:r w:rsidRPr="00237A13">
              <w:rPr>
                <w:rFonts w:ascii="Arial" w:hAnsi="Arial" w:cs="Arial"/>
                <w:i/>
                <w:sz w:val="12"/>
                <w:szCs w:val="18"/>
              </w:rPr>
              <w:t>(descrizione)</w:t>
            </w:r>
            <w:r w:rsidRPr="00237A13">
              <w:rPr>
                <w:rFonts w:ascii="Arial" w:hAnsi="Arial" w:cs="Arial"/>
                <w:sz w:val="12"/>
                <w:szCs w:val="18"/>
              </w:rPr>
              <w:t xml:space="preserve"> </w:t>
            </w:r>
            <w:r w:rsidRPr="00237A13">
              <w:rPr>
                <w:rFonts w:ascii="Arial" w:hAnsi="Arial" w:cs="Arial"/>
                <w:sz w:val="18"/>
                <w:szCs w:val="18"/>
              </w:rPr>
              <w:t>________________________________________</w:t>
            </w:r>
          </w:p>
          <w:p w14:paraId="3D183C8A" w14:textId="77777777" w:rsidR="00F07095" w:rsidRPr="00237A13" w:rsidRDefault="00F07095" w:rsidP="00DA1B5B">
            <w:pPr>
              <w:tabs>
                <w:tab w:val="left" w:pos="284"/>
              </w:tabs>
              <w:spacing w:line="360" w:lineRule="auto"/>
              <w:jc w:val="both"/>
              <w:rPr>
                <w:rFonts w:ascii="Arial" w:hAnsi="Arial" w:cs="Arial"/>
                <w:sz w:val="18"/>
                <w:szCs w:val="18"/>
              </w:rPr>
            </w:pPr>
            <w:r w:rsidRPr="00237A13">
              <w:rPr>
                <w:rFonts w:ascii="Arial" w:hAnsi="Arial" w:cs="Arial"/>
                <w:sz w:val="18"/>
                <w:szCs w:val="18"/>
              </w:rPr>
              <w:t>________________________________________________</w:t>
            </w:r>
          </w:p>
          <w:p w14:paraId="65D75EE9" w14:textId="77777777" w:rsidR="00F07095" w:rsidRPr="00237A13" w:rsidRDefault="00F07095" w:rsidP="00DA1B5B">
            <w:pPr>
              <w:tabs>
                <w:tab w:val="left" w:pos="284"/>
              </w:tabs>
              <w:spacing w:line="360" w:lineRule="auto"/>
              <w:jc w:val="both"/>
              <w:rPr>
                <w:rFonts w:ascii="Arial" w:hAnsi="Arial" w:cs="Arial"/>
                <w:sz w:val="18"/>
                <w:szCs w:val="18"/>
              </w:rPr>
            </w:pPr>
            <w:r w:rsidRPr="00237A13">
              <w:rPr>
                <w:rFonts w:ascii="Arial" w:hAnsi="Arial" w:cs="Arial"/>
                <w:sz w:val="18"/>
                <w:szCs w:val="18"/>
              </w:rPr>
              <w:t>________________________________________________</w:t>
            </w:r>
          </w:p>
          <w:p w14:paraId="1260F640" w14:textId="77777777" w:rsidR="00F07095" w:rsidRPr="00237A13" w:rsidRDefault="00F07095" w:rsidP="00DA1B5B">
            <w:pPr>
              <w:tabs>
                <w:tab w:val="left" w:pos="284"/>
              </w:tabs>
              <w:spacing w:line="360" w:lineRule="auto"/>
              <w:jc w:val="both"/>
              <w:rPr>
                <w:rFonts w:ascii="Arial" w:hAnsi="Arial" w:cs="Arial"/>
                <w:sz w:val="18"/>
                <w:szCs w:val="18"/>
              </w:rPr>
            </w:pPr>
            <w:r w:rsidRPr="00237A13">
              <w:rPr>
                <w:rFonts w:ascii="Arial" w:hAnsi="Arial" w:cs="Arial"/>
                <w:sz w:val="18"/>
                <w:szCs w:val="18"/>
              </w:rPr>
              <w:t>________________________________________________</w:t>
            </w:r>
          </w:p>
          <w:p w14:paraId="2CD3B46B" w14:textId="77777777" w:rsidR="00F07095" w:rsidRPr="00237A13" w:rsidRDefault="00F07095" w:rsidP="00DA1B5B">
            <w:pPr>
              <w:tabs>
                <w:tab w:val="left" w:pos="284"/>
              </w:tabs>
              <w:spacing w:line="360" w:lineRule="auto"/>
              <w:jc w:val="both"/>
              <w:rPr>
                <w:rFonts w:ascii="Arial" w:hAnsi="Arial" w:cs="Arial"/>
                <w:sz w:val="18"/>
                <w:szCs w:val="18"/>
              </w:rPr>
            </w:pPr>
            <w:r w:rsidRPr="00237A13">
              <w:rPr>
                <w:rFonts w:ascii="Arial" w:hAnsi="Arial" w:cs="Arial"/>
                <w:sz w:val="18"/>
                <w:szCs w:val="18"/>
              </w:rPr>
              <w:t>________________________________________________</w:t>
            </w:r>
          </w:p>
          <w:p w14:paraId="50BD2511" w14:textId="77777777" w:rsidR="00F07095" w:rsidRPr="00237A13" w:rsidRDefault="00F07095" w:rsidP="00DA1B5B">
            <w:pPr>
              <w:tabs>
                <w:tab w:val="left" w:pos="284"/>
              </w:tabs>
              <w:jc w:val="both"/>
              <w:rPr>
                <w:rFonts w:ascii="Arial" w:hAnsi="Arial" w:cs="Arial"/>
                <w:sz w:val="6"/>
                <w:szCs w:val="18"/>
              </w:rPr>
            </w:pPr>
          </w:p>
        </w:tc>
      </w:tr>
      <w:tr w:rsidR="00F07095" w:rsidRPr="00237A13" w14:paraId="6F60481D" w14:textId="77777777" w:rsidTr="00AE0DC9">
        <w:trPr>
          <w:trHeight w:val="1844"/>
        </w:trPr>
        <w:tc>
          <w:tcPr>
            <w:tcW w:w="4897" w:type="dxa"/>
            <w:gridSpan w:val="3"/>
            <w:shd w:val="clear" w:color="auto" w:fill="auto"/>
            <w:vAlign w:val="center"/>
          </w:tcPr>
          <w:p w14:paraId="5DEFB6DD" w14:textId="77777777" w:rsidR="00F07095" w:rsidRPr="00A75D45" w:rsidRDefault="00F07095" w:rsidP="00DA1B5B">
            <w:pPr>
              <w:autoSpaceDE w:val="0"/>
              <w:jc w:val="both"/>
              <w:rPr>
                <w:rFonts w:ascii="Arial" w:hAnsi="Arial" w:cs="Arial"/>
                <w:sz w:val="18"/>
                <w:szCs w:val="18"/>
              </w:rPr>
            </w:pPr>
            <w:r w:rsidRPr="00237A13">
              <w:rPr>
                <w:rFonts w:ascii="Arial" w:hAnsi="Arial" w:cs="Arial"/>
                <w:b/>
                <w:sz w:val="18"/>
                <w:szCs w:val="18"/>
              </w:rPr>
              <w:t xml:space="preserve">Caratteristiche </w:t>
            </w:r>
            <w:r w:rsidRPr="00237A13">
              <w:rPr>
                <w:rFonts w:ascii="Arial" w:hAnsi="Arial" w:cs="Arial"/>
                <w:b/>
                <w:bCs/>
                <w:sz w:val="18"/>
                <w:szCs w:val="18"/>
              </w:rPr>
              <w:t>chimico-fisiche e microbiologiche dello scarico</w:t>
            </w:r>
            <w:r w:rsidRPr="00237A13">
              <w:rPr>
                <w:rFonts w:ascii="Arial" w:hAnsi="Arial" w:cs="Arial"/>
                <w:bCs/>
                <w:sz w:val="18"/>
                <w:szCs w:val="18"/>
              </w:rPr>
              <w:t xml:space="preserve"> (B.O.D.</w:t>
            </w:r>
            <w:r w:rsidRPr="00237A13">
              <w:rPr>
                <w:rFonts w:ascii="Arial" w:hAnsi="Arial" w:cs="Arial"/>
                <w:bCs/>
                <w:sz w:val="18"/>
                <w:szCs w:val="18"/>
                <w:vertAlign w:val="subscript"/>
              </w:rPr>
              <w:t>5</w:t>
            </w:r>
            <w:r w:rsidRPr="00237A13">
              <w:rPr>
                <w:rFonts w:ascii="Arial" w:hAnsi="Arial" w:cs="Arial"/>
                <w:bCs/>
                <w:sz w:val="18"/>
                <w:szCs w:val="18"/>
              </w:rPr>
              <w:t xml:space="preserve">, C.O.D., S.S.T.) </w:t>
            </w:r>
            <w:r w:rsidRPr="00237A13">
              <w:rPr>
                <w:rFonts w:ascii="Arial" w:hAnsi="Arial" w:cs="Arial"/>
                <w:sz w:val="18"/>
                <w:szCs w:val="18"/>
              </w:rPr>
              <w:t xml:space="preserve">reperite sulla base </w:t>
            </w:r>
            <w:r>
              <w:rPr>
                <w:rFonts w:ascii="Arial" w:hAnsi="Arial" w:cs="Arial"/>
                <w:bCs/>
                <w:sz w:val="18"/>
                <w:szCs w:val="18"/>
              </w:rPr>
              <w:t xml:space="preserve">di valutazioni indirette o di </w:t>
            </w:r>
            <w:r w:rsidRPr="00237A13">
              <w:rPr>
                <w:rFonts w:ascii="Arial" w:hAnsi="Arial" w:cs="Arial"/>
                <w:bCs/>
                <w:sz w:val="18"/>
                <w:szCs w:val="18"/>
              </w:rPr>
              <w:t>valutazioni dirette</w:t>
            </w:r>
            <w:r>
              <w:rPr>
                <w:rFonts w:ascii="Arial" w:hAnsi="Arial" w:cs="Arial"/>
                <w:sz w:val="18"/>
                <w:szCs w:val="18"/>
              </w:rPr>
              <w:t>.</w:t>
            </w:r>
          </w:p>
        </w:tc>
        <w:tc>
          <w:tcPr>
            <w:tcW w:w="5022" w:type="dxa"/>
            <w:gridSpan w:val="4"/>
            <w:shd w:val="clear" w:color="auto" w:fill="auto"/>
            <w:vAlign w:val="center"/>
          </w:tcPr>
          <w:p w14:paraId="5047221D" w14:textId="77777777" w:rsidR="00F07095" w:rsidRPr="00237A13" w:rsidRDefault="00F07095" w:rsidP="00DA1B5B">
            <w:pPr>
              <w:tabs>
                <w:tab w:val="left" w:pos="284"/>
              </w:tabs>
              <w:spacing w:line="360" w:lineRule="auto"/>
              <w:jc w:val="both"/>
              <w:rPr>
                <w:rFonts w:ascii="Arial" w:hAnsi="Arial" w:cs="Arial"/>
                <w:sz w:val="12"/>
                <w:szCs w:val="12"/>
              </w:rPr>
            </w:pPr>
          </w:p>
          <w:p w14:paraId="53F49D9B" w14:textId="77777777" w:rsidR="00F07095" w:rsidRPr="00237A13" w:rsidRDefault="00F07095" w:rsidP="00DA1B5B">
            <w:pPr>
              <w:tabs>
                <w:tab w:val="left" w:pos="284"/>
              </w:tabs>
              <w:spacing w:line="360" w:lineRule="auto"/>
              <w:jc w:val="both"/>
              <w:rPr>
                <w:rFonts w:ascii="Arial" w:hAnsi="Arial" w:cs="Arial"/>
                <w:sz w:val="18"/>
                <w:szCs w:val="18"/>
              </w:rPr>
            </w:pPr>
            <w:r w:rsidRPr="00237A13">
              <w:rPr>
                <w:rFonts w:ascii="Arial" w:hAnsi="Arial" w:cs="Arial"/>
                <w:i/>
                <w:sz w:val="12"/>
                <w:szCs w:val="18"/>
              </w:rPr>
              <w:t>(descrizione)</w:t>
            </w:r>
            <w:r w:rsidRPr="00237A13">
              <w:rPr>
                <w:rFonts w:ascii="Arial" w:hAnsi="Arial" w:cs="Arial"/>
                <w:sz w:val="12"/>
                <w:szCs w:val="18"/>
              </w:rPr>
              <w:t xml:space="preserve"> </w:t>
            </w:r>
            <w:r w:rsidRPr="00237A13">
              <w:rPr>
                <w:rFonts w:ascii="Arial" w:hAnsi="Arial" w:cs="Arial"/>
                <w:sz w:val="18"/>
                <w:szCs w:val="18"/>
              </w:rPr>
              <w:t>________________________________________</w:t>
            </w:r>
          </w:p>
          <w:p w14:paraId="6A4F32CD" w14:textId="77777777" w:rsidR="00F07095" w:rsidRPr="00237A13" w:rsidRDefault="00F07095" w:rsidP="00DA1B5B">
            <w:pPr>
              <w:tabs>
                <w:tab w:val="left" w:pos="284"/>
              </w:tabs>
              <w:spacing w:line="360" w:lineRule="auto"/>
              <w:jc w:val="both"/>
              <w:rPr>
                <w:rFonts w:ascii="Arial" w:hAnsi="Arial" w:cs="Arial"/>
                <w:sz w:val="18"/>
                <w:szCs w:val="18"/>
              </w:rPr>
            </w:pPr>
            <w:r w:rsidRPr="00237A13">
              <w:rPr>
                <w:rFonts w:ascii="Arial" w:hAnsi="Arial" w:cs="Arial"/>
                <w:sz w:val="18"/>
                <w:szCs w:val="18"/>
              </w:rPr>
              <w:t>________________________________________________</w:t>
            </w:r>
          </w:p>
          <w:p w14:paraId="7B5CC719" w14:textId="77777777" w:rsidR="00F07095" w:rsidRPr="00237A13" w:rsidRDefault="00F07095" w:rsidP="00DA1B5B">
            <w:pPr>
              <w:tabs>
                <w:tab w:val="left" w:pos="284"/>
              </w:tabs>
              <w:spacing w:line="360" w:lineRule="auto"/>
              <w:jc w:val="both"/>
              <w:rPr>
                <w:rFonts w:ascii="Arial" w:hAnsi="Arial" w:cs="Arial"/>
                <w:sz w:val="18"/>
                <w:szCs w:val="18"/>
              </w:rPr>
            </w:pPr>
            <w:r w:rsidRPr="00237A13">
              <w:rPr>
                <w:rFonts w:ascii="Arial" w:hAnsi="Arial" w:cs="Arial"/>
                <w:sz w:val="18"/>
                <w:szCs w:val="18"/>
              </w:rPr>
              <w:t>________________________________________________</w:t>
            </w:r>
          </w:p>
          <w:p w14:paraId="314F081D" w14:textId="77777777" w:rsidR="00F07095" w:rsidRPr="00237A13" w:rsidRDefault="00F07095" w:rsidP="00DA1B5B">
            <w:pPr>
              <w:tabs>
                <w:tab w:val="left" w:pos="284"/>
              </w:tabs>
              <w:spacing w:line="360" w:lineRule="auto"/>
              <w:jc w:val="both"/>
              <w:rPr>
                <w:rFonts w:ascii="Arial" w:hAnsi="Arial" w:cs="Arial"/>
                <w:sz w:val="18"/>
                <w:szCs w:val="18"/>
              </w:rPr>
            </w:pPr>
            <w:r w:rsidRPr="00237A13">
              <w:rPr>
                <w:rFonts w:ascii="Arial" w:hAnsi="Arial" w:cs="Arial"/>
                <w:sz w:val="18"/>
                <w:szCs w:val="18"/>
              </w:rPr>
              <w:t>________________________________________________</w:t>
            </w:r>
          </w:p>
          <w:p w14:paraId="3FF70818" w14:textId="77777777" w:rsidR="00F07095" w:rsidRPr="00237A13" w:rsidRDefault="00F07095" w:rsidP="00DA1B5B">
            <w:pPr>
              <w:tabs>
                <w:tab w:val="left" w:pos="284"/>
              </w:tabs>
              <w:spacing w:line="360" w:lineRule="auto"/>
              <w:jc w:val="both"/>
              <w:rPr>
                <w:rFonts w:ascii="Arial" w:hAnsi="Arial" w:cs="Arial"/>
                <w:sz w:val="18"/>
                <w:szCs w:val="18"/>
              </w:rPr>
            </w:pPr>
            <w:r w:rsidRPr="00237A13">
              <w:rPr>
                <w:rFonts w:ascii="Arial" w:hAnsi="Arial" w:cs="Arial"/>
                <w:sz w:val="18"/>
                <w:szCs w:val="18"/>
              </w:rPr>
              <w:t>________________________________________________</w:t>
            </w:r>
          </w:p>
          <w:p w14:paraId="02FE461B" w14:textId="77777777" w:rsidR="00F07095" w:rsidRPr="00237A13" w:rsidRDefault="00F07095" w:rsidP="00DA1B5B">
            <w:pPr>
              <w:tabs>
                <w:tab w:val="left" w:pos="284"/>
              </w:tabs>
              <w:spacing w:line="360" w:lineRule="auto"/>
              <w:jc w:val="both"/>
              <w:rPr>
                <w:rFonts w:ascii="Arial" w:hAnsi="Arial" w:cs="Arial"/>
                <w:sz w:val="18"/>
                <w:szCs w:val="18"/>
              </w:rPr>
            </w:pPr>
            <w:r w:rsidRPr="00237A13">
              <w:rPr>
                <w:rFonts w:ascii="Arial" w:hAnsi="Arial" w:cs="Arial"/>
                <w:sz w:val="18"/>
                <w:szCs w:val="18"/>
              </w:rPr>
              <w:t>________________________________________________</w:t>
            </w:r>
          </w:p>
          <w:p w14:paraId="6FD434ED" w14:textId="77777777" w:rsidR="00F07095" w:rsidRPr="00237A13" w:rsidRDefault="00F07095" w:rsidP="00DA1B5B">
            <w:pPr>
              <w:tabs>
                <w:tab w:val="left" w:pos="284"/>
              </w:tabs>
              <w:spacing w:line="360" w:lineRule="auto"/>
              <w:jc w:val="both"/>
              <w:rPr>
                <w:rFonts w:ascii="Arial" w:hAnsi="Arial" w:cs="Arial"/>
                <w:sz w:val="18"/>
                <w:szCs w:val="18"/>
              </w:rPr>
            </w:pPr>
            <w:r w:rsidRPr="00237A13">
              <w:rPr>
                <w:rFonts w:ascii="Arial" w:hAnsi="Arial" w:cs="Arial"/>
                <w:sz w:val="18"/>
                <w:szCs w:val="18"/>
              </w:rPr>
              <w:t>________________________________________________</w:t>
            </w:r>
          </w:p>
          <w:p w14:paraId="3AFF4E01" w14:textId="77777777" w:rsidR="00F07095" w:rsidRPr="00237A13" w:rsidRDefault="00F07095" w:rsidP="00DA1B5B">
            <w:pPr>
              <w:tabs>
                <w:tab w:val="left" w:pos="284"/>
              </w:tabs>
              <w:jc w:val="both"/>
              <w:rPr>
                <w:rFonts w:ascii="Arial" w:hAnsi="Arial" w:cs="Arial"/>
                <w:sz w:val="6"/>
                <w:szCs w:val="18"/>
              </w:rPr>
            </w:pPr>
          </w:p>
        </w:tc>
      </w:tr>
      <w:tr w:rsidR="00F07095" w:rsidRPr="00237A13" w14:paraId="573E643C" w14:textId="77777777" w:rsidTr="00AE0DC9">
        <w:trPr>
          <w:trHeight w:val="383"/>
        </w:trPr>
        <w:tc>
          <w:tcPr>
            <w:tcW w:w="4897" w:type="dxa"/>
            <w:gridSpan w:val="3"/>
            <w:shd w:val="clear" w:color="auto" w:fill="auto"/>
            <w:vAlign w:val="center"/>
          </w:tcPr>
          <w:p w14:paraId="5BBB72E0" w14:textId="77777777" w:rsidR="00F07095" w:rsidRPr="00237A13" w:rsidRDefault="00D7594F" w:rsidP="00DA1B5B">
            <w:pPr>
              <w:tabs>
                <w:tab w:val="left" w:pos="284"/>
              </w:tabs>
              <w:jc w:val="both"/>
              <w:rPr>
                <w:rFonts w:ascii="Arial" w:hAnsi="Arial" w:cs="Arial"/>
                <w:b/>
                <w:sz w:val="18"/>
                <w:szCs w:val="18"/>
              </w:rPr>
            </w:pPr>
            <w:r>
              <w:rPr>
                <w:rFonts w:ascii="Arial" w:hAnsi="Arial" w:cs="Arial"/>
                <w:b/>
                <w:sz w:val="18"/>
                <w:szCs w:val="18"/>
              </w:rPr>
              <w:t xml:space="preserve">(a) </w:t>
            </w:r>
            <w:r w:rsidR="00F07095" w:rsidRPr="00237A13">
              <w:rPr>
                <w:rFonts w:ascii="Arial" w:hAnsi="Arial" w:cs="Arial"/>
                <w:b/>
                <w:sz w:val="18"/>
                <w:szCs w:val="18"/>
              </w:rPr>
              <w:t>Totale superficie scolante:</w:t>
            </w:r>
          </w:p>
        </w:tc>
        <w:tc>
          <w:tcPr>
            <w:tcW w:w="5022" w:type="dxa"/>
            <w:gridSpan w:val="4"/>
            <w:shd w:val="clear" w:color="auto" w:fill="auto"/>
            <w:vAlign w:val="center"/>
          </w:tcPr>
          <w:p w14:paraId="4132DC68" w14:textId="77777777" w:rsidR="00F07095" w:rsidRPr="00237A13" w:rsidRDefault="00F07095" w:rsidP="00D7594F">
            <w:pPr>
              <w:tabs>
                <w:tab w:val="left" w:pos="284"/>
              </w:tabs>
              <w:jc w:val="both"/>
              <w:rPr>
                <w:rFonts w:ascii="Arial" w:hAnsi="Arial" w:cs="Arial"/>
                <w:b/>
                <w:sz w:val="18"/>
                <w:szCs w:val="18"/>
              </w:rPr>
            </w:pPr>
            <w:r w:rsidRPr="00237A13">
              <w:rPr>
                <w:rFonts w:ascii="Arial" w:hAnsi="Arial" w:cs="Arial"/>
                <w:sz w:val="18"/>
                <w:szCs w:val="18"/>
              </w:rPr>
              <w:t>___________</w:t>
            </w:r>
            <w:r w:rsidRPr="00237A13">
              <w:rPr>
                <w:rFonts w:ascii="Arial" w:hAnsi="Arial" w:cs="Arial"/>
                <w:b/>
                <w:sz w:val="18"/>
                <w:szCs w:val="18"/>
              </w:rPr>
              <w:t xml:space="preserve"> </w:t>
            </w:r>
            <w:r w:rsidRPr="00237A13">
              <w:rPr>
                <w:rFonts w:ascii="Arial" w:hAnsi="Arial" w:cs="Arial"/>
                <w:sz w:val="18"/>
                <w:szCs w:val="18"/>
              </w:rPr>
              <w:t>m</w:t>
            </w:r>
            <w:r w:rsidRPr="00237A13">
              <w:rPr>
                <w:rFonts w:ascii="Arial" w:hAnsi="Arial" w:cs="Arial"/>
                <w:sz w:val="18"/>
                <w:szCs w:val="18"/>
                <w:vertAlign w:val="superscript"/>
              </w:rPr>
              <w:t>2</w:t>
            </w:r>
          </w:p>
        </w:tc>
      </w:tr>
      <w:tr w:rsidR="00F07095" w:rsidRPr="00237A13" w14:paraId="16BAD3F2" w14:textId="77777777" w:rsidTr="00AE0DC9">
        <w:trPr>
          <w:trHeight w:val="553"/>
        </w:trPr>
        <w:tc>
          <w:tcPr>
            <w:tcW w:w="4897" w:type="dxa"/>
            <w:gridSpan w:val="3"/>
            <w:shd w:val="clear" w:color="auto" w:fill="auto"/>
            <w:vAlign w:val="center"/>
          </w:tcPr>
          <w:p w14:paraId="0F984590" w14:textId="77777777" w:rsidR="00F07095" w:rsidRPr="00237A13" w:rsidRDefault="00D7594F" w:rsidP="00DA1B5B">
            <w:pPr>
              <w:tabs>
                <w:tab w:val="left" w:pos="284"/>
              </w:tabs>
              <w:jc w:val="both"/>
              <w:rPr>
                <w:rFonts w:ascii="Arial" w:hAnsi="Arial" w:cs="Arial"/>
                <w:b/>
                <w:sz w:val="18"/>
                <w:szCs w:val="18"/>
              </w:rPr>
            </w:pPr>
            <w:r>
              <w:rPr>
                <w:rFonts w:ascii="Arial" w:hAnsi="Arial" w:cs="Arial"/>
                <w:b/>
                <w:sz w:val="18"/>
                <w:szCs w:val="18"/>
              </w:rPr>
              <w:t xml:space="preserve">(b) </w:t>
            </w:r>
            <w:r w:rsidR="00F07095" w:rsidRPr="00237A13">
              <w:rPr>
                <w:rFonts w:ascii="Arial" w:hAnsi="Arial" w:cs="Arial"/>
                <w:b/>
                <w:sz w:val="18"/>
                <w:szCs w:val="18"/>
              </w:rPr>
              <w:t>Precipitazioni medie annue nell’area d’interesse:</w:t>
            </w:r>
          </w:p>
          <w:p w14:paraId="5FB17123" w14:textId="77777777" w:rsidR="00F07095" w:rsidRPr="00237A13" w:rsidRDefault="00F07095" w:rsidP="00D7594F">
            <w:pPr>
              <w:tabs>
                <w:tab w:val="left" w:pos="284"/>
              </w:tabs>
              <w:ind w:left="284"/>
              <w:jc w:val="both"/>
              <w:rPr>
                <w:rFonts w:ascii="Arial" w:hAnsi="Arial" w:cs="Arial"/>
                <w:sz w:val="18"/>
                <w:szCs w:val="18"/>
              </w:rPr>
            </w:pPr>
            <w:r w:rsidRPr="00237A13">
              <w:rPr>
                <w:rFonts w:ascii="Arial" w:hAnsi="Arial" w:cs="Arial"/>
                <w:sz w:val="18"/>
                <w:szCs w:val="18"/>
              </w:rPr>
              <w:t>(dato meteorologico)</w:t>
            </w:r>
          </w:p>
        </w:tc>
        <w:tc>
          <w:tcPr>
            <w:tcW w:w="5022" w:type="dxa"/>
            <w:gridSpan w:val="4"/>
            <w:shd w:val="clear" w:color="auto" w:fill="auto"/>
            <w:vAlign w:val="center"/>
          </w:tcPr>
          <w:p w14:paraId="354E4506" w14:textId="77777777" w:rsidR="00F07095" w:rsidRPr="00237A13" w:rsidRDefault="00F07095" w:rsidP="00DA1B5B">
            <w:pPr>
              <w:tabs>
                <w:tab w:val="left" w:pos="284"/>
              </w:tabs>
              <w:jc w:val="both"/>
              <w:rPr>
                <w:rFonts w:ascii="Arial" w:hAnsi="Arial" w:cs="Arial"/>
                <w:b/>
                <w:sz w:val="18"/>
                <w:szCs w:val="18"/>
              </w:rPr>
            </w:pPr>
            <w:r w:rsidRPr="00237A13">
              <w:rPr>
                <w:rFonts w:ascii="Arial" w:hAnsi="Arial" w:cs="Arial"/>
                <w:sz w:val="18"/>
                <w:szCs w:val="18"/>
              </w:rPr>
              <w:t>___________</w:t>
            </w:r>
            <w:r w:rsidRPr="00237A13">
              <w:rPr>
                <w:rFonts w:ascii="Arial" w:hAnsi="Arial" w:cs="Arial"/>
                <w:b/>
                <w:sz w:val="18"/>
                <w:szCs w:val="18"/>
              </w:rPr>
              <w:t xml:space="preserve"> </w:t>
            </w:r>
            <w:r w:rsidR="00D7594F">
              <w:rPr>
                <w:rFonts w:ascii="Arial" w:hAnsi="Arial" w:cs="Arial"/>
                <w:sz w:val="18"/>
                <w:szCs w:val="18"/>
              </w:rPr>
              <w:t>mm</w:t>
            </w:r>
          </w:p>
        </w:tc>
      </w:tr>
      <w:tr w:rsidR="00F07095" w:rsidRPr="00237A13" w14:paraId="7692C63E" w14:textId="77777777" w:rsidTr="00AE0DC9">
        <w:trPr>
          <w:trHeight w:val="561"/>
        </w:trPr>
        <w:tc>
          <w:tcPr>
            <w:tcW w:w="4897" w:type="dxa"/>
            <w:gridSpan w:val="3"/>
            <w:shd w:val="clear" w:color="auto" w:fill="auto"/>
            <w:vAlign w:val="center"/>
          </w:tcPr>
          <w:p w14:paraId="18619973" w14:textId="77777777" w:rsidR="00F07095" w:rsidRPr="00237A13" w:rsidRDefault="00D7594F" w:rsidP="00DA1B5B">
            <w:pPr>
              <w:tabs>
                <w:tab w:val="left" w:pos="284"/>
              </w:tabs>
              <w:jc w:val="both"/>
              <w:rPr>
                <w:rFonts w:ascii="Arial" w:hAnsi="Arial" w:cs="Arial"/>
                <w:b/>
                <w:sz w:val="18"/>
                <w:szCs w:val="18"/>
              </w:rPr>
            </w:pPr>
            <w:r>
              <w:rPr>
                <w:rFonts w:ascii="Arial" w:hAnsi="Arial" w:cs="Arial"/>
                <w:b/>
                <w:sz w:val="18"/>
                <w:szCs w:val="18"/>
              </w:rPr>
              <w:t>Volume t</w:t>
            </w:r>
            <w:r w:rsidR="00F07095" w:rsidRPr="00237A13">
              <w:rPr>
                <w:rFonts w:ascii="Arial" w:hAnsi="Arial" w:cs="Arial"/>
                <w:b/>
                <w:sz w:val="18"/>
                <w:szCs w:val="18"/>
              </w:rPr>
              <w:t>otale acque meteoriche in un anno:</w:t>
            </w:r>
          </w:p>
          <w:p w14:paraId="73487C88" w14:textId="77777777" w:rsidR="00F07095" w:rsidRPr="00237A13" w:rsidRDefault="00F07095" w:rsidP="00D7594F">
            <w:pPr>
              <w:tabs>
                <w:tab w:val="left" w:pos="284"/>
              </w:tabs>
              <w:ind w:left="284"/>
              <w:jc w:val="both"/>
              <w:rPr>
                <w:rFonts w:ascii="Arial" w:hAnsi="Arial" w:cs="Arial"/>
                <w:b/>
                <w:sz w:val="18"/>
                <w:szCs w:val="18"/>
              </w:rPr>
            </w:pPr>
            <w:r w:rsidRPr="00237A13">
              <w:rPr>
                <w:rFonts w:ascii="Arial" w:hAnsi="Arial" w:cs="Arial"/>
                <w:sz w:val="18"/>
                <w:szCs w:val="18"/>
              </w:rPr>
              <w:t>[(a)x(b)/1000]</w:t>
            </w:r>
          </w:p>
        </w:tc>
        <w:tc>
          <w:tcPr>
            <w:tcW w:w="5022" w:type="dxa"/>
            <w:gridSpan w:val="4"/>
            <w:shd w:val="clear" w:color="auto" w:fill="auto"/>
            <w:vAlign w:val="center"/>
          </w:tcPr>
          <w:p w14:paraId="3EDE709B" w14:textId="77777777" w:rsidR="00F07095" w:rsidRPr="00237A13" w:rsidRDefault="00F07095" w:rsidP="00DA1B5B">
            <w:pPr>
              <w:tabs>
                <w:tab w:val="left" w:pos="284"/>
              </w:tabs>
              <w:jc w:val="both"/>
              <w:rPr>
                <w:rFonts w:ascii="Arial" w:hAnsi="Arial" w:cs="Arial"/>
                <w:b/>
                <w:sz w:val="18"/>
                <w:szCs w:val="18"/>
              </w:rPr>
            </w:pPr>
            <w:r w:rsidRPr="00237A13">
              <w:rPr>
                <w:rFonts w:ascii="Arial" w:hAnsi="Arial" w:cs="Arial"/>
                <w:sz w:val="18"/>
                <w:szCs w:val="18"/>
              </w:rPr>
              <w:t>___________</w:t>
            </w:r>
            <w:r w:rsidRPr="00237A13">
              <w:rPr>
                <w:rFonts w:ascii="Arial" w:hAnsi="Arial" w:cs="Arial"/>
                <w:b/>
                <w:sz w:val="18"/>
                <w:szCs w:val="18"/>
              </w:rPr>
              <w:t xml:space="preserve"> </w:t>
            </w:r>
            <w:r w:rsidRPr="00237A13">
              <w:rPr>
                <w:rFonts w:ascii="Arial" w:hAnsi="Arial" w:cs="Arial"/>
                <w:sz w:val="18"/>
                <w:szCs w:val="18"/>
              </w:rPr>
              <w:t>m</w:t>
            </w:r>
            <w:r w:rsidRPr="00237A13">
              <w:rPr>
                <w:rFonts w:ascii="Arial" w:hAnsi="Arial" w:cs="Arial"/>
                <w:sz w:val="18"/>
                <w:szCs w:val="18"/>
                <w:vertAlign w:val="superscript"/>
              </w:rPr>
              <w:t>3</w:t>
            </w:r>
          </w:p>
        </w:tc>
      </w:tr>
      <w:tr w:rsidR="00F07095" w:rsidRPr="00237A13" w14:paraId="38F8FDC8" w14:textId="77777777" w:rsidTr="00AE0DC9">
        <w:trPr>
          <w:trHeight w:val="621"/>
        </w:trPr>
        <w:tc>
          <w:tcPr>
            <w:tcW w:w="4897" w:type="dxa"/>
            <w:gridSpan w:val="3"/>
            <w:shd w:val="clear" w:color="auto" w:fill="auto"/>
            <w:vAlign w:val="center"/>
          </w:tcPr>
          <w:p w14:paraId="77CC33DA" w14:textId="77777777" w:rsidR="00F07095" w:rsidRPr="00237A13" w:rsidRDefault="00D7594F" w:rsidP="00DA1B5B">
            <w:pPr>
              <w:tabs>
                <w:tab w:val="left" w:pos="284"/>
              </w:tabs>
              <w:jc w:val="both"/>
              <w:rPr>
                <w:rFonts w:ascii="Arial" w:hAnsi="Arial" w:cs="Arial"/>
                <w:b/>
                <w:sz w:val="18"/>
                <w:szCs w:val="18"/>
              </w:rPr>
            </w:pPr>
            <w:r>
              <w:rPr>
                <w:rFonts w:ascii="Arial" w:hAnsi="Arial" w:cs="Arial"/>
                <w:b/>
                <w:sz w:val="18"/>
                <w:szCs w:val="18"/>
              </w:rPr>
              <w:t>Volume t</w:t>
            </w:r>
            <w:r w:rsidRPr="00237A13">
              <w:rPr>
                <w:rFonts w:ascii="Arial" w:hAnsi="Arial" w:cs="Arial"/>
                <w:b/>
                <w:sz w:val="18"/>
                <w:szCs w:val="18"/>
              </w:rPr>
              <w:t xml:space="preserve">otale </w:t>
            </w:r>
            <w:r w:rsidR="00F07095" w:rsidRPr="00237A13">
              <w:rPr>
                <w:rFonts w:ascii="Arial" w:hAnsi="Arial" w:cs="Arial"/>
                <w:b/>
                <w:sz w:val="18"/>
                <w:szCs w:val="18"/>
              </w:rPr>
              <w:t>acque prima pioggia per evento:</w:t>
            </w:r>
          </w:p>
          <w:p w14:paraId="6FEE31CC" w14:textId="77777777" w:rsidR="00F07095" w:rsidRPr="00237A13" w:rsidRDefault="00F07095" w:rsidP="00D7594F">
            <w:pPr>
              <w:tabs>
                <w:tab w:val="left" w:pos="284"/>
              </w:tabs>
              <w:ind w:left="284"/>
              <w:jc w:val="both"/>
              <w:rPr>
                <w:rFonts w:ascii="Arial" w:hAnsi="Arial" w:cs="Arial"/>
                <w:b/>
                <w:sz w:val="18"/>
                <w:szCs w:val="18"/>
              </w:rPr>
            </w:pPr>
            <w:r>
              <w:rPr>
                <w:rFonts w:ascii="Arial" w:hAnsi="Arial" w:cs="Arial"/>
                <w:sz w:val="18"/>
                <w:szCs w:val="18"/>
              </w:rPr>
              <w:t>[(a)x</w:t>
            </w:r>
            <w:r w:rsidRPr="00237A13">
              <w:rPr>
                <w:rFonts w:ascii="Arial" w:hAnsi="Arial" w:cs="Arial"/>
                <w:sz w:val="18"/>
                <w:szCs w:val="18"/>
              </w:rPr>
              <w:t>4</w:t>
            </w:r>
            <w:r>
              <w:rPr>
                <w:rFonts w:ascii="Arial" w:hAnsi="Arial" w:cs="Arial"/>
                <w:sz w:val="18"/>
                <w:szCs w:val="18"/>
              </w:rPr>
              <w:t>/1000</w:t>
            </w:r>
            <w:r w:rsidRPr="00237A13">
              <w:rPr>
                <w:rFonts w:ascii="Arial" w:hAnsi="Arial" w:cs="Arial"/>
                <w:sz w:val="18"/>
                <w:szCs w:val="18"/>
              </w:rPr>
              <w:t>]</w:t>
            </w:r>
          </w:p>
        </w:tc>
        <w:tc>
          <w:tcPr>
            <w:tcW w:w="5022" w:type="dxa"/>
            <w:gridSpan w:val="4"/>
            <w:shd w:val="clear" w:color="auto" w:fill="auto"/>
            <w:vAlign w:val="center"/>
          </w:tcPr>
          <w:p w14:paraId="1FF945D7" w14:textId="77777777" w:rsidR="00F07095" w:rsidRPr="00237A13" w:rsidRDefault="00F07095" w:rsidP="00DA1B5B">
            <w:pPr>
              <w:tabs>
                <w:tab w:val="left" w:pos="284"/>
              </w:tabs>
              <w:jc w:val="both"/>
              <w:rPr>
                <w:rFonts w:ascii="Arial" w:hAnsi="Arial" w:cs="Arial"/>
                <w:b/>
                <w:sz w:val="18"/>
                <w:szCs w:val="18"/>
              </w:rPr>
            </w:pPr>
            <w:r w:rsidRPr="00237A13">
              <w:rPr>
                <w:rFonts w:ascii="Arial" w:hAnsi="Arial" w:cs="Arial"/>
                <w:sz w:val="18"/>
                <w:szCs w:val="18"/>
              </w:rPr>
              <w:t>___________</w:t>
            </w:r>
            <w:r w:rsidRPr="00237A13">
              <w:rPr>
                <w:rFonts w:ascii="Arial" w:hAnsi="Arial" w:cs="Arial"/>
                <w:b/>
                <w:sz w:val="18"/>
                <w:szCs w:val="18"/>
              </w:rPr>
              <w:t xml:space="preserve"> </w:t>
            </w:r>
            <w:r w:rsidRPr="00237A13">
              <w:rPr>
                <w:rFonts w:ascii="Arial" w:hAnsi="Arial" w:cs="Arial"/>
                <w:sz w:val="18"/>
                <w:szCs w:val="18"/>
              </w:rPr>
              <w:t>m</w:t>
            </w:r>
            <w:r w:rsidRPr="00237A13">
              <w:rPr>
                <w:rFonts w:ascii="Arial" w:hAnsi="Arial" w:cs="Arial"/>
                <w:sz w:val="18"/>
                <w:szCs w:val="18"/>
                <w:vertAlign w:val="superscript"/>
              </w:rPr>
              <w:t>3</w:t>
            </w:r>
          </w:p>
        </w:tc>
      </w:tr>
      <w:tr w:rsidR="00712E77" w:rsidRPr="00237A13" w14:paraId="1067ED40" w14:textId="77777777" w:rsidTr="00AE0DC9">
        <w:trPr>
          <w:trHeight w:val="570"/>
        </w:trPr>
        <w:tc>
          <w:tcPr>
            <w:tcW w:w="4897" w:type="dxa"/>
            <w:gridSpan w:val="3"/>
            <w:shd w:val="clear" w:color="auto" w:fill="auto"/>
            <w:vAlign w:val="center"/>
          </w:tcPr>
          <w:p w14:paraId="432CAFBB" w14:textId="77777777" w:rsidR="00712E77" w:rsidRPr="00237A13" w:rsidRDefault="00712E77" w:rsidP="00DA1B5B">
            <w:pPr>
              <w:tabs>
                <w:tab w:val="left" w:pos="284"/>
              </w:tabs>
              <w:jc w:val="both"/>
              <w:rPr>
                <w:rFonts w:ascii="Arial" w:hAnsi="Arial" w:cs="Arial"/>
                <w:b/>
                <w:sz w:val="18"/>
                <w:szCs w:val="18"/>
              </w:rPr>
            </w:pPr>
            <w:r>
              <w:rPr>
                <w:rFonts w:ascii="Arial" w:hAnsi="Arial" w:cs="Arial"/>
                <w:b/>
                <w:sz w:val="18"/>
                <w:szCs w:val="18"/>
              </w:rPr>
              <w:t>Capacità vasca di prima pioggia</w:t>
            </w:r>
            <w:r w:rsidRPr="00237A13">
              <w:rPr>
                <w:rFonts w:ascii="Arial" w:hAnsi="Arial" w:cs="Arial"/>
                <w:b/>
                <w:sz w:val="18"/>
                <w:szCs w:val="18"/>
              </w:rPr>
              <w:t>:</w:t>
            </w:r>
          </w:p>
          <w:p w14:paraId="245E7D1D" w14:textId="77777777" w:rsidR="00712E77" w:rsidRPr="00237A13" w:rsidRDefault="00712E77" w:rsidP="00D7594F">
            <w:pPr>
              <w:tabs>
                <w:tab w:val="left" w:pos="284"/>
              </w:tabs>
              <w:ind w:left="284"/>
              <w:jc w:val="both"/>
              <w:rPr>
                <w:rFonts w:ascii="Arial" w:hAnsi="Arial" w:cs="Arial"/>
                <w:b/>
                <w:sz w:val="18"/>
                <w:szCs w:val="18"/>
              </w:rPr>
            </w:pPr>
            <w:r>
              <w:rPr>
                <w:rFonts w:ascii="Arial" w:hAnsi="Arial" w:cs="Arial"/>
                <w:sz w:val="18"/>
                <w:szCs w:val="18"/>
              </w:rPr>
              <w:t>(se presente)</w:t>
            </w:r>
          </w:p>
        </w:tc>
        <w:tc>
          <w:tcPr>
            <w:tcW w:w="5022" w:type="dxa"/>
            <w:gridSpan w:val="4"/>
            <w:shd w:val="clear" w:color="auto" w:fill="auto"/>
            <w:vAlign w:val="center"/>
          </w:tcPr>
          <w:p w14:paraId="57F295C1" w14:textId="77777777" w:rsidR="00712E77" w:rsidRPr="00237A13" w:rsidRDefault="00712E77" w:rsidP="00DA1B5B">
            <w:pPr>
              <w:tabs>
                <w:tab w:val="left" w:pos="284"/>
              </w:tabs>
              <w:jc w:val="both"/>
              <w:rPr>
                <w:rFonts w:ascii="Arial" w:hAnsi="Arial" w:cs="Arial"/>
                <w:b/>
                <w:sz w:val="18"/>
                <w:szCs w:val="18"/>
              </w:rPr>
            </w:pPr>
            <w:r w:rsidRPr="00237A13">
              <w:rPr>
                <w:rFonts w:ascii="Arial" w:hAnsi="Arial" w:cs="Arial"/>
                <w:sz w:val="18"/>
                <w:szCs w:val="18"/>
              </w:rPr>
              <w:t>___________</w:t>
            </w:r>
            <w:r w:rsidRPr="00237A13">
              <w:rPr>
                <w:rFonts w:ascii="Arial" w:hAnsi="Arial" w:cs="Arial"/>
                <w:b/>
                <w:sz w:val="18"/>
                <w:szCs w:val="18"/>
              </w:rPr>
              <w:t xml:space="preserve"> </w:t>
            </w:r>
            <w:r w:rsidRPr="00237A13">
              <w:rPr>
                <w:rFonts w:ascii="Arial" w:hAnsi="Arial" w:cs="Arial"/>
                <w:sz w:val="18"/>
                <w:szCs w:val="18"/>
              </w:rPr>
              <w:t>m</w:t>
            </w:r>
            <w:r w:rsidRPr="00237A13">
              <w:rPr>
                <w:rFonts w:ascii="Arial" w:hAnsi="Arial" w:cs="Arial"/>
                <w:sz w:val="18"/>
                <w:szCs w:val="18"/>
                <w:vertAlign w:val="superscript"/>
              </w:rPr>
              <w:t>3</w:t>
            </w:r>
          </w:p>
        </w:tc>
      </w:tr>
      <w:tr w:rsidR="00F07095" w:rsidRPr="00237A13" w14:paraId="78D452EC" w14:textId="77777777" w:rsidTr="00AE0DC9">
        <w:trPr>
          <w:trHeight w:val="1248"/>
        </w:trPr>
        <w:tc>
          <w:tcPr>
            <w:tcW w:w="4897" w:type="dxa"/>
            <w:gridSpan w:val="3"/>
            <w:shd w:val="clear" w:color="auto" w:fill="auto"/>
            <w:vAlign w:val="center"/>
          </w:tcPr>
          <w:p w14:paraId="7E056572" w14:textId="77777777" w:rsidR="00F07095" w:rsidRPr="00237A13" w:rsidRDefault="00F07095" w:rsidP="00DA1B5B">
            <w:pPr>
              <w:tabs>
                <w:tab w:val="left" w:pos="284"/>
              </w:tabs>
              <w:jc w:val="both"/>
              <w:rPr>
                <w:rFonts w:ascii="Arial" w:hAnsi="Arial" w:cs="Arial"/>
                <w:b/>
                <w:sz w:val="18"/>
                <w:szCs w:val="18"/>
              </w:rPr>
            </w:pPr>
            <w:r w:rsidRPr="00237A13">
              <w:rPr>
                <w:rFonts w:ascii="Arial" w:hAnsi="Arial" w:cs="Arial"/>
                <w:b/>
                <w:sz w:val="18"/>
                <w:szCs w:val="18"/>
              </w:rPr>
              <w:lastRenderedPageBreak/>
              <w:t>Estremi catastali</w:t>
            </w:r>
            <w:r w:rsidRPr="00237A13">
              <w:rPr>
                <w:rFonts w:ascii="Arial" w:hAnsi="Arial" w:cs="Arial"/>
                <w:sz w:val="18"/>
                <w:szCs w:val="18"/>
              </w:rPr>
              <w:t xml:space="preserve"> del punto di scarico nel corpo </w:t>
            </w:r>
            <w:r w:rsidR="0027002E">
              <w:rPr>
                <w:rFonts w:ascii="Arial" w:hAnsi="Arial" w:cs="Arial"/>
                <w:sz w:val="18"/>
                <w:szCs w:val="18"/>
              </w:rPr>
              <w:t>ricettore</w:t>
            </w:r>
          </w:p>
        </w:tc>
        <w:tc>
          <w:tcPr>
            <w:tcW w:w="5022" w:type="dxa"/>
            <w:gridSpan w:val="4"/>
            <w:shd w:val="clear" w:color="auto" w:fill="auto"/>
            <w:vAlign w:val="center"/>
          </w:tcPr>
          <w:p w14:paraId="3011C545" w14:textId="77777777" w:rsidR="00F07095" w:rsidRPr="00237A13" w:rsidRDefault="00F07095" w:rsidP="00DA1B5B">
            <w:pPr>
              <w:spacing w:line="360" w:lineRule="auto"/>
              <w:jc w:val="both"/>
              <w:rPr>
                <w:rFonts w:ascii="Arial" w:hAnsi="Arial" w:cs="Arial"/>
                <w:kern w:val="2"/>
                <w:sz w:val="18"/>
                <w:szCs w:val="18"/>
              </w:rPr>
            </w:pPr>
            <w:r w:rsidRPr="00237A13">
              <w:rPr>
                <w:rFonts w:ascii="Arial" w:hAnsi="Arial" w:cs="Arial"/>
                <w:sz w:val="18"/>
                <w:szCs w:val="18"/>
              </w:rPr>
              <w:t>Comune di ___________________________________</w:t>
            </w:r>
          </w:p>
          <w:p w14:paraId="34C9AF79" w14:textId="77777777" w:rsidR="00F07095" w:rsidRPr="00237A13" w:rsidRDefault="00F07095" w:rsidP="00DA1B5B">
            <w:pPr>
              <w:spacing w:line="360" w:lineRule="auto"/>
              <w:jc w:val="both"/>
              <w:rPr>
                <w:rFonts w:ascii="Arial" w:hAnsi="Arial" w:cs="Arial"/>
                <w:sz w:val="18"/>
                <w:szCs w:val="18"/>
              </w:rPr>
            </w:pPr>
            <w:r w:rsidRPr="00237A13">
              <w:rPr>
                <w:rFonts w:ascii="Arial" w:hAnsi="Arial" w:cs="Arial"/>
                <w:sz w:val="18"/>
                <w:szCs w:val="18"/>
              </w:rPr>
              <w:t>Foglio n. ________________</w:t>
            </w:r>
          </w:p>
          <w:p w14:paraId="385D92C5" w14:textId="77777777" w:rsidR="00F07095" w:rsidRPr="00237A13" w:rsidRDefault="00F07095" w:rsidP="00DA1B5B">
            <w:pPr>
              <w:tabs>
                <w:tab w:val="left" w:pos="284"/>
              </w:tabs>
              <w:spacing w:line="360" w:lineRule="auto"/>
              <w:jc w:val="both"/>
              <w:rPr>
                <w:rFonts w:ascii="Arial" w:hAnsi="Arial" w:cs="Arial"/>
                <w:b/>
                <w:sz w:val="18"/>
                <w:szCs w:val="18"/>
              </w:rPr>
            </w:pPr>
            <w:r w:rsidRPr="00237A13">
              <w:rPr>
                <w:rFonts w:ascii="Arial" w:hAnsi="Arial" w:cs="Arial"/>
                <w:sz w:val="18"/>
                <w:szCs w:val="18"/>
              </w:rPr>
              <w:t>Particella</w:t>
            </w:r>
            <w:r>
              <w:rPr>
                <w:rFonts w:ascii="Arial" w:hAnsi="Arial" w:cs="Arial"/>
                <w:sz w:val="18"/>
                <w:szCs w:val="18"/>
              </w:rPr>
              <w:t>/e</w:t>
            </w:r>
            <w:r w:rsidRPr="00237A13">
              <w:rPr>
                <w:rFonts w:ascii="Arial" w:hAnsi="Arial" w:cs="Arial"/>
                <w:sz w:val="18"/>
                <w:szCs w:val="18"/>
              </w:rPr>
              <w:t xml:space="preserve"> n. ______________</w:t>
            </w:r>
          </w:p>
        </w:tc>
      </w:tr>
      <w:tr w:rsidR="00C80C2D" w14:paraId="40D53B7F" w14:textId="77777777" w:rsidTr="00AE0D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02"/>
        </w:trPr>
        <w:tc>
          <w:tcPr>
            <w:tcW w:w="2000" w:type="dxa"/>
            <w:vMerge w:val="restart"/>
            <w:tcBorders>
              <w:top w:val="single" w:sz="4" w:space="0" w:color="000000"/>
              <w:left w:val="single" w:sz="4" w:space="0" w:color="000000"/>
              <w:bottom w:val="single" w:sz="4" w:space="0" w:color="000000"/>
              <w:right w:val="nil"/>
            </w:tcBorders>
            <w:vAlign w:val="center"/>
            <w:hideMark/>
          </w:tcPr>
          <w:p w14:paraId="047E3341" w14:textId="77777777" w:rsidR="00C80C2D" w:rsidRPr="00C80C2D" w:rsidRDefault="00C80C2D">
            <w:pPr>
              <w:tabs>
                <w:tab w:val="left" w:pos="1560"/>
                <w:tab w:val="left" w:pos="3969"/>
                <w:tab w:val="left" w:pos="4962"/>
                <w:tab w:val="left" w:pos="6237"/>
              </w:tabs>
              <w:overflowPunct w:val="0"/>
              <w:autoSpaceDE w:val="0"/>
              <w:snapToGrid w:val="0"/>
              <w:jc w:val="both"/>
              <w:textAlignment w:val="baseline"/>
              <w:rPr>
                <w:rFonts w:ascii="Arial" w:hAnsi="Arial" w:cs="Arial"/>
                <w:sz w:val="18"/>
                <w:szCs w:val="18"/>
              </w:rPr>
            </w:pPr>
            <w:r w:rsidRPr="00C80C2D">
              <w:rPr>
                <w:rFonts w:ascii="Arial" w:hAnsi="Arial" w:cs="Arial"/>
                <w:b/>
                <w:sz w:val="18"/>
                <w:szCs w:val="18"/>
              </w:rPr>
              <w:t>Coordinate Geografiche</w:t>
            </w:r>
            <w:r w:rsidRPr="00C80C2D">
              <w:rPr>
                <w:rFonts w:ascii="Arial" w:hAnsi="Arial" w:cs="Arial"/>
                <w:sz w:val="18"/>
                <w:szCs w:val="18"/>
              </w:rPr>
              <w:t xml:space="preserve"> del punto di scarico nel ricettore</w:t>
            </w:r>
          </w:p>
        </w:tc>
        <w:tc>
          <w:tcPr>
            <w:tcW w:w="1575" w:type="dxa"/>
            <w:vMerge w:val="restart"/>
            <w:tcBorders>
              <w:top w:val="single" w:sz="4" w:space="0" w:color="000000"/>
              <w:left w:val="single" w:sz="4" w:space="0" w:color="000000"/>
              <w:bottom w:val="single" w:sz="4" w:space="0" w:color="000000"/>
              <w:right w:val="nil"/>
            </w:tcBorders>
            <w:vAlign w:val="center"/>
            <w:hideMark/>
          </w:tcPr>
          <w:p w14:paraId="7881007A" w14:textId="77777777" w:rsidR="00C80C2D" w:rsidRPr="00C80C2D" w:rsidRDefault="00C80C2D">
            <w:pPr>
              <w:tabs>
                <w:tab w:val="left" w:pos="1560"/>
                <w:tab w:val="left" w:pos="3969"/>
                <w:tab w:val="left" w:pos="4962"/>
                <w:tab w:val="left" w:pos="6237"/>
              </w:tabs>
              <w:overflowPunct w:val="0"/>
              <w:autoSpaceDE w:val="0"/>
              <w:snapToGrid w:val="0"/>
              <w:jc w:val="both"/>
              <w:textAlignment w:val="center"/>
              <w:rPr>
                <w:rFonts w:ascii="Arial" w:hAnsi="Arial" w:cs="Arial"/>
                <w:sz w:val="18"/>
                <w:szCs w:val="18"/>
              </w:rPr>
            </w:pPr>
            <w:r w:rsidRPr="00C80C2D">
              <w:rPr>
                <w:rFonts w:ascii="Arial" w:hAnsi="Arial" w:cs="Arial"/>
                <w:sz w:val="18"/>
                <w:szCs w:val="18"/>
              </w:rPr>
              <w:t>WGS84-GMS</w:t>
            </w:r>
          </w:p>
        </w:tc>
        <w:tc>
          <w:tcPr>
            <w:tcW w:w="2127" w:type="dxa"/>
            <w:gridSpan w:val="2"/>
            <w:tcBorders>
              <w:top w:val="single" w:sz="4" w:space="0" w:color="000000"/>
              <w:left w:val="single" w:sz="4" w:space="0" w:color="000000"/>
              <w:bottom w:val="single" w:sz="4" w:space="0" w:color="000000"/>
              <w:right w:val="single" w:sz="4" w:space="0" w:color="000000"/>
            </w:tcBorders>
            <w:vAlign w:val="center"/>
            <w:hideMark/>
          </w:tcPr>
          <w:p w14:paraId="07FC4D8C" w14:textId="77777777" w:rsidR="00C80C2D" w:rsidRPr="00C80C2D" w:rsidRDefault="00C80C2D">
            <w:pPr>
              <w:tabs>
                <w:tab w:val="left" w:pos="1560"/>
                <w:tab w:val="left" w:pos="3969"/>
                <w:tab w:val="left" w:pos="4962"/>
                <w:tab w:val="left" w:pos="6237"/>
              </w:tabs>
              <w:overflowPunct w:val="0"/>
              <w:autoSpaceDE w:val="0"/>
              <w:snapToGrid w:val="0"/>
              <w:jc w:val="both"/>
              <w:textAlignment w:val="baseline"/>
              <w:rPr>
                <w:rFonts w:ascii="Arial" w:hAnsi="Arial" w:cs="Arial"/>
                <w:kern w:val="2"/>
                <w:sz w:val="18"/>
                <w:szCs w:val="18"/>
              </w:rPr>
            </w:pPr>
            <w:r w:rsidRPr="00C80C2D">
              <w:rPr>
                <w:rFonts w:ascii="Arial" w:hAnsi="Arial" w:cs="Arial"/>
                <w:kern w:val="2"/>
                <w:sz w:val="18"/>
                <w:szCs w:val="18"/>
              </w:rPr>
              <w:t>Latitudine (N)</w:t>
            </w:r>
          </w:p>
        </w:tc>
        <w:tc>
          <w:tcPr>
            <w:tcW w:w="1439" w:type="dxa"/>
            <w:tcBorders>
              <w:top w:val="single" w:sz="4" w:space="0" w:color="000000"/>
              <w:left w:val="single" w:sz="4" w:space="0" w:color="000000"/>
              <w:bottom w:val="single" w:sz="4" w:space="0" w:color="000000"/>
              <w:right w:val="single" w:sz="4" w:space="0" w:color="000000"/>
            </w:tcBorders>
            <w:vAlign w:val="bottom"/>
            <w:hideMark/>
          </w:tcPr>
          <w:p w14:paraId="7537A5D5" w14:textId="77777777" w:rsidR="00C80C2D" w:rsidRDefault="00C80C2D">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__________</w:t>
            </w:r>
          </w:p>
          <w:p w14:paraId="72E1E27F" w14:textId="77777777" w:rsidR="00C80C2D" w:rsidRDefault="00C80C2D">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w:t>
            </w:r>
            <w:r>
              <w:rPr>
                <w:rFonts w:ascii="Palatino Linotype" w:hAnsi="Palatino Linotype" w:cs="Arial"/>
                <w:kern w:val="2"/>
                <w:sz w:val="14"/>
                <w:szCs w:val="22"/>
              </w:rPr>
              <w:t>Gradi</w:t>
            </w:r>
          </w:p>
        </w:tc>
        <w:tc>
          <w:tcPr>
            <w:tcW w:w="1439" w:type="dxa"/>
            <w:tcBorders>
              <w:top w:val="single" w:sz="4" w:space="0" w:color="000000"/>
              <w:left w:val="single" w:sz="4" w:space="0" w:color="000000"/>
              <w:bottom w:val="single" w:sz="4" w:space="0" w:color="000000"/>
              <w:right w:val="single" w:sz="4" w:space="0" w:color="000000"/>
            </w:tcBorders>
            <w:vAlign w:val="bottom"/>
            <w:hideMark/>
          </w:tcPr>
          <w:p w14:paraId="5EBB27BB" w14:textId="77777777" w:rsidR="00C80C2D" w:rsidRDefault="00C80C2D">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__________</w:t>
            </w:r>
          </w:p>
          <w:p w14:paraId="4CF02C0A" w14:textId="77777777" w:rsidR="00C80C2D" w:rsidRDefault="00C80C2D">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w:t>
            </w:r>
            <w:r>
              <w:rPr>
                <w:rFonts w:ascii="Palatino Linotype" w:hAnsi="Palatino Linotype" w:cs="Arial"/>
                <w:kern w:val="2"/>
                <w:sz w:val="16"/>
                <w:szCs w:val="22"/>
              </w:rPr>
              <w:t>Minuti</w:t>
            </w:r>
          </w:p>
        </w:tc>
        <w:tc>
          <w:tcPr>
            <w:tcW w:w="1339" w:type="dxa"/>
            <w:tcBorders>
              <w:top w:val="single" w:sz="4" w:space="0" w:color="000000"/>
              <w:left w:val="single" w:sz="4" w:space="0" w:color="000000"/>
              <w:bottom w:val="single" w:sz="4" w:space="0" w:color="000000"/>
              <w:right w:val="single" w:sz="4" w:space="0" w:color="000000"/>
            </w:tcBorders>
            <w:vAlign w:val="bottom"/>
            <w:hideMark/>
          </w:tcPr>
          <w:p w14:paraId="34D6662F" w14:textId="77777777" w:rsidR="00C80C2D" w:rsidRDefault="00C80C2D">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__________</w:t>
            </w:r>
          </w:p>
          <w:p w14:paraId="201AD7CB" w14:textId="77777777" w:rsidR="00C80C2D" w:rsidRDefault="00C80C2D">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w:t>
            </w:r>
            <w:r>
              <w:rPr>
                <w:rFonts w:ascii="Palatino Linotype" w:hAnsi="Palatino Linotype" w:cs="Arial"/>
                <w:kern w:val="2"/>
                <w:sz w:val="16"/>
                <w:szCs w:val="22"/>
              </w:rPr>
              <w:t>Secondi</w:t>
            </w:r>
          </w:p>
        </w:tc>
      </w:tr>
      <w:tr w:rsidR="00C80C2D" w14:paraId="459D3052" w14:textId="77777777" w:rsidTr="00AE0D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41"/>
        </w:trPr>
        <w:tc>
          <w:tcPr>
            <w:tcW w:w="2000" w:type="dxa"/>
            <w:vMerge/>
            <w:tcBorders>
              <w:top w:val="single" w:sz="4" w:space="0" w:color="000000"/>
              <w:left w:val="single" w:sz="4" w:space="0" w:color="000000"/>
              <w:bottom w:val="single" w:sz="4" w:space="0" w:color="000000"/>
              <w:right w:val="nil"/>
            </w:tcBorders>
            <w:vAlign w:val="center"/>
            <w:hideMark/>
          </w:tcPr>
          <w:p w14:paraId="4F584C2E" w14:textId="77777777" w:rsidR="00C80C2D" w:rsidRPr="00C80C2D" w:rsidRDefault="00C80C2D">
            <w:pPr>
              <w:suppressAutoHyphens w:val="0"/>
              <w:rPr>
                <w:rFonts w:ascii="Arial" w:hAnsi="Arial" w:cs="Arial"/>
                <w:sz w:val="18"/>
                <w:szCs w:val="18"/>
              </w:rPr>
            </w:pPr>
          </w:p>
        </w:tc>
        <w:tc>
          <w:tcPr>
            <w:tcW w:w="1575" w:type="dxa"/>
            <w:vMerge/>
            <w:tcBorders>
              <w:top w:val="single" w:sz="4" w:space="0" w:color="000000"/>
              <w:left w:val="single" w:sz="4" w:space="0" w:color="000000"/>
              <w:bottom w:val="single" w:sz="4" w:space="0" w:color="000000"/>
              <w:right w:val="nil"/>
            </w:tcBorders>
            <w:vAlign w:val="center"/>
            <w:hideMark/>
          </w:tcPr>
          <w:p w14:paraId="096F60C6" w14:textId="77777777" w:rsidR="00C80C2D" w:rsidRPr="00C80C2D" w:rsidRDefault="00C80C2D">
            <w:pPr>
              <w:suppressAutoHyphens w:val="0"/>
              <w:rPr>
                <w:rFonts w:ascii="Arial" w:hAnsi="Arial" w:cs="Arial"/>
                <w:sz w:val="18"/>
                <w:szCs w:val="18"/>
              </w:rPr>
            </w:pPr>
          </w:p>
        </w:tc>
        <w:tc>
          <w:tcPr>
            <w:tcW w:w="2127" w:type="dxa"/>
            <w:gridSpan w:val="2"/>
            <w:tcBorders>
              <w:top w:val="single" w:sz="4" w:space="0" w:color="000000"/>
              <w:left w:val="single" w:sz="4" w:space="0" w:color="000000"/>
              <w:bottom w:val="single" w:sz="4" w:space="0" w:color="000000"/>
              <w:right w:val="single" w:sz="4" w:space="0" w:color="000000"/>
            </w:tcBorders>
            <w:vAlign w:val="center"/>
            <w:hideMark/>
          </w:tcPr>
          <w:p w14:paraId="10E03A2A" w14:textId="77777777" w:rsidR="00C80C2D" w:rsidRPr="00C80C2D" w:rsidRDefault="00C80C2D">
            <w:pPr>
              <w:tabs>
                <w:tab w:val="left" w:pos="1560"/>
                <w:tab w:val="left" w:pos="3969"/>
                <w:tab w:val="left" w:pos="4962"/>
                <w:tab w:val="left" w:pos="6237"/>
              </w:tabs>
              <w:overflowPunct w:val="0"/>
              <w:autoSpaceDE w:val="0"/>
              <w:snapToGrid w:val="0"/>
              <w:jc w:val="both"/>
              <w:textAlignment w:val="baseline"/>
              <w:rPr>
                <w:rFonts w:ascii="Arial" w:hAnsi="Arial" w:cs="Arial"/>
                <w:kern w:val="2"/>
                <w:sz w:val="18"/>
                <w:szCs w:val="18"/>
              </w:rPr>
            </w:pPr>
            <w:r w:rsidRPr="00C80C2D">
              <w:rPr>
                <w:rFonts w:ascii="Arial" w:hAnsi="Arial" w:cs="Arial"/>
                <w:kern w:val="2"/>
                <w:sz w:val="18"/>
                <w:szCs w:val="18"/>
              </w:rPr>
              <w:t>Longitudine (E)</w:t>
            </w:r>
          </w:p>
        </w:tc>
        <w:tc>
          <w:tcPr>
            <w:tcW w:w="1439" w:type="dxa"/>
            <w:tcBorders>
              <w:top w:val="single" w:sz="4" w:space="0" w:color="000000"/>
              <w:left w:val="single" w:sz="4" w:space="0" w:color="000000"/>
              <w:bottom w:val="single" w:sz="4" w:space="0" w:color="000000"/>
              <w:right w:val="single" w:sz="4" w:space="0" w:color="000000"/>
            </w:tcBorders>
            <w:vAlign w:val="bottom"/>
            <w:hideMark/>
          </w:tcPr>
          <w:p w14:paraId="05241383" w14:textId="77777777" w:rsidR="00C80C2D" w:rsidRDefault="00C80C2D">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__________</w:t>
            </w:r>
          </w:p>
          <w:p w14:paraId="540D292F" w14:textId="77777777" w:rsidR="00C80C2D" w:rsidRDefault="00C80C2D">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w:t>
            </w:r>
            <w:r>
              <w:rPr>
                <w:rFonts w:ascii="Palatino Linotype" w:hAnsi="Palatino Linotype" w:cs="Arial"/>
                <w:kern w:val="2"/>
                <w:sz w:val="16"/>
                <w:szCs w:val="22"/>
              </w:rPr>
              <w:t>Gradi</w:t>
            </w:r>
          </w:p>
        </w:tc>
        <w:tc>
          <w:tcPr>
            <w:tcW w:w="1439" w:type="dxa"/>
            <w:tcBorders>
              <w:top w:val="single" w:sz="4" w:space="0" w:color="000000"/>
              <w:left w:val="single" w:sz="4" w:space="0" w:color="000000"/>
              <w:bottom w:val="single" w:sz="4" w:space="0" w:color="000000"/>
              <w:right w:val="single" w:sz="4" w:space="0" w:color="000000"/>
            </w:tcBorders>
            <w:vAlign w:val="bottom"/>
            <w:hideMark/>
          </w:tcPr>
          <w:p w14:paraId="17F1CA71" w14:textId="77777777" w:rsidR="00C80C2D" w:rsidRDefault="00C80C2D">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__________</w:t>
            </w:r>
          </w:p>
          <w:p w14:paraId="31F006C7" w14:textId="77777777" w:rsidR="00C80C2D" w:rsidRDefault="00C80C2D">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w:t>
            </w:r>
            <w:r>
              <w:rPr>
                <w:rFonts w:ascii="Palatino Linotype" w:hAnsi="Palatino Linotype" w:cs="Arial"/>
                <w:kern w:val="2"/>
                <w:sz w:val="16"/>
                <w:szCs w:val="22"/>
              </w:rPr>
              <w:t>Minuti</w:t>
            </w:r>
          </w:p>
        </w:tc>
        <w:tc>
          <w:tcPr>
            <w:tcW w:w="1339" w:type="dxa"/>
            <w:tcBorders>
              <w:top w:val="single" w:sz="4" w:space="0" w:color="000000"/>
              <w:left w:val="single" w:sz="4" w:space="0" w:color="000000"/>
              <w:bottom w:val="single" w:sz="4" w:space="0" w:color="000000"/>
              <w:right w:val="single" w:sz="4" w:space="0" w:color="000000"/>
            </w:tcBorders>
            <w:vAlign w:val="bottom"/>
            <w:hideMark/>
          </w:tcPr>
          <w:p w14:paraId="6040BCD5" w14:textId="77777777" w:rsidR="00C80C2D" w:rsidRDefault="00C80C2D">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__________</w:t>
            </w:r>
          </w:p>
          <w:p w14:paraId="2E992E97" w14:textId="77777777" w:rsidR="00C80C2D" w:rsidRDefault="00C80C2D">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r>
              <w:rPr>
                <w:rFonts w:ascii="Palatino Linotype" w:hAnsi="Palatino Linotype" w:cs="Arial"/>
                <w:kern w:val="2"/>
                <w:sz w:val="22"/>
                <w:szCs w:val="22"/>
              </w:rPr>
              <w:t>“</w:t>
            </w:r>
            <w:r>
              <w:rPr>
                <w:rFonts w:ascii="Palatino Linotype" w:hAnsi="Palatino Linotype" w:cs="Arial"/>
                <w:kern w:val="2"/>
                <w:sz w:val="16"/>
                <w:szCs w:val="22"/>
              </w:rPr>
              <w:t>Secondi</w:t>
            </w:r>
          </w:p>
        </w:tc>
      </w:tr>
      <w:tr w:rsidR="00C80C2D" w14:paraId="20A17344" w14:textId="77777777" w:rsidTr="00AE0D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6"/>
        </w:trPr>
        <w:tc>
          <w:tcPr>
            <w:tcW w:w="2000" w:type="dxa"/>
            <w:vMerge/>
            <w:tcBorders>
              <w:top w:val="single" w:sz="4" w:space="0" w:color="000000"/>
              <w:left w:val="single" w:sz="4" w:space="0" w:color="000000"/>
              <w:bottom w:val="single" w:sz="4" w:space="0" w:color="000000"/>
              <w:right w:val="nil"/>
            </w:tcBorders>
            <w:vAlign w:val="center"/>
            <w:hideMark/>
          </w:tcPr>
          <w:p w14:paraId="3A538EFC" w14:textId="77777777" w:rsidR="00C80C2D" w:rsidRPr="00C80C2D" w:rsidRDefault="00C80C2D">
            <w:pPr>
              <w:suppressAutoHyphens w:val="0"/>
              <w:rPr>
                <w:rFonts w:ascii="Arial" w:hAnsi="Arial" w:cs="Arial"/>
                <w:sz w:val="18"/>
                <w:szCs w:val="18"/>
              </w:rPr>
            </w:pPr>
          </w:p>
        </w:tc>
        <w:tc>
          <w:tcPr>
            <w:tcW w:w="1575" w:type="dxa"/>
            <w:vMerge w:val="restart"/>
            <w:tcBorders>
              <w:top w:val="single" w:sz="4" w:space="0" w:color="000000"/>
              <w:left w:val="single" w:sz="4" w:space="0" w:color="000000"/>
              <w:bottom w:val="single" w:sz="4" w:space="0" w:color="000000"/>
              <w:right w:val="nil"/>
            </w:tcBorders>
            <w:vAlign w:val="center"/>
            <w:hideMark/>
          </w:tcPr>
          <w:p w14:paraId="32A1212E" w14:textId="77777777" w:rsidR="00C80C2D" w:rsidRPr="006769B5" w:rsidRDefault="006769B5">
            <w:pPr>
              <w:tabs>
                <w:tab w:val="left" w:pos="1560"/>
                <w:tab w:val="left" w:pos="3969"/>
                <w:tab w:val="left" w:pos="4962"/>
                <w:tab w:val="left" w:pos="6237"/>
              </w:tabs>
              <w:overflowPunct w:val="0"/>
              <w:autoSpaceDE w:val="0"/>
              <w:snapToGrid w:val="0"/>
              <w:jc w:val="both"/>
              <w:textAlignment w:val="center"/>
              <w:rPr>
                <w:rFonts w:ascii="Arial" w:hAnsi="Arial" w:cs="Arial"/>
                <w:sz w:val="18"/>
                <w:szCs w:val="18"/>
              </w:rPr>
            </w:pPr>
            <w:r w:rsidRPr="006769B5">
              <w:rPr>
                <w:rFonts w:ascii="Arial" w:hAnsi="Arial" w:cs="Arial"/>
                <w:sz w:val="18"/>
                <w:szCs w:val="18"/>
              </w:rPr>
              <w:t>Piane Gauss-</w:t>
            </w:r>
            <w:proofErr w:type="spellStart"/>
            <w:r w:rsidRPr="006769B5">
              <w:rPr>
                <w:rFonts w:ascii="Arial" w:hAnsi="Arial" w:cs="Arial"/>
                <w:sz w:val="18"/>
                <w:szCs w:val="18"/>
              </w:rPr>
              <w:t>Boaga</w:t>
            </w:r>
            <w:proofErr w:type="spellEnd"/>
            <w:r w:rsidRPr="006769B5">
              <w:rPr>
                <w:rFonts w:ascii="Arial" w:hAnsi="Arial" w:cs="Arial"/>
                <w:sz w:val="18"/>
                <w:szCs w:val="18"/>
              </w:rPr>
              <w:t xml:space="preserve"> Roma 40 Fuso Est</w:t>
            </w:r>
          </w:p>
        </w:tc>
        <w:tc>
          <w:tcPr>
            <w:tcW w:w="2127" w:type="dxa"/>
            <w:gridSpan w:val="2"/>
            <w:tcBorders>
              <w:top w:val="single" w:sz="4" w:space="0" w:color="000000"/>
              <w:left w:val="single" w:sz="4" w:space="0" w:color="000000"/>
              <w:bottom w:val="single" w:sz="4" w:space="0" w:color="000000"/>
              <w:right w:val="single" w:sz="4" w:space="0" w:color="000000"/>
            </w:tcBorders>
            <w:vAlign w:val="center"/>
            <w:hideMark/>
          </w:tcPr>
          <w:p w14:paraId="6A82AE10" w14:textId="77777777" w:rsidR="00C80C2D" w:rsidRPr="00C80C2D" w:rsidRDefault="00C80C2D">
            <w:pPr>
              <w:tabs>
                <w:tab w:val="left" w:pos="1560"/>
                <w:tab w:val="left" w:pos="3969"/>
                <w:tab w:val="left" w:pos="4962"/>
                <w:tab w:val="left" w:pos="6237"/>
              </w:tabs>
              <w:overflowPunct w:val="0"/>
              <w:autoSpaceDE w:val="0"/>
              <w:snapToGrid w:val="0"/>
              <w:jc w:val="both"/>
              <w:textAlignment w:val="baseline"/>
              <w:rPr>
                <w:rFonts w:ascii="Arial" w:hAnsi="Arial" w:cs="Arial"/>
                <w:kern w:val="2"/>
                <w:sz w:val="18"/>
                <w:szCs w:val="18"/>
              </w:rPr>
            </w:pPr>
            <w:r w:rsidRPr="00C80C2D">
              <w:rPr>
                <w:rFonts w:ascii="Arial" w:hAnsi="Arial" w:cs="Arial"/>
                <w:kern w:val="2"/>
                <w:sz w:val="18"/>
                <w:szCs w:val="18"/>
              </w:rPr>
              <w:t>Latitudine (N)</w:t>
            </w:r>
          </w:p>
        </w:tc>
        <w:tc>
          <w:tcPr>
            <w:tcW w:w="4217" w:type="dxa"/>
            <w:gridSpan w:val="3"/>
            <w:tcBorders>
              <w:top w:val="single" w:sz="4" w:space="0" w:color="000000"/>
              <w:left w:val="single" w:sz="4" w:space="0" w:color="000000"/>
              <w:bottom w:val="single" w:sz="4" w:space="0" w:color="000000"/>
              <w:right w:val="single" w:sz="4" w:space="0" w:color="000000"/>
            </w:tcBorders>
            <w:vAlign w:val="bottom"/>
          </w:tcPr>
          <w:p w14:paraId="325C792D" w14:textId="77777777" w:rsidR="00C80C2D" w:rsidRDefault="00C80C2D">
            <w:pPr>
              <w:tabs>
                <w:tab w:val="left" w:pos="1560"/>
                <w:tab w:val="left" w:pos="3969"/>
                <w:tab w:val="left" w:pos="4962"/>
                <w:tab w:val="left" w:pos="6237"/>
              </w:tabs>
              <w:overflowPunct w:val="0"/>
              <w:autoSpaceDE w:val="0"/>
              <w:snapToGrid w:val="0"/>
              <w:jc w:val="center"/>
              <w:textAlignment w:val="baseline"/>
              <w:rPr>
                <w:rFonts w:ascii="Palatino Linotype" w:hAnsi="Palatino Linotype" w:cs="Arial"/>
                <w:kern w:val="2"/>
                <w:sz w:val="22"/>
                <w:szCs w:val="22"/>
              </w:rPr>
            </w:pPr>
          </w:p>
        </w:tc>
      </w:tr>
      <w:tr w:rsidR="00C80C2D" w14:paraId="714DC693" w14:textId="77777777" w:rsidTr="00AE0D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4"/>
        </w:trPr>
        <w:tc>
          <w:tcPr>
            <w:tcW w:w="2000" w:type="dxa"/>
            <w:vMerge/>
            <w:tcBorders>
              <w:top w:val="single" w:sz="4" w:space="0" w:color="000000"/>
              <w:left w:val="single" w:sz="4" w:space="0" w:color="000000"/>
              <w:bottom w:val="single" w:sz="4" w:space="0" w:color="000000"/>
              <w:right w:val="nil"/>
            </w:tcBorders>
            <w:vAlign w:val="center"/>
            <w:hideMark/>
          </w:tcPr>
          <w:p w14:paraId="6CCFA8DB" w14:textId="77777777" w:rsidR="00C80C2D" w:rsidRDefault="00C80C2D">
            <w:pPr>
              <w:suppressAutoHyphens w:val="0"/>
              <w:rPr>
                <w:rFonts w:ascii="Palatino Linotype" w:hAnsi="Palatino Linotype" w:cs="Arial"/>
                <w:sz w:val="22"/>
                <w:szCs w:val="22"/>
              </w:rPr>
            </w:pPr>
          </w:p>
        </w:tc>
        <w:tc>
          <w:tcPr>
            <w:tcW w:w="1575" w:type="dxa"/>
            <w:vMerge/>
            <w:tcBorders>
              <w:top w:val="single" w:sz="4" w:space="0" w:color="000000"/>
              <w:left w:val="single" w:sz="4" w:space="0" w:color="000000"/>
              <w:bottom w:val="single" w:sz="4" w:space="0" w:color="000000"/>
              <w:right w:val="nil"/>
            </w:tcBorders>
            <w:vAlign w:val="center"/>
            <w:hideMark/>
          </w:tcPr>
          <w:p w14:paraId="758DB964" w14:textId="77777777" w:rsidR="00C80C2D" w:rsidRDefault="00C80C2D">
            <w:pPr>
              <w:suppressAutoHyphens w:val="0"/>
              <w:rPr>
                <w:rFonts w:ascii="Palatino Linotype" w:hAnsi="Palatino Linotype" w:cs="Arial"/>
                <w:sz w:val="22"/>
                <w:szCs w:val="22"/>
              </w:rPr>
            </w:pPr>
          </w:p>
        </w:tc>
        <w:tc>
          <w:tcPr>
            <w:tcW w:w="2127" w:type="dxa"/>
            <w:gridSpan w:val="2"/>
            <w:tcBorders>
              <w:top w:val="single" w:sz="4" w:space="0" w:color="000000"/>
              <w:left w:val="single" w:sz="4" w:space="0" w:color="000000"/>
              <w:bottom w:val="single" w:sz="4" w:space="0" w:color="000000"/>
              <w:right w:val="single" w:sz="4" w:space="0" w:color="000000"/>
            </w:tcBorders>
            <w:vAlign w:val="center"/>
            <w:hideMark/>
          </w:tcPr>
          <w:p w14:paraId="590E1774" w14:textId="77777777" w:rsidR="00C80C2D" w:rsidRPr="00C80C2D" w:rsidRDefault="00C80C2D">
            <w:pPr>
              <w:tabs>
                <w:tab w:val="left" w:pos="1560"/>
                <w:tab w:val="left" w:pos="3969"/>
                <w:tab w:val="left" w:pos="4962"/>
                <w:tab w:val="left" w:pos="6237"/>
              </w:tabs>
              <w:overflowPunct w:val="0"/>
              <w:autoSpaceDE w:val="0"/>
              <w:snapToGrid w:val="0"/>
              <w:jc w:val="both"/>
              <w:textAlignment w:val="baseline"/>
              <w:rPr>
                <w:rFonts w:ascii="Arial" w:hAnsi="Arial" w:cs="Arial"/>
                <w:kern w:val="2"/>
                <w:sz w:val="18"/>
                <w:szCs w:val="18"/>
              </w:rPr>
            </w:pPr>
            <w:r w:rsidRPr="00C80C2D">
              <w:rPr>
                <w:rFonts w:ascii="Arial" w:hAnsi="Arial" w:cs="Arial"/>
                <w:kern w:val="2"/>
                <w:sz w:val="18"/>
                <w:szCs w:val="18"/>
              </w:rPr>
              <w:t>Longitudine (E)</w:t>
            </w:r>
          </w:p>
        </w:tc>
        <w:tc>
          <w:tcPr>
            <w:tcW w:w="4217" w:type="dxa"/>
            <w:gridSpan w:val="3"/>
            <w:tcBorders>
              <w:top w:val="single" w:sz="4" w:space="0" w:color="000000"/>
              <w:left w:val="single" w:sz="4" w:space="0" w:color="000000"/>
              <w:bottom w:val="single" w:sz="4" w:space="0" w:color="000000"/>
              <w:right w:val="single" w:sz="4" w:space="0" w:color="000000"/>
            </w:tcBorders>
            <w:vAlign w:val="bottom"/>
          </w:tcPr>
          <w:p w14:paraId="0CA6AD29" w14:textId="77777777" w:rsidR="00C80C2D" w:rsidRPr="00C80C2D" w:rsidRDefault="00C80C2D">
            <w:pPr>
              <w:tabs>
                <w:tab w:val="left" w:pos="1560"/>
                <w:tab w:val="left" w:pos="3969"/>
                <w:tab w:val="left" w:pos="4962"/>
                <w:tab w:val="left" w:pos="6237"/>
              </w:tabs>
              <w:overflowPunct w:val="0"/>
              <w:autoSpaceDE w:val="0"/>
              <w:snapToGrid w:val="0"/>
              <w:jc w:val="center"/>
              <w:textAlignment w:val="baseline"/>
              <w:rPr>
                <w:rFonts w:ascii="Arial" w:hAnsi="Arial" w:cs="Arial"/>
                <w:kern w:val="2"/>
                <w:sz w:val="18"/>
                <w:szCs w:val="18"/>
              </w:rPr>
            </w:pPr>
          </w:p>
        </w:tc>
      </w:tr>
    </w:tbl>
    <w:p w14:paraId="4FC7D695" w14:textId="77777777" w:rsidR="00C80C2D" w:rsidRDefault="00C80C2D" w:rsidP="00DA1B5B">
      <w:pPr>
        <w:tabs>
          <w:tab w:val="left" w:pos="284"/>
        </w:tabs>
        <w:jc w:val="both"/>
        <w:rPr>
          <w:b/>
        </w:rPr>
      </w:pPr>
    </w:p>
    <w:p w14:paraId="40800299" w14:textId="021B2166" w:rsidR="00FA4BD0" w:rsidRPr="00AD17B6" w:rsidRDefault="00FA4BD0" w:rsidP="00FA4BD0">
      <w:pPr>
        <w:autoSpaceDE w:val="0"/>
        <w:jc w:val="both"/>
        <w:rPr>
          <w:rFonts w:ascii="Arial" w:hAnsi="Arial" w:cs="Arial"/>
          <w:b/>
          <w:sz w:val="18"/>
          <w:szCs w:val="16"/>
        </w:rPr>
      </w:pPr>
      <w:r w:rsidRPr="00AD17B6">
        <w:rPr>
          <w:rFonts w:ascii="Arial" w:hAnsi="Arial" w:cs="Arial"/>
          <w:b/>
          <w:bCs/>
          <w:sz w:val="18"/>
          <w:szCs w:val="16"/>
        </w:rPr>
        <w:t xml:space="preserve">ATTENZIONE: </w:t>
      </w:r>
      <w:r w:rsidR="00422A9A">
        <w:rPr>
          <w:rFonts w:ascii="Arial" w:hAnsi="Arial" w:cs="Arial"/>
          <w:b/>
          <w:sz w:val="18"/>
          <w:szCs w:val="16"/>
        </w:rPr>
        <w:t>Ai sensi dell’articolo</w:t>
      </w:r>
      <w:r w:rsidRPr="00AD17B6">
        <w:rPr>
          <w:rFonts w:ascii="Arial" w:hAnsi="Arial" w:cs="Arial"/>
          <w:b/>
          <w:sz w:val="18"/>
          <w:szCs w:val="16"/>
        </w:rPr>
        <w:t xml:space="preserve"> 103, comma 1, lett</w:t>
      </w:r>
      <w:r w:rsidR="00422A9A">
        <w:rPr>
          <w:rFonts w:ascii="Arial" w:hAnsi="Arial" w:cs="Arial"/>
          <w:b/>
          <w:sz w:val="18"/>
          <w:szCs w:val="16"/>
        </w:rPr>
        <w:t>era</w:t>
      </w:r>
      <w:r w:rsidRPr="00AD17B6">
        <w:rPr>
          <w:rFonts w:ascii="Arial" w:hAnsi="Arial" w:cs="Arial"/>
          <w:b/>
          <w:sz w:val="18"/>
          <w:szCs w:val="16"/>
        </w:rPr>
        <w:t xml:space="preserve"> e)</w:t>
      </w:r>
      <w:r w:rsidR="00422A9A">
        <w:rPr>
          <w:rFonts w:ascii="Arial" w:hAnsi="Arial" w:cs="Arial"/>
          <w:b/>
          <w:sz w:val="18"/>
          <w:szCs w:val="16"/>
        </w:rPr>
        <w:t>,</w:t>
      </w:r>
      <w:r w:rsidR="000774E6">
        <w:rPr>
          <w:rFonts w:ascii="Arial" w:hAnsi="Arial" w:cs="Arial"/>
          <w:b/>
          <w:sz w:val="18"/>
          <w:szCs w:val="16"/>
        </w:rPr>
        <w:t xml:space="preserve"> </w:t>
      </w:r>
      <w:r w:rsidRPr="00AD17B6">
        <w:rPr>
          <w:rFonts w:ascii="Arial" w:hAnsi="Arial" w:cs="Arial"/>
          <w:b/>
          <w:sz w:val="18"/>
          <w:szCs w:val="16"/>
        </w:rPr>
        <w:t xml:space="preserve">del </w:t>
      </w:r>
      <w:proofErr w:type="gramStart"/>
      <w:r w:rsidRPr="00AD17B6">
        <w:rPr>
          <w:rFonts w:ascii="Arial" w:hAnsi="Arial" w:cs="Arial"/>
          <w:b/>
          <w:sz w:val="18"/>
          <w:szCs w:val="16"/>
        </w:rPr>
        <w:t>D.Lgs</w:t>
      </w:r>
      <w:proofErr w:type="gramEnd"/>
      <w:r w:rsidR="00A43A85" w:rsidRPr="00AD17B6">
        <w:rPr>
          <w:rFonts w:ascii="Arial" w:hAnsi="Arial" w:cs="Arial"/>
          <w:b/>
          <w:sz w:val="18"/>
          <w:szCs w:val="16"/>
        </w:rPr>
        <w:t>.</w:t>
      </w:r>
      <w:r w:rsidRPr="00AD17B6">
        <w:rPr>
          <w:rFonts w:ascii="Arial" w:hAnsi="Arial" w:cs="Arial"/>
          <w:b/>
          <w:sz w:val="18"/>
          <w:szCs w:val="16"/>
        </w:rPr>
        <w:t xml:space="preserve"> 152/</w:t>
      </w:r>
      <w:r w:rsidR="00422A9A">
        <w:rPr>
          <w:rFonts w:ascii="Arial" w:hAnsi="Arial" w:cs="Arial"/>
          <w:b/>
          <w:sz w:val="18"/>
          <w:szCs w:val="16"/>
        </w:rPr>
        <w:t>20</w:t>
      </w:r>
      <w:r w:rsidRPr="00AD17B6">
        <w:rPr>
          <w:rFonts w:ascii="Arial" w:hAnsi="Arial" w:cs="Arial"/>
          <w:b/>
          <w:sz w:val="18"/>
          <w:szCs w:val="16"/>
        </w:rPr>
        <w:t>06, gli scarichi di acque meteoriche da reti fognarie separate possono avere recapito sul suolo o negli strati superficiali del sottosuolo, salvo i casi di cui all’art</w:t>
      </w:r>
      <w:r w:rsidR="00422A9A">
        <w:rPr>
          <w:rFonts w:ascii="Arial" w:hAnsi="Arial" w:cs="Arial"/>
          <w:b/>
          <w:sz w:val="18"/>
          <w:szCs w:val="16"/>
        </w:rPr>
        <w:t>icolo</w:t>
      </w:r>
      <w:r w:rsidRPr="00AD17B6">
        <w:rPr>
          <w:rFonts w:ascii="Arial" w:hAnsi="Arial" w:cs="Arial"/>
          <w:b/>
          <w:sz w:val="18"/>
          <w:szCs w:val="16"/>
        </w:rPr>
        <w:t xml:space="preserve"> 94, comma 4, lett</w:t>
      </w:r>
      <w:r w:rsidR="00422A9A">
        <w:rPr>
          <w:rFonts w:ascii="Arial" w:hAnsi="Arial" w:cs="Arial"/>
          <w:b/>
          <w:sz w:val="18"/>
          <w:szCs w:val="16"/>
        </w:rPr>
        <w:t xml:space="preserve">era d), </w:t>
      </w:r>
      <w:r w:rsidRPr="00AD17B6">
        <w:rPr>
          <w:rFonts w:ascii="Arial" w:hAnsi="Arial" w:cs="Arial"/>
          <w:b/>
          <w:sz w:val="18"/>
          <w:szCs w:val="16"/>
        </w:rPr>
        <w:t xml:space="preserve">del </w:t>
      </w:r>
      <w:proofErr w:type="gramStart"/>
      <w:r w:rsidRPr="00AD17B6">
        <w:rPr>
          <w:rFonts w:ascii="Arial" w:hAnsi="Arial" w:cs="Arial"/>
          <w:b/>
          <w:sz w:val="18"/>
          <w:szCs w:val="16"/>
        </w:rPr>
        <w:t>D.Lgs</w:t>
      </w:r>
      <w:proofErr w:type="gramEnd"/>
      <w:r w:rsidR="00A43A85" w:rsidRPr="00AD17B6">
        <w:rPr>
          <w:rFonts w:ascii="Arial" w:hAnsi="Arial" w:cs="Arial"/>
          <w:b/>
          <w:sz w:val="18"/>
          <w:szCs w:val="16"/>
        </w:rPr>
        <w:t>.</w:t>
      </w:r>
      <w:r w:rsidRPr="00AD17B6">
        <w:rPr>
          <w:rFonts w:ascii="Arial" w:hAnsi="Arial" w:cs="Arial"/>
          <w:b/>
          <w:sz w:val="18"/>
          <w:szCs w:val="16"/>
        </w:rPr>
        <w:t xml:space="preserve"> 152/</w:t>
      </w:r>
      <w:r w:rsidR="00422A9A">
        <w:rPr>
          <w:rFonts w:ascii="Arial" w:hAnsi="Arial" w:cs="Arial"/>
          <w:b/>
          <w:sz w:val="18"/>
          <w:szCs w:val="16"/>
        </w:rPr>
        <w:t>20</w:t>
      </w:r>
      <w:r w:rsidRPr="00AD17B6">
        <w:rPr>
          <w:rFonts w:ascii="Arial" w:hAnsi="Arial" w:cs="Arial"/>
          <w:b/>
          <w:sz w:val="18"/>
          <w:szCs w:val="16"/>
        </w:rPr>
        <w:t>06. Ai sensi dell’art</w:t>
      </w:r>
      <w:r w:rsidR="00A860E8">
        <w:rPr>
          <w:rFonts w:ascii="Arial" w:hAnsi="Arial" w:cs="Arial"/>
          <w:b/>
          <w:sz w:val="18"/>
          <w:szCs w:val="16"/>
        </w:rPr>
        <w:t>icolo</w:t>
      </w:r>
      <w:r w:rsidRPr="00AD17B6">
        <w:rPr>
          <w:rFonts w:ascii="Arial" w:hAnsi="Arial" w:cs="Arial"/>
          <w:b/>
          <w:sz w:val="18"/>
          <w:szCs w:val="16"/>
        </w:rPr>
        <w:t xml:space="preserve"> 113, comma 4</w:t>
      </w:r>
      <w:r w:rsidR="00A860E8">
        <w:rPr>
          <w:rFonts w:ascii="Arial" w:hAnsi="Arial" w:cs="Arial"/>
          <w:b/>
          <w:sz w:val="18"/>
          <w:szCs w:val="16"/>
        </w:rPr>
        <w:t xml:space="preserve"> del</w:t>
      </w:r>
      <w:r w:rsidRPr="00AD17B6">
        <w:rPr>
          <w:rFonts w:ascii="Arial" w:hAnsi="Arial" w:cs="Arial"/>
          <w:b/>
          <w:sz w:val="18"/>
          <w:szCs w:val="16"/>
        </w:rPr>
        <w:t xml:space="preserve"> </w:t>
      </w:r>
      <w:proofErr w:type="gramStart"/>
      <w:r w:rsidRPr="00AD17B6">
        <w:rPr>
          <w:rFonts w:ascii="Arial" w:hAnsi="Arial" w:cs="Arial"/>
          <w:b/>
          <w:sz w:val="18"/>
          <w:szCs w:val="16"/>
        </w:rPr>
        <w:t>D.Lgs</w:t>
      </w:r>
      <w:proofErr w:type="gramEnd"/>
      <w:r w:rsidR="00D7594F" w:rsidRPr="00AD17B6">
        <w:rPr>
          <w:rFonts w:ascii="Arial" w:hAnsi="Arial" w:cs="Arial"/>
          <w:b/>
          <w:sz w:val="18"/>
          <w:szCs w:val="16"/>
        </w:rPr>
        <w:t>.</w:t>
      </w:r>
      <w:r w:rsidRPr="00AD17B6">
        <w:rPr>
          <w:rFonts w:ascii="Arial" w:hAnsi="Arial" w:cs="Arial"/>
          <w:b/>
          <w:sz w:val="18"/>
          <w:szCs w:val="16"/>
        </w:rPr>
        <w:t xml:space="preserve"> 152/</w:t>
      </w:r>
      <w:r w:rsidR="00A860E8">
        <w:rPr>
          <w:rFonts w:ascii="Arial" w:hAnsi="Arial" w:cs="Arial"/>
          <w:b/>
          <w:sz w:val="18"/>
          <w:szCs w:val="16"/>
        </w:rPr>
        <w:t xml:space="preserve">2006 </w:t>
      </w:r>
      <w:r w:rsidRPr="00AD17B6">
        <w:rPr>
          <w:rFonts w:ascii="Arial" w:hAnsi="Arial" w:cs="Arial"/>
          <w:b/>
          <w:sz w:val="18"/>
          <w:szCs w:val="16"/>
        </w:rPr>
        <w:t>è sempre vietata l’immissione diretta di acque meteoriche nelle acque sotterranee.</w:t>
      </w:r>
    </w:p>
    <w:p w14:paraId="09F073B6" w14:textId="77777777" w:rsidR="00FA4BD0" w:rsidRPr="00AD17B6" w:rsidRDefault="00FA4BD0" w:rsidP="00DA1B5B">
      <w:pPr>
        <w:tabs>
          <w:tab w:val="left" w:pos="284"/>
        </w:tabs>
        <w:jc w:val="both"/>
        <w:rPr>
          <w:b/>
          <w:sz w:val="18"/>
        </w:rPr>
      </w:pPr>
    </w:p>
    <w:p w14:paraId="6893D592" w14:textId="77777777" w:rsidR="00EF4D05" w:rsidRPr="00A45FA5" w:rsidRDefault="007B49DB" w:rsidP="00DA1B5B">
      <w:pPr>
        <w:tabs>
          <w:tab w:val="left" w:pos="284"/>
        </w:tabs>
        <w:rPr>
          <w:rFonts w:ascii="Arial" w:hAnsi="Arial" w:cs="Arial"/>
          <w:sz w:val="18"/>
          <w:szCs w:val="18"/>
        </w:rPr>
      </w:pPr>
      <w:r>
        <w:rPr>
          <w:rFonts w:ascii="Arial" w:hAnsi="Arial" w:cs="Arial"/>
          <w:sz w:val="18"/>
          <w:szCs w:val="18"/>
        </w:rPr>
        <w:t>Documentazione da allegare</w:t>
      </w:r>
      <w:r w:rsidR="00EF4D05" w:rsidRPr="00A45FA5">
        <w:rPr>
          <w:rFonts w:ascii="Arial" w:hAnsi="Arial" w:cs="Arial"/>
          <w:sz w:val="18"/>
          <w:szCs w:val="18"/>
        </w:rPr>
        <w:t>:</w:t>
      </w:r>
    </w:p>
    <w:p w14:paraId="0A7534AF" w14:textId="54B7CA2A" w:rsidR="00EF4D05" w:rsidRDefault="00EF4D05" w:rsidP="00DA1B5B">
      <w:pPr>
        <w:numPr>
          <w:ilvl w:val="0"/>
          <w:numId w:val="26"/>
        </w:numPr>
        <w:tabs>
          <w:tab w:val="left" w:pos="426"/>
        </w:tabs>
        <w:ind w:left="426"/>
        <w:jc w:val="both"/>
        <w:rPr>
          <w:rFonts w:ascii="Arial" w:hAnsi="Arial" w:cs="Arial"/>
          <w:sz w:val="18"/>
          <w:szCs w:val="18"/>
        </w:rPr>
      </w:pPr>
      <w:r w:rsidRPr="00A45FA5">
        <w:rPr>
          <w:rFonts w:ascii="Arial" w:hAnsi="Arial" w:cs="Arial"/>
          <w:sz w:val="18"/>
          <w:szCs w:val="18"/>
        </w:rPr>
        <w:t>Carta I</w:t>
      </w:r>
      <w:r w:rsidR="00A860E8">
        <w:rPr>
          <w:rFonts w:ascii="Arial" w:hAnsi="Arial" w:cs="Arial"/>
          <w:sz w:val="18"/>
          <w:szCs w:val="18"/>
        </w:rPr>
        <w:t>.</w:t>
      </w:r>
      <w:r w:rsidRPr="00A45FA5">
        <w:rPr>
          <w:rFonts w:ascii="Arial" w:hAnsi="Arial" w:cs="Arial"/>
          <w:sz w:val="18"/>
          <w:szCs w:val="18"/>
        </w:rPr>
        <w:t>G</w:t>
      </w:r>
      <w:r w:rsidR="00A860E8">
        <w:rPr>
          <w:rFonts w:ascii="Arial" w:hAnsi="Arial" w:cs="Arial"/>
          <w:sz w:val="18"/>
          <w:szCs w:val="18"/>
        </w:rPr>
        <w:t>.</w:t>
      </w:r>
      <w:r w:rsidRPr="00A45FA5">
        <w:rPr>
          <w:rFonts w:ascii="Arial" w:hAnsi="Arial" w:cs="Arial"/>
          <w:sz w:val="18"/>
          <w:szCs w:val="18"/>
        </w:rPr>
        <w:t>M</w:t>
      </w:r>
      <w:r w:rsidR="00A860E8">
        <w:rPr>
          <w:rFonts w:ascii="Arial" w:hAnsi="Arial" w:cs="Arial"/>
          <w:sz w:val="18"/>
          <w:szCs w:val="18"/>
        </w:rPr>
        <w:t>.</w:t>
      </w:r>
      <w:r w:rsidRPr="00A45FA5">
        <w:rPr>
          <w:rFonts w:ascii="Arial" w:hAnsi="Arial" w:cs="Arial"/>
          <w:sz w:val="18"/>
          <w:szCs w:val="18"/>
        </w:rPr>
        <w:t xml:space="preserve"> scala 1:25000 con l’indicazione dell’ubicazione dell’insediamento;</w:t>
      </w:r>
    </w:p>
    <w:p w14:paraId="4D72CD9A" w14:textId="77777777" w:rsidR="00EF4D05" w:rsidRPr="00A45FA5" w:rsidRDefault="00EF4D05" w:rsidP="00DA1B5B">
      <w:pPr>
        <w:numPr>
          <w:ilvl w:val="0"/>
          <w:numId w:val="26"/>
        </w:numPr>
        <w:tabs>
          <w:tab w:val="left" w:pos="426"/>
        </w:tabs>
        <w:ind w:left="426"/>
        <w:jc w:val="both"/>
        <w:rPr>
          <w:rFonts w:ascii="Arial" w:hAnsi="Arial" w:cs="Arial"/>
          <w:sz w:val="18"/>
          <w:szCs w:val="18"/>
        </w:rPr>
      </w:pPr>
      <w:r w:rsidRPr="00A45FA5">
        <w:rPr>
          <w:rFonts w:ascii="Arial" w:hAnsi="Arial" w:cs="Arial"/>
          <w:sz w:val="18"/>
          <w:szCs w:val="18"/>
        </w:rPr>
        <w:t>Stampa immagine (da Google Earth) ove sia ben evidenziato il punto ove avviene lo scarico;</w:t>
      </w:r>
    </w:p>
    <w:p w14:paraId="48467758" w14:textId="6BE89832" w:rsidR="00EF4D05" w:rsidRPr="00A45FA5" w:rsidRDefault="00576763" w:rsidP="00DA1B5B">
      <w:pPr>
        <w:numPr>
          <w:ilvl w:val="0"/>
          <w:numId w:val="26"/>
        </w:numPr>
        <w:tabs>
          <w:tab w:val="left" w:pos="426"/>
        </w:tabs>
        <w:ind w:left="426"/>
        <w:jc w:val="both"/>
        <w:rPr>
          <w:rFonts w:ascii="Arial" w:hAnsi="Arial" w:cs="Arial"/>
          <w:sz w:val="18"/>
          <w:szCs w:val="18"/>
        </w:rPr>
      </w:pPr>
      <w:r>
        <w:rPr>
          <w:rFonts w:ascii="Arial" w:hAnsi="Arial" w:cs="Arial"/>
          <w:sz w:val="18"/>
          <w:szCs w:val="18"/>
        </w:rPr>
        <w:t>Stralcio planimetria catastale 1:2.000 e p</w:t>
      </w:r>
      <w:r w:rsidR="00EF4D05" w:rsidRPr="00A45FA5">
        <w:rPr>
          <w:rFonts w:ascii="Arial" w:hAnsi="Arial" w:cs="Arial"/>
          <w:sz w:val="18"/>
          <w:szCs w:val="18"/>
        </w:rPr>
        <w:t>lanimetria dello stabilimento scala 1:500 con:</w:t>
      </w:r>
    </w:p>
    <w:p w14:paraId="525D421C" w14:textId="77777777" w:rsidR="00EF4D05" w:rsidRPr="00A45FA5" w:rsidRDefault="00EF4D05" w:rsidP="00576763">
      <w:pPr>
        <w:numPr>
          <w:ilvl w:val="1"/>
          <w:numId w:val="44"/>
        </w:numPr>
        <w:tabs>
          <w:tab w:val="left" w:pos="709"/>
        </w:tabs>
        <w:ind w:left="851"/>
        <w:jc w:val="both"/>
        <w:rPr>
          <w:rFonts w:ascii="Arial" w:hAnsi="Arial" w:cs="Arial"/>
          <w:sz w:val="18"/>
          <w:szCs w:val="18"/>
        </w:rPr>
      </w:pPr>
      <w:r w:rsidRPr="00A45FA5">
        <w:rPr>
          <w:rFonts w:ascii="Arial" w:hAnsi="Arial" w:cs="Arial"/>
          <w:sz w:val="18"/>
          <w:szCs w:val="18"/>
        </w:rPr>
        <w:t>indicazione delle aree impermeabili distinte dalle aree permeabili;</w:t>
      </w:r>
    </w:p>
    <w:p w14:paraId="5EBE0F86" w14:textId="77777777" w:rsidR="00EF4D05" w:rsidRPr="00A45FA5" w:rsidRDefault="00EF4D05" w:rsidP="00576763">
      <w:pPr>
        <w:numPr>
          <w:ilvl w:val="1"/>
          <w:numId w:val="44"/>
        </w:numPr>
        <w:tabs>
          <w:tab w:val="left" w:pos="709"/>
        </w:tabs>
        <w:ind w:left="851"/>
        <w:jc w:val="both"/>
        <w:rPr>
          <w:rFonts w:ascii="Arial" w:hAnsi="Arial" w:cs="Arial"/>
          <w:sz w:val="18"/>
          <w:szCs w:val="18"/>
        </w:rPr>
      </w:pPr>
      <w:r w:rsidRPr="00A45FA5">
        <w:rPr>
          <w:rFonts w:ascii="Arial" w:hAnsi="Arial" w:cs="Arial"/>
          <w:sz w:val="18"/>
          <w:szCs w:val="18"/>
        </w:rPr>
        <w:t xml:space="preserve">ubicazione </w:t>
      </w:r>
      <w:r w:rsidR="007C5A17">
        <w:rPr>
          <w:rFonts w:ascii="Arial" w:hAnsi="Arial" w:cs="Arial"/>
          <w:sz w:val="18"/>
          <w:szCs w:val="18"/>
        </w:rPr>
        <w:t xml:space="preserve">di </w:t>
      </w:r>
      <w:r w:rsidRPr="00A45FA5">
        <w:rPr>
          <w:rFonts w:ascii="Arial" w:hAnsi="Arial" w:cs="Arial"/>
          <w:sz w:val="18"/>
          <w:szCs w:val="18"/>
        </w:rPr>
        <w:t>eventuali pozzi di approvvigionamento idrico;</w:t>
      </w:r>
    </w:p>
    <w:p w14:paraId="3C668256" w14:textId="77777777" w:rsidR="00EF4D05" w:rsidRDefault="00EF4D05" w:rsidP="00576763">
      <w:pPr>
        <w:numPr>
          <w:ilvl w:val="1"/>
          <w:numId w:val="44"/>
        </w:numPr>
        <w:tabs>
          <w:tab w:val="left" w:pos="709"/>
        </w:tabs>
        <w:ind w:left="851"/>
        <w:jc w:val="both"/>
        <w:rPr>
          <w:rFonts w:ascii="Arial" w:hAnsi="Arial" w:cs="Arial"/>
          <w:sz w:val="18"/>
          <w:szCs w:val="18"/>
        </w:rPr>
      </w:pPr>
      <w:r w:rsidRPr="00A45FA5">
        <w:rPr>
          <w:rFonts w:ascii="Arial" w:hAnsi="Arial" w:cs="Arial"/>
          <w:sz w:val="18"/>
          <w:szCs w:val="18"/>
        </w:rPr>
        <w:t>tracciato di tutte le reti fognarie che convogliano le acque meteoriche di dilavamento (tetti</w:t>
      </w:r>
      <w:r w:rsidR="007C5A17">
        <w:rPr>
          <w:rFonts w:ascii="Arial" w:hAnsi="Arial" w:cs="Arial"/>
          <w:sz w:val="18"/>
          <w:szCs w:val="18"/>
        </w:rPr>
        <w:t>,</w:t>
      </w:r>
      <w:r w:rsidRPr="00A45FA5">
        <w:rPr>
          <w:rFonts w:ascii="Arial" w:hAnsi="Arial" w:cs="Arial"/>
          <w:sz w:val="18"/>
          <w:szCs w:val="18"/>
        </w:rPr>
        <w:t xml:space="preserve"> piazzali</w:t>
      </w:r>
      <w:r w:rsidR="007C5A17">
        <w:rPr>
          <w:rFonts w:ascii="Arial" w:hAnsi="Arial" w:cs="Arial"/>
          <w:sz w:val="18"/>
          <w:szCs w:val="18"/>
        </w:rPr>
        <w:t>, ecc.</w:t>
      </w:r>
      <w:r w:rsidRPr="00A45FA5">
        <w:rPr>
          <w:rFonts w:ascii="Arial" w:hAnsi="Arial" w:cs="Arial"/>
          <w:sz w:val="18"/>
          <w:szCs w:val="18"/>
        </w:rPr>
        <w:t xml:space="preserve">) fino ai rispettivi punti d’immissione nei corpi ricettori con coordinate di tali punti e, nel caso vi sia un sistema di separazione e trattamento delle acque di prima pioggia, indicare l’ubicazione del sistema e dell’impianto di trattamento ed evidenziare il tracciato delle acque di prima pioggia depurate e quello delle acque eccedenti sfiorate, fino al rispettivo punto d’immissione nel corpo </w:t>
      </w:r>
      <w:r w:rsidR="0027002E">
        <w:rPr>
          <w:rFonts w:ascii="Arial" w:hAnsi="Arial" w:cs="Arial"/>
          <w:sz w:val="18"/>
          <w:szCs w:val="18"/>
        </w:rPr>
        <w:t>ricettore</w:t>
      </w:r>
      <w:r w:rsidR="007C5A17">
        <w:rPr>
          <w:rFonts w:ascii="Arial" w:hAnsi="Arial" w:cs="Arial"/>
          <w:sz w:val="18"/>
          <w:szCs w:val="18"/>
        </w:rPr>
        <w:t>.</w:t>
      </w:r>
    </w:p>
    <w:p w14:paraId="43A30458" w14:textId="77777777" w:rsidR="00AE0DC9" w:rsidRPr="00A45FA5" w:rsidRDefault="00AE0DC9" w:rsidP="00AE0DC9">
      <w:pPr>
        <w:tabs>
          <w:tab w:val="left" w:pos="709"/>
        </w:tabs>
        <w:jc w:val="both"/>
        <w:rPr>
          <w:rFonts w:ascii="Arial" w:hAnsi="Arial" w:cs="Arial"/>
          <w:sz w:val="18"/>
          <w:szCs w:val="18"/>
        </w:rPr>
      </w:pPr>
    </w:p>
    <w:tbl>
      <w:tblPr>
        <w:tblW w:w="9920" w:type="dxa"/>
        <w:tblLook w:val="04A0" w:firstRow="1" w:lastRow="0" w:firstColumn="1" w:lastColumn="0" w:noHBand="0" w:noVBand="1"/>
      </w:tblPr>
      <w:tblGrid>
        <w:gridCol w:w="2802"/>
        <w:gridCol w:w="425"/>
        <w:gridCol w:w="142"/>
        <w:gridCol w:w="1417"/>
        <w:gridCol w:w="142"/>
        <w:gridCol w:w="283"/>
        <w:gridCol w:w="142"/>
        <w:gridCol w:w="4425"/>
        <w:gridCol w:w="142"/>
      </w:tblGrid>
      <w:tr w:rsidR="00AD17B6" w:rsidRPr="005C4F1A" w14:paraId="418F8297" w14:textId="77777777" w:rsidTr="006C49FB">
        <w:trPr>
          <w:gridAfter w:val="1"/>
          <w:wAfter w:w="142" w:type="dxa"/>
        </w:trPr>
        <w:tc>
          <w:tcPr>
            <w:tcW w:w="2802" w:type="dxa"/>
            <w:shd w:val="clear" w:color="auto" w:fill="auto"/>
          </w:tcPr>
          <w:p w14:paraId="5FEA7B69" w14:textId="77777777" w:rsidR="00AD17B6" w:rsidRPr="005C4F1A" w:rsidRDefault="00AD17B6" w:rsidP="006C49FB">
            <w:pPr>
              <w:autoSpaceDE w:val="0"/>
              <w:jc w:val="both"/>
              <w:rPr>
                <w:rFonts w:ascii="Palatino Linotype" w:hAnsi="Palatino Linotype" w:cs="Arial"/>
                <w:b/>
              </w:rPr>
            </w:pPr>
          </w:p>
        </w:tc>
        <w:tc>
          <w:tcPr>
            <w:tcW w:w="1984" w:type="dxa"/>
            <w:gridSpan w:val="3"/>
            <w:shd w:val="clear" w:color="auto" w:fill="auto"/>
          </w:tcPr>
          <w:p w14:paraId="418D4402" w14:textId="77777777" w:rsidR="00AD17B6" w:rsidRPr="005C4F1A" w:rsidRDefault="00AD17B6" w:rsidP="006C49FB">
            <w:pPr>
              <w:autoSpaceDE w:val="0"/>
              <w:jc w:val="both"/>
              <w:rPr>
                <w:rFonts w:ascii="Palatino Linotype" w:hAnsi="Palatino Linotype" w:cs="Arial"/>
                <w:b/>
              </w:rPr>
            </w:pPr>
          </w:p>
        </w:tc>
        <w:tc>
          <w:tcPr>
            <w:tcW w:w="425" w:type="dxa"/>
            <w:gridSpan w:val="2"/>
            <w:shd w:val="clear" w:color="auto" w:fill="auto"/>
          </w:tcPr>
          <w:p w14:paraId="6376EAE6" w14:textId="77777777" w:rsidR="00AD17B6" w:rsidRPr="005C4F1A" w:rsidRDefault="00AD17B6" w:rsidP="006C49FB">
            <w:pPr>
              <w:autoSpaceDE w:val="0"/>
              <w:jc w:val="both"/>
              <w:rPr>
                <w:rFonts w:ascii="Palatino Linotype" w:hAnsi="Palatino Linotype" w:cs="Arial"/>
                <w:b/>
              </w:rPr>
            </w:pPr>
          </w:p>
        </w:tc>
        <w:tc>
          <w:tcPr>
            <w:tcW w:w="4567" w:type="dxa"/>
            <w:gridSpan w:val="2"/>
            <w:tcBorders>
              <w:bottom w:val="single" w:sz="4" w:space="0" w:color="auto"/>
            </w:tcBorders>
            <w:shd w:val="clear" w:color="auto" w:fill="auto"/>
          </w:tcPr>
          <w:p w14:paraId="641E6227" w14:textId="77777777" w:rsidR="00AD17B6" w:rsidRPr="005C4F1A" w:rsidRDefault="00AD17B6" w:rsidP="006C49FB">
            <w:pPr>
              <w:autoSpaceDE w:val="0"/>
              <w:jc w:val="center"/>
              <w:rPr>
                <w:rFonts w:ascii="Palatino Linotype" w:hAnsi="Palatino Linotype"/>
                <w:b/>
                <w:sz w:val="20"/>
                <w:szCs w:val="20"/>
              </w:rPr>
            </w:pPr>
            <w:r w:rsidRPr="005C4F1A">
              <w:rPr>
                <w:rFonts w:ascii="Palatino Linotype" w:hAnsi="Palatino Linotype"/>
                <w:b/>
                <w:sz w:val="20"/>
                <w:szCs w:val="20"/>
              </w:rPr>
              <w:t>FIRMA</w:t>
            </w:r>
          </w:p>
          <w:p w14:paraId="7CA861E2" w14:textId="77777777" w:rsidR="00AD17B6" w:rsidRPr="005C4F1A" w:rsidRDefault="00AD17B6" w:rsidP="006C49FB">
            <w:pPr>
              <w:autoSpaceDE w:val="0"/>
              <w:jc w:val="center"/>
              <w:rPr>
                <w:rFonts w:ascii="Palatino Linotype" w:hAnsi="Palatino Linotype"/>
                <w:b/>
                <w:sz w:val="20"/>
                <w:szCs w:val="20"/>
              </w:rPr>
            </w:pPr>
            <w:r w:rsidRPr="005C4F1A">
              <w:rPr>
                <w:rFonts w:ascii="Palatino Linotype" w:hAnsi="Palatino Linotype"/>
                <w:b/>
                <w:sz w:val="20"/>
                <w:szCs w:val="20"/>
              </w:rPr>
              <w:t>del titolare dell’attività da cui origina lo scarico</w:t>
            </w:r>
          </w:p>
          <w:p w14:paraId="62C014A2" w14:textId="77777777" w:rsidR="00AD17B6" w:rsidRPr="005C4F1A" w:rsidRDefault="00AD17B6" w:rsidP="006C49FB">
            <w:pPr>
              <w:autoSpaceDE w:val="0"/>
              <w:jc w:val="center"/>
              <w:rPr>
                <w:rFonts w:ascii="Palatino Linotype" w:hAnsi="Palatino Linotype"/>
                <w:b/>
                <w:sz w:val="20"/>
                <w:szCs w:val="20"/>
              </w:rPr>
            </w:pPr>
          </w:p>
          <w:p w14:paraId="7DE47CAA" w14:textId="77777777" w:rsidR="00AD17B6" w:rsidRPr="005C4F1A" w:rsidRDefault="00AD17B6" w:rsidP="006C49FB">
            <w:pPr>
              <w:autoSpaceDE w:val="0"/>
              <w:jc w:val="both"/>
              <w:rPr>
                <w:rFonts w:ascii="Palatino Linotype" w:hAnsi="Palatino Linotype" w:cs="Arial"/>
                <w:b/>
              </w:rPr>
            </w:pPr>
          </w:p>
        </w:tc>
      </w:tr>
      <w:tr w:rsidR="00AD17B6" w:rsidRPr="005C4F1A" w14:paraId="4C178DB2" w14:textId="77777777" w:rsidTr="006C49FB">
        <w:trPr>
          <w:gridAfter w:val="1"/>
          <w:wAfter w:w="142" w:type="dxa"/>
        </w:trPr>
        <w:tc>
          <w:tcPr>
            <w:tcW w:w="2802" w:type="dxa"/>
            <w:shd w:val="clear" w:color="auto" w:fill="auto"/>
          </w:tcPr>
          <w:p w14:paraId="3991A602" w14:textId="77777777" w:rsidR="00AD17B6" w:rsidRPr="005C4F1A" w:rsidRDefault="00AD17B6" w:rsidP="006C49FB">
            <w:pPr>
              <w:autoSpaceDE w:val="0"/>
              <w:jc w:val="both"/>
              <w:rPr>
                <w:rFonts w:ascii="Palatino Linotype" w:hAnsi="Palatino Linotype" w:cs="Arial"/>
                <w:b/>
              </w:rPr>
            </w:pPr>
          </w:p>
        </w:tc>
        <w:tc>
          <w:tcPr>
            <w:tcW w:w="1984" w:type="dxa"/>
            <w:gridSpan w:val="3"/>
            <w:shd w:val="clear" w:color="auto" w:fill="auto"/>
          </w:tcPr>
          <w:p w14:paraId="239A7BB0" w14:textId="77777777" w:rsidR="00AD17B6" w:rsidRPr="005C4F1A" w:rsidRDefault="00AD17B6" w:rsidP="006C49FB">
            <w:pPr>
              <w:autoSpaceDE w:val="0"/>
              <w:jc w:val="both"/>
              <w:rPr>
                <w:rFonts w:ascii="Palatino Linotype" w:hAnsi="Palatino Linotype" w:cs="Arial"/>
                <w:b/>
              </w:rPr>
            </w:pPr>
          </w:p>
        </w:tc>
        <w:tc>
          <w:tcPr>
            <w:tcW w:w="425" w:type="dxa"/>
            <w:gridSpan w:val="2"/>
            <w:shd w:val="clear" w:color="auto" w:fill="auto"/>
          </w:tcPr>
          <w:p w14:paraId="7887C40F" w14:textId="77777777" w:rsidR="00AD17B6" w:rsidRPr="005C4F1A" w:rsidRDefault="00AD17B6" w:rsidP="006C49FB">
            <w:pPr>
              <w:autoSpaceDE w:val="0"/>
              <w:jc w:val="both"/>
              <w:rPr>
                <w:rFonts w:ascii="Palatino Linotype" w:hAnsi="Palatino Linotype" w:cs="Arial"/>
                <w:b/>
              </w:rPr>
            </w:pPr>
          </w:p>
        </w:tc>
        <w:tc>
          <w:tcPr>
            <w:tcW w:w="4567" w:type="dxa"/>
            <w:gridSpan w:val="2"/>
            <w:tcBorders>
              <w:top w:val="single" w:sz="4" w:space="0" w:color="auto"/>
            </w:tcBorders>
            <w:shd w:val="clear" w:color="auto" w:fill="auto"/>
          </w:tcPr>
          <w:p w14:paraId="0B796B57" w14:textId="77777777" w:rsidR="00AD17B6" w:rsidRPr="005C4F1A" w:rsidRDefault="00AD17B6" w:rsidP="006C49FB">
            <w:pPr>
              <w:autoSpaceDE w:val="0"/>
              <w:jc w:val="both"/>
              <w:rPr>
                <w:rFonts w:ascii="Palatino Linotype" w:hAnsi="Palatino Linotype" w:cs="Arial"/>
                <w:b/>
              </w:rPr>
            </w:pPr>
          </w:p>
        </w:tc>
      </w:tr>
      <w:tr w:rsidR="00AD17B6" w:rsidRPr="005C4F1A" w14:paraId="6DC07F04" w14:textId="77777777" w:rsidTr="006C49FB">
        <w:trPr>
          <w:gridAfter w:val="1"/>
          <w:wAfter w:w="142" w:type="dxa"/>
        </w:trPr>
        <w:tc>
          <w:tcPr>
            <w:tcW w:w="2802" w:type="dxa"/>
            <w:tcBorders>
              <w:bottom w:val="single" w:sz="4" w:space="0" w:color="auto"/>
            </w:tcBorders>
            <w:shd w:val="clear" w:color="auto" w:fill="auto"/>
          </w:tcPr>
          <w:p w14:paraId="3EA3BC22" w14:textId="77777777" w:rsidR="00AD17B6" w:rsidRPr="005C4F1A" w:rsidRDefault="00AD17B6" w:rsidP="006C49FB">
            <w:pPr>
              <w:autoSpaceDE w:val="0"/>
              <w:jc w:val="both"/>
              <w:rPr>
                <w:rFonts w:ascii="Palatino Linotype" w:hAnsi="Palatino Linotype" w:cs="Arial"/>
                <w:b/>
              </w:rPr>
            </w:pPr>
          </w:p>
        </w:tc>
        <w:tc>
          <w:tcPr>
            <w:tcW w:w="567" w:type="dxa"/>
            <w:gridSpan w:val="2"/>
            <w:shd w:val="clear" w:color="auto" w:fill="auto"/>
          </w:tcPr>
          <w:p w14:paraId="2A752F5B" w14:textId="77777777" w:rsidR="00AD17B6" w:rsidRPr="005C4F1A" w:rsidRDefault="00AD17B6" w:rsidP="006C49FB">
            <w:pPr>
              <w:autoSpaceDE w:val="0"/>
              <w:jc w:val="both"/>
              <w:rPr>
                <w:rFonts w:ascii="Palatino Linotype" w:hAnsi="Palatino Linotype" w:cs="Arial"/>
                <w:b/>
              </w:rPr>
            </w:pPr>
          </w:p>
        </w:tc>
        <w:tc>
          <w:tcPr>
            <w:tcW w:w="1417" w:type="dxa"/>
            <w:tcBorders>
              <w:bottom w:val="single" w:sz="4" w:space="0" w:color="auto"/>
            </w:tcBorders>
            <w:shd w:val="clear" w:color="auto" w:fill="auto"/>
          </w:tcPr>
          <w:p w14:paraId="6CA68914" w14:textId="77777777" w:rsidR="00AD17B6" w:rsidRPr="005C4F1A" w:rsidRDefault="00AD17B6" w:rsidP="006C49FB">
            <w:pPr>
              <w:autoSpaceDE w:val="0"/>
              <w:jc w:val="both"/>
              <w:rPr>
                <w:rFonts w:ascii="Palatino Linotype" w:hAnsi="Palatino Linotype" w:cs="Arial"/>
                <w:b/>
              </w:rPr>
            </w:pPr>
          </w:p>
        </w:tc>
        <w:tc>
          <w:tcPr>
            <w:tcW w:w="425" w:type="dxa"/>
            <w:gridSpan w:val="2"/>
            <w:shd w:val="clear" w:color="auto" w:fill="auto"/>
          </w:tcPr>
          <w:p w14:paraId="4BE5A7FF" w14:textId="77777777" w:rsidR="00AD17B6" w:rsidRPr="005C4F1A" w:rsidRDefault="00AD17B6" w:rsidP="006C49FB">
            <w:pPr>
              <w:autoSpaceDE w:val="0"/>
              <w:jc w:val="both"/>
              <w:rPr>
                <w:rFonts w:ascii="Palatino Linotype" w:hAnsi="Palatino Linotype" w:cs="Arial"/>
                <w:b/>
              </w:rPr>
            </w:pPr>
          </w:p>
        </w:tc>
        <w:tc>
          <w:tcPr>
            <w:tcW w:w="4567" w:type="dxa"/>
            <w:gridSpan w:val="2"/>
            <w:tcBorders>
              <w:bottom w:val="single" w:sz="4" w:space="0" w:color="auto"/>
            </w:tcBorders>
            <w:shd w:val="clear" w:color="auto" w:fill="auto"/>
          </w:tcPr>
          <w:p w14:paraId="446AB27C" w14:textId="77777777" w:rsidR="00AD17B6" w:rsidRPr="005C4F1A" w:rsidRDefault="00AD17B6" w:rsidP="006C49FB">
            <w:pPr>
              <w:spacing w:line="300" w:lineRule="exact"/>
              <w:jc w:val="center"/>
              <w:rPr>
                <w:rFonts w:ascii="Palatino Linotype" w:hAnsi="Palatino Linotype" w:cs="Verdana"/>
                <w:b/>
                <w:caps/>
                <w:sz w:val="20"/>
                <w:szCs w:val="20"/>
              </w:rPr>
            </w:pPr>
            <w:r w:rsidRPr="005C4F1A">
              <w:rPr>
                <w:rFonts w:ascii="Palatino Linotype" w:hAnsi="Palatino Linotype" w:cs="Verdana"/>
                <w:b/>
                <w:caps/>
                <w:sz w:val="20"/>
                <w:szCs w:val="20"/>
              </w:rPr>
              <w:t>Timbro</w:t>
            </w:r>
            <w:r w:rsidRPr="005C4F1A">
              <w:rPr>
                <w:rFonts w:ascii="Palatino Linotype" w:eastAsia="Verdana" w:hAnsi="Palatino Linotype" w:cs="Verdana"/>
                <w:b/>
                <w:caps/>
                <w:sz w:val="20"/>
                <w:szCs w:val="20"/>
              </w:rPr>
              <w:t xml:space="preserve"> </w:t>
            </w:r>
            <w:r w:rsidRPr="005C4F1A">
              <w:rPr>
                <w:rFonts w:ascii="Palatino Linotype" w:hAnsi="Palatino Linotype" w:cs="Verdana"/>
                <w:b/>
                <w:caps/>
                <w:sz w:val="20"/>
                <w:szCs w:val="20"/>
              </w:rPr>
              <w:t>e</w:t>
            </w:r>
            <w:r w:rsidRPr="005C4F1A">
              <w:rPr>
                <w:rFonts w:ascii="Palatino Linotype" w:eastAsia="Verdana" w:hAnsi="Palatino Linotype" w:cs="Verdana"/>
                <w:b/>
                <w:caps/>
                <w:sz w:val="20"/>
                <w:szCs w:val="20"/>
              </w:rPr>
              <w:t xml:space="preserve"> </w:t>
            </w:r>
            <w:r w:rsidRPr="005C4F1A">
              <w:rPr>
                <w:rFonts w:ascii="Palatino Linotype" w:hAnsi="Palatino Linotype" w:cs="Verdana"/>
                <w:b/>
                <w:caps/>
                <w:sz w:val="20"/>
                <w:szCs w:val="20"/>
              </w:rPr>
              <w:t>Firma</w:t>
            </w:r>
          </w:p>
          <w:p w14:paraId="4C4E1883" w14:textId="77777777" w:rsidR="00AD17B6" w:rsidRPr="005C4F1A" w:rsidRDefault="00AD17B6" w:rsidP="006C49FB">
            <w:pPr>
              <w:autoSpaceDE w:val="0"/>
              <w:jc w:val="center"/>
              <w:rPr>
                <w:rFonts w:ascii="Palatino Linotype" w:hAnsi="Palatino Linotype" w:cs="Verdana"/>
                <w:b/>
                <w:sz w:val="20"/>
                <w:szCs w:val="20"/>
              </w:rPr>
            </w:pPr>
            <w:r w:rsidRPr="005C4F1A">
              <w:rPr>
                <w:rFonts w:ascii="Palatino Linotype" w:hAnsi="Palatino Linotype" w:cs="Verdana"/>
                <w:b/>
                <w:sz w:val="20"/>
                <w:szCs w:val="20"/>
              </w:rPr>
              <w:t>del</w:t>
            </w:r>
            <w:r w:rsidRPr="005C4F1A">
              <w:rPr>
                <w:rFonts w:ascii="Palatino Linotype" w:eastAsia="Verdana" w:hAnsi="Palatino Linotype" w:cs="Verdana"/>
                <w:b/>
                <w:sz w:val="20"/>
                <w:szCs w:val="20"/>
              </w:rPr>
              <w:t xml:space="preserve"> </w:t>
            </w:r>
            <w:r w:rsidRPr="005C4F1A">
              <w:rPr>
                <w:rFonts w:ascii="Palatino Linotype" w:hAnsi="Palatino Linotype" w:cs="Verdana"/>
                <w:b/>
                <w:sz w:val="20"/>
                <w:szCs w:val="20"/>
              </w:rPr>
              <w:t>tecnico</w:t>
            </w:r>
            <w:r w:rsidRPr="005C4F1A">
              <w:rPr>
                <w:rFonts w:ascii="Palatino Linotype" w:eastAsia="Verdana" w:hAnsi="Palatino Linotype" w:cs="Verdana"/>
                <w:b/>
                <w:sz w:val="20"/>
                <w:szCs w:val="20"/>
              </w:rPr>
              <w:t xml:space="preserve"> </w:t>
            </w:r>
            <w:r w:rsidRPr="005C4F1A">
              <w:rPr>
                <w:rFonts w:ascii="Palatino Linotype" w:hAnsi="Palatino Linotype" w:cs="Verdana"/>
                <w:b/>
                <w:sz w:val="20"/>
                <w:szCs w:val="20"/>
              </w:rPr>
              <w:t>abilitato</w:t>
            </w:r>
            <w:r w:rsidRPr="005C4F1A">
              <w:rPr>
                <w:rFonts w:ascii="Palatino Linotype" w:eastAsia="Verdana" w:hAnsi="Palatino Linotype" w:cs="Verdana"/>
                <w:b/>
                <w:sz w:val="20"/>
                <w:szCs w:val="20"/>
              </w:rPr>
              <w:t xml:space="preserve"> </w:t>
            </w:r>
            <w:r w:rsidRPr="005C4F1A">
              <w:rPr>
                <w:rFonts w:ascii="Palatino Linotype" w:hAnsi="Palatino Linotype" w:cs="Verdana"/>
                <w:b/>
                <w:sz w:val="20"/>
                <w:szCs w:val="20"/>
              </w:rPr>
              <w:t>incaricato</w:t>
            </w:r>
          </w:p>
          <w:p w14:paraId="6B0F2EC8" w14:textId="77777777" w:rsidR="00AD17B6" w:rsidRPr="005C4F1A" w:rsidRDefault="00AD17B6" w:rsidP="006C49FB">
            <w:pPr>
              <w:autoSpaceDE w:val="0"/>
              <w:jc w:val="center"/>
              <w:rPr>
                <w:rFonts w:ascii="Palatino Linotype" w:hAnsi="Palatino Linotype" w:cs="Verdana"/>
                <w:b/>
                <w:sz w:val="20"/>
                <w:szCs w:val="20"/>
              </w:rPr>
            </w:pPr>
          </w:p>
          <w:p w14:paraId="40829CA7" w14:textId="77777777" w:rsidR="00AD17B6" w:rsidRPr="005C4F1A" w:rsidRDefault="00AD17B6" w:rsidP="006C49FB">
            <w:pPr>
              <w:autoSpaceDE w:val="0"/>
              <w:jc w:val="center"/>
              <w:rPr>
                <w:rFonts w:ascii="Palatino Linotype" w:hAnsi="Palatino Linotype" w:cs="Arial"/>
                <w:b/>
              </w:rPr>
            </w:pPr>
          </w:p>
        </w:tc>
      </w:tr>
      <w:tr w:rsidR="00AD17B6" w:rsidRPr="005C4F1A" w14:paraId="4C8EA787" w14:textId="77777777" w:rsidTr="006C49FB">
        <w:tc>
          <w:tcPr>
            <w:tcW w:w="2802" w:type="dxa"/>
            <w:tcBorders>
              <w:top w:val="single" w:sz="4" w:space="0" w:color="auto"/>
            </w:tcBorders>
            <w:shd w:val="clear" w:color="auto" w:fill="auto"/>
          </w:tcPr>
          <w:p w14:paraId="0CD5C02E" w14:textId="77777777" w:rsidR="00AD17B6" w:rsidRPr="005C4F1A" w:rsidRDefault="00AD17B6" w:rsidP="006C49FB">
            <w:pPr>
              <w:ind w:right="-1"/>
              <w:rPr>
                <w:rFonts w:ascii="Palatino Linotype" w:hAnsi="Palatino Linotype"/>
                <w:i/>
                <w:iCs/>
                <w:sz w:val="20"/>
              </w:rPr>
            </w:pPr>
            <w:r w:rsidRPr="005C4F1A">
              <w:rPr>
                <w:rFonts w:ascii="Palatino Linotype" w:hAnsi="Palatino Linotype"/>
                <w:i/>
                <w:iCs/>
                <w:sz w:val="20"/>
              </w:rPr>
              <w:t>(luogo)</w:t>
            </w:r>
          </w:p>
        </w:tc>
        <w:tc>
          <w:tcPr>
            <w:tcW w:w="425" w:type="dxa"/>
            <w:shd w:val="clear" w:color="auto" w:fill="auto"/>
          </w:tcPr>
          <w:p w14:paraId="7F3A64C5" w14:textId="77777777" w:rsidR="00AD17B6" w:rsidRPr="005C4F1A" w:rsidRDefault="00AD17B6" w:rsidP="006C49FB">
            <w:pPr>
              <w:snapToGrid w:val="0"/>
              <w:ind w:right="-1"/>
              <w:rPr>
                <w:rFonts w:ascii="Palatino Linotype" w:hAnsi="Palatino Linotype"/>
                <w:i/>
                <w:iCs/>
                <w:sz w:val="20"/>
              </w:rPr>
            </w:pPr>
          </w:p>
        </w:tc>
        <w:tc>
          <w:tcPr>
            <w:tcW w:w="1701" w:type="dxa"/>
            <w:gridSpan w:val="3"/>
            <w:tcBorders>
              <w:top w:val="single" w:sz="4" w:space="0" w:color="auto"/>
            </w:tcBorders>
            <w:shd w:val="clear" w:color="auto" w:fill="auto"/>
          </w:tcPr>
          <w:p w14:paraId="7E38E561" w14:textId="77777777" w:rsidR="00AD17B6" w:rsidRPr="005C4F1A" w:rsidRDefault="00AD17B6" w:rsidP="006C49FB">
            <w:pPr>
              <w:snapToGrid w:val="0"/>
              <w:ind w:right="-1"/>
              <w:rPr>
                <w:rFonts w:ascii="Palatino Linotype" w:hAnsi="Palatino Linotype"/>
                <w:i/>
                <w:iCs/>
                <w:sz w:val="20"/>
              </w:rPr>
            </w:pPr>
            <w:r w:rsidRPr="005C4F1A">
              <w:rPr>
                <w:rFonts w:ascii="Palatino Linotype" w:hAnsi="Palatino Linotype"/>
                <w:i/>
                <w:iCs/>
                <w:sz w:val="20"/>
              </w:rPr>
              <w:t>(data)</w:t>
            </w:r>
          </w:p>
        </w:tc>
        <w:tc>
          <w:tcPr>
            <w:tcW w:w="425" w:type="dxa"/>
            <w:gridSpan w:val="2"/>
            <w:shd w:val="clear" w:color="auto" w:fill="auto"/>
          </w:tcPr>
          <w:p w14:paraId="67C4B857" w14:textId="77777777" w:rsidR="00AD17B6" w:rsidRPr="005C4F1A" w:rsidRDefault="00AD17B6" w:rsidP="006C49FB">
            <w:pPr>
              <w:ind w:right="-1"/>
              <w:rPr>
                <w:rFonts w:ascii="Palatino Linotype" w:hAnsi="Palatino Linotype"/>
              </w:rPr>
            </w:pPr>
          </w:p>
        </w:tc>
        <w:tc>
          <w:tcPr>
            <w:tcW w:w="4567" w:type="dxa"/>
            <w:gridSpan w:val="2"/>
            <w:tcBorders>
              <w:top w:val="single" w:sz="4" w:space="0" w:color="auto"/>
            </w:tcBorders>
            <w:shd w:val="clear" w:color="auto" w:fill="auto"/>
          </w:tcPr>
          <w:p w14:paraId="00E0D66C" w14:textId="77777777" w:rsidR="00AD17B6" w:rsidRPr="005C4F1A" w:rsidRDefault="00AD17B6" w:rsidP="006C49FB">
            <w:pPr>
              <w:autoSpaceDE w:val="0"/>
              <w:jc w:val="both"/>
              <w:rPr>
                <w:rFonts w:ascii="Palatino Linotype" w:hAnsi="Palatino Linotype" w:cs="Arial"/>
                <w:b/>
              </w:rPr>
            </w:pPr>
          </w:p>
        </w:tc>
      </w:tr>
    </w:tbl>
    <w:p w14:paraId="17BDCC06" w14:textId="77777777" w:rsidR="00AD17B6" w:rsidRDefault="00AD17B6" w:rsidP="00AD17B6">
      <w:pPr>
        <w:autoSpaceDE w:val="0"/>
        <w:jc w:val="both"/>
        <w:rPr>
          <w:rFonts w:ascii="Palatino Linotype" w:hAnsi="Palatino Linotype" w:cs="Arial"/>
          <w:b/>
        </w:rPr>
      </w:pPr>
    </w:p>
    <w:tbl>
      <w:tblPr>
        <w:tblW w:w="0" w:type="auto"/>
        <w:tblInd w:w="-34" w:type="dxa"/>
        <w:tblLayout w:type="fixed"/>
        <w:tblLook w:val="04A0" w:firstRow="1" w:lastRow="0" w:firstColumn="1" w:lastColumn="0" w:noHBand="0" w:noVBand="1"/>
      </w:tblPr>
      <w:tblGrid>
        <w:gridCol w:w="10065"/>
      </w:tblGrid>
      <w:tr w:rsidR="00BD5BB3" w14:paraId="6E5EDDD1" w14:textId="77777777" w:rsidTr="00BD5BB3">
        <w:trPr>
          <w:trHeight w:val="858"/>
        </w:trPr>
        <w:tc>
          <w:tcPr>
            <w:tcW w:w="1006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748C949" w14:textId="77777777" w:rsidR="00BD5BB3" w:rsidRDefault="00BD5BB3" w:rsidP="00A860E8">
            <w:pPr>
              <w:snapToGrid w:val="0"/>
              <w:jc w:val="both"/>
            </w:pPr>
            <w:r>
              <w:rPr>
                <w:rFonts w:ascii="Verdana" w:hAnsi="Verdana"/>
                <w:color w:val="000000"/>
                <w:sz w:val="14"/>
              </w:rPr>
              <w:t>Ai sensi dell’art</w:t>
            </w:r>
            <w:r w:rsidR="00A860E8">
              <w:rPr>
                <w:rFonts w:ascii="Verdana" w:hAnsi="Verdana"/>
                <w:color w:val="000000"/>
                <w:sz w:val="14"/>
              </w:rPr>
              <w:t>icolo</w:t>
            </w:r>
            <w:r>
              <w:rPr>
                <w:rFonts w:ascii="Verdana" w:hAnsi="Verdana"/>
                <w:color w:val="000000"/>
                <w:sz w:val="14"/>
              </w:rPr>
              <w:t xml:space="preserve"> 38 del D.P.R. 445</w:t>
            </w:r>
            <w:r w:rsidR="00A860E8">
              <w:rPr>
                <w:rFonts w:ascii="Verdana" w:hAnsi="Verdana"/>
                <w:color w:val="000000"/>
                <w:sz w:val="14"/>
              </w:rPr>
              <w:t xml:space="preserve">/2000, </w:t>
            </w:r>
            <w:r>
              <w:rPr>
                <w:rFonts w:ascii="Verdana" w:hAnsi="Verdana"/>
                <w:color w:val="000000"/>
                <w:sz w:val="14"/>
              </w:rPr>
              <w:t>la dichiarazione va sottoscritta dall’interessato in presenza del dipendente addetto, ovvero sottoscritta e inviata all’ufficio competente via fax, tramite incaricato, a mezzo posta, via email, via PEC, unitamente alla fotocopia di un documento d’identità del dichiarante. Sono ammesse tutte le altre forme di presentazione e sottoscrizione di cui all’art</w:t>
            </w:r>
            <w:r w:rsidR="00A860E8">
              <w:rPr>
                <w:rFonts w:ascii="Verdana" w:hAnsi="Verdana"/>
                <w:color w:val="000000"/>
                <w:sz w:val="14"/>
              </w:rPr>
              <w:t>icolo</w:t>
            </w:r>
            <w:r>
              <w:rPr>
                <w:rFonts w:ascii="Verdana" w:hAnsi="Verdana"/>
                <w:color w:val="000000"/>
                <w:sz w:val="14"/>
              </w:rPr>
              <w:t xml:space="preserve"> 65 del </w:t>
            </w:r>
            <w:proofErr w:type="gramStart"/>
            <w:r>
              <w:rPr>
                <w:rFonts w:ascii="Verdana" w:hAnsi="Verdana"/>
                <w:color w:val="000000"/>
                <w:sz w:val="14"/>
              </w:rPr>
              <w:t>D.Lgs</w:t>
            </w:r>
            <w:proofErr w:type="gramEnd"/>
            <w:r>
              <w:rPr>
                <w:rFonts w:ascii="Verdana" w:hAnsi="Verdana"/>
                <w:color w:val="000000"/>
                <w:sz w:val="14"/>
              </w:rPr>
              <w:t>. 82/2005.</w:t>
            </w:r>
          </w:p>
        </w:tc>
      </w:tr>
    </w:tbl>
    <w:p w14:paraId="48709522" w14:textId="77777777" w:rsidR="00BD5BB3" w:rsidRPr="00AE0DC9" w:rsidRDefault="00BD5BB3" w:rsidP="00BD5BB3">
      <w:pPr>
        <w:tabs>
          <w:tab w:val="left" w:pos="360"/>
        </w:tabs>
        <w:jc w:val="both"/>
        <w:rPr>
          <w:sz w:val="14"/>
        </w:rPr>
      </w:pPr>
    </w:p>
    <w:p w14:paraId="52084807" w14:textId="77777777" w:rsidR="00BD5BB3" w:rsidRDefault="00BD5BB3" w:rsidP="00BD5BB3">
      <w:pPr>
        <w:rPr>
          <w:sz w:val="20"/>
          <w:szCs w:val="20"/>
        </w:rPr>
      </w:pPr>
    </w:p>
    <w:p w14:paraId="22C011AE" w14:textId="77777777" w:rsidR="00035550" w:rsidRPr="003F23CA" w:rsidRDefault="00035550" w:rsidP="00DA1B5B">
      <w:pPr>
        <w:autoSpaceDE w:val="0"/>
        <w:jc w:val="both"/>
        <w:rPr>
          <w:rFonts w:ascii="Arial" w:hAnsi="Arial" w:cs="Arial"/>
          <w:sz w:val="18"/>
          <w:szCs w:val="18"/>
        </w:rPr>
      </w:pPr>
    </w:p>
    <w:tbl>
      <w:tblPr>
        <w:tblW w:w="0" w:type="auto"/>
        <w:tblInd w:w="-34" w:type="dxa"/>
        <w:tblLayout w:type="fixed"/>
        <w:tblLook w:val="04A0" w:firstRow="1" w:lastRow="0" w:firstColumn="1" w:lastColumn="0" w:noHBand="0" w:noVBand="1"/>
      </w:tblPr>
      <w:tblGrid>
        <w:gridCol w:w="10065"/>
      </w:tblGrid>
      <w:tr w:rsidR="00EF4D05" w:rsidRPr="003F23CA" w14:paraId="02766503" w14:textId="77777777" w:rsidTr="006A005E">
        <w:trPr>
          <w:trHeight w:val="313"/>
        </w:trPr>
        <w:tc>
          <w:tcPr>
            <w:tcW w:w="10065" w:type="dxa"/>
            <w:tcBorders>
              <w:top w:val="single" w:sz="4" w:space="0" w:color="000000"/>
              <w:left w:val="single" w:sz="4" w:space="0" w:color="000000"/>
              <w:bottom w:val="single" w:sz="4" w:space="0" w:color="000000"/>
              <w:right w:val="single" w:sz="4" w:space="0" w:color="000000"/>
            </w:tcBorders>
            <w:vAlign w:val="center"/>
            <w:hideMark/>
          </w:tcPr>
          <w:p w14:paraId="3D731195" w14:textId="77777777" w:rsidR="00EF4D05" w:rsidRPr="009A36C5" w:rsidRDefault="00EF4D05" w:rsidP="00DA1B5B">
            <w:pPr>
              <w:snapToGrid w:val="0"/>
              <w:jc w:val="center"/>
              <w:rPr>
                <w:rFonts w:ascii="Arial" w:hAnsi="Arial" w:cs="Arial"/>
                <w:kern w:val="2"/>
                <w:sz w:val="16"/>
                <w:szCs w:val="16"/>
              </w:rPr>
            </w:pPr>
            <w:r w:rsidRPr="009A36C5">
              <w:rPr>
                <w:rFonts w:ascii="Arial" w:hAnsi="Arial" w:cs="Arial"/>
                <w:b/>
                <w:sz w:val="16"/>
                <w:szCs w:val="16"/>
              </w:rPr>
              <w:t>Nota Bene</w:t>
            </w:r>
          </w:p>
        </w:tc>
      </w:tr>
      <w:tr w:rsidR="00B90D7C" w:rsidRPr="00B90D7C" w14:paraId="75D5277B" w14:textId="77777777" w:rsidTr="006A005E">
        <w:tc>
          <w:tcPr>
            <w:tcW w:w="10065" w:type="dxa"/>
            <w:tcBorders>
              <w:top w:val="single" w:sz="4" w:space="0" w:color="000000"/>
              <w:left w:val="single" w:sz="4" w:space="0" w:color="000000"/>
              <w:bottom w:val="single" w:sz="4" w:space="0" w:color="000000"/>
              <w:right w:val="single" w:sz="4" w:space="0" w:color="000000"/>
            </w:tcBorders>
            <w:hideMark/>
          </w:tcPr>
          <w:p w14:paraId="130DDC70" w14:textId="77777777" w:rsidR="00035550" w:rsidRPr="00B90D7C" w:rsidRDefault="00035550" w:rsidP="00DA1B5B">
            <w:pPr>
              <w:numPr>
                <w:ilvl w:val="0"/>
                <w:numId w:val="18"/>
              </w:numPr>
              <w:ind w:left="386"/>
              <w:jc w:val="both"/>
              <w:rPr>
                <w:rFonts w:ascii="Arial" w:hAnsi="Arial" w:cs="Arial"/>
                <w:sz w:val="16"/>
                <w:szCs w:val="14"/>
              </w:rPr>
            </w:pPr>
            <w:r w:rsidRPr="00B90D7C">
              <w:rPr>
                <w:rFonts w:ascii="Arial" w:hAnsi="Arial" w:cs="Arial"/>
                <w:sz w:val="16"/>
                <w:szCs w:val="14"/>
              </w:rPr>
              <w:t>La comunicazione costituisce il titolo ambientale per l’effettuazione dello scarico</w:t>
            </w:r>
            <w:r w:rsidR="00681ED3" w:rsidRPr="00B90D7C">
              <w:rPr>
                <w:rFonts w:ascii="Arial" w:hAnsi="Arial" w:cs="Arial"/>
                <w:sz w:val="16"/>
                <w:szCs w:val="14"/>
              </w:rPr>
              <w:t>;</w:t>
            </w:r>
            <w:r w:rsidRPr="00B90D7C">
              <w:rPr>
                <w:rFonts w:ascii="Arial" w:hAnsi="Arial" w:cs="Arial"/>
                <w:sz w:val="16"/>
                <w:szCs w:val="14"/>
              </w:rPr>
              <w:t xml:space="preserve"> </w:t>
            </w:r>
            <w:r w:rsidR="007F6710" w:rsidRPr="00B90D7C">
              <w:rPr>
                <w:rFonts w:ascii="Arial" w:hAnsi="Arial" w:cs="Arial"/>
                <w:sz w:val="16"/>
                <w:szCs w:val="14"/>
              </w:rPr>
              <w:t xml:space="preserve">eventuali </w:t>
            </w:r>
            <w:r w:rsidRPr="00B90D7C">
              <w:rPr>
                <w:rFonts w:ascii="Arial" w:hAnsi="Arial" w:cs="Arial"/>
                <w:sz w:val="16"/>
                <w:szCs w:val="14"/>
              </w:rPr>
              <w:t>altre autorizzazioni</w:t>
            </w:r>
            <w:r w:rsidR="007F6710" w:rsidRPr="00B90D7C">
              <w:rPr>
                <w:rFonts w:ascii="Arial" w:hAnsi="Arial" w:cs="Arial"/>
                <w:sz w:val="16"/>
                <w:szCs w:val="14"/>
              </w:rPr>
              <w:t xml:space="preserve">, permessi e nulla osta (per es. a fini idraulici, </w:t>
            </w:r>
            <w:r w:rsidR="007C5A17" w:rsidRPr="00B90D7C">
              <w:rPr>
                <w:rFonts w:ascii="Arial" w:hAnsi="Arial" w:cs="Arial"/>
                <w:sz w:val="16"/>
                <w:szCs w:val="14"/>
              </w:rPr>
              <w:t xml:space="preserve">concessioni </w:t>
            </w:r>
            <w:r w:rsidR="007F6710" w:rsidRPr="00B90D7C">
              <w:rPr>
                <w:rFonts w:ascii="Arial" w:hAnsi="Arial" w:cs="Arial"/>
                <w:sz w:val="16"/>
                <w:szCs w:val="14"/>
              </w:rPr>
              <w:t xml:space="preserve">demaniali, ecc.) necessari per l’effettuazione dello scarico dovranno essere richiesti alle rispettive autorità competenti a cura di chi </w:t>
            </w:r>
            <w:r w:rsidR="00422FE0" w:rsidRPr="00B90D7C">
              <w:rPr>
                <w:rFonts w:ascii="Arial" w:hAnsi="Arial" w:cs="Arial"/>
                <w:sz w:val="16"/>
                <w:szCs w:val="14"/>
              </w:rPr>
              <w:t>effettua la comunicazione;</w:t>
            </w:r>
          </w:p>
          <w:p w14:paraId="15CE7EF2" w14:textId="77777777" w:rsidR="006B0488" w:rsidRPr="00B90D7C" w:rsidRDefault="007F6710" w:rsidP="00DA1B5B">
            <w:pPr>
              <w:numPr>
                <w:ilvl w:val="0"/>
                <w:numId w:val="18"/>
              </w:numPr>
              <w:ind w:left="386"/>
              <w:jc w:val="both"/>
              <w:rPr>
                <w:rFonts w:ascii="Arial" w:hAnsi="Arial" w:cs="Arial"/>
                <w:sz w:val="16"/>
                <w:szCs w:val="14"/>
              </w:rPr>
            </w:pPr>
            <w:r w:rsidRPr="00B90D7C">
              <w:rPr>
                <w:rFonts w:ascii="Arial" w:hAnsi="Arial" w:cs="Arial"/>
                <w:sz w:val="16"/>
                <w:szCs w:val="14"/>
              </w:rPr>
              <w:lastRenderedPageBreak/>
              <w:t>La comunicazione</w:t>
            </w:r>
            <w:r w:rsidR="006B0488" w:rsidRPr="00B90D7C">
              <w:rPr>
                <w:rFonts w:ascii="Arial" w:hAnsi="Arial" w:cs="Arial"/>
                <w:sz w:val="16"/>
                <w:szCs w:val="14"/>
              </w:rPr>
              <w:t xml:space="preserve"> e la documentazione </w:t>
            </w:r>
            <w:r w:rsidRPr="00B90D7C">
              <w:rPr>
                <w:rFonts w:ascii="Arial" w:hAnsi="Arial" w:cs="Arial"/>
                <w:sz w:val="16"/>
                <w:szCs w:val="14"/>
              </w:rPr>
              <w:t xml:space="preserve">ad essa allegata </w:t>
            </w:r>
            <w:r w:rsidR="006B0488" w:rsidRPr="00B90D7C">
              <w:rPr>
                <w:rFonts w:ascii="Arial" w:hAnsi="Arial" w:cs="Arial"/>
                <w:sz w:val="16"/>
                <w:szCs w:val="14"/>
              </w:rPr>
              <w:t>vanno presentate in formato digitale e trasmesse in via telematica mediante P.E.C.;</w:t>
            </w:r>
          </w:p>
          <w:p w14:paraId="2DE8D49E" w14:textId="77777777" w:rsidR="00EF4D05" w:rsidRPr="00B90D7C" w:rsidRDefault="00EF4D05" w:rsidP="00DA1B5B">
            <w:pPr>
              <w:numPr>
                <w:ilvl w:val="0"/>
                <w:numId w:val="18"/>
              </w:numPr>
              <w:ind w:left="386"/>
              <w:jc w:val="both"/>
              <w:rPr>
                <w:rFonts w:ascii="Arial" w:hAnsi="Arial" w:cs="Arial"/>
                <w:sz w:val="16"/>
                <w:szCs w:val="14"/>
              </w:rPr>
            </w:pPr>
            <w:r w:rsidRPr="00B90D7C">
              <w:rPr>
                <w:rFonts w:ascii="Arial" w:hAnsi="Arial" w:cs="Arial"/>
                <w:sz w:val="16"/>
                <w:szCs w:val="14"/>
              </w:rPr>
              <w:t>Tutti</w:t>
            </w:r>
            <w:r w:rsidRPr="00B90D7C">
              <w:rPr>
                <w:rFonts w:ascii="Arial" w:eastAsia="Albertus Medium" w:hAnsi="Arial" w:cs="Arial"/>
                <w:sz w:val="16"/>
                <w:szCs w:val="14"/>
              </w:rPr>
              <w:t xml:space="preserve"> </w:t>
            </w:r>
            <w:r w:rsidRPr="00B90D7C">
              <w:rPr>
                <w:rFonts w:ascii="Arial" w:hAnsi="Arial" w:cs="Arial"/>
                <w:sz w:val="16"/>
                <w:szCs w:val="14"/>
              </w:rPr>
              <w:t>gli</w:t>
            </w:r>
            <w:r w:rsidRPr="00B90D7C">
              <w:rPr>
                <w:rFonts w:ascii="Arial" w:eastAsia="Albertus Medium" w:hAnsi="Arial" w:cs="Arial"/>
                <w:sz w:val="16"/>
                <w:szCs w:val="14"/>
              </w:rPr>
              <w:t xml:space="preserve"> </w:t>
            </w:r>
            <w:r w:rsidRPr="00B90D7C">
              <w:rPr>
                <w:rFonts w:ascii="Arial" w:hAnsi="Arial" w:cs="Arial"/>
                <w:sz w:val="16"/>
                <w:szCs w:val="14"/>
              </w:rPr>
              <w:t>allegati</w:t>
            </w:r>
            <w:r w:rsidRPr="00B90D7C">
              <w:rPr>
                <w:rFonts w:ascii="Arial" w:eastAsia="Albertus Medium" w:hAnsi="Arial" w:cs="Arial"/>
                <w:sz w:val="16"/>
                <w:szCs w:val="14"/>
              </w:rPr>
              <w:t xml:space="preserve"> tecnici </w:t>
            </w:r>
            <w:r w:rsidRPr="00B90D7C">
              <w:rPr>
                <w:rFonts w:ascii="Arial" w:hAnsi="Arial" w:cs="Arial"/>
                <w:sz w:val="16"/>
                <w:szCs w:val="14"/>
              </w:rPr>
              <w:t>vanno</w:t>
            </w:r>
            <w:r w:rsidRPr="00B90D7C">
              <w:rPr>
                <w:rFonts w:ascii="Arial" w:eastAsia="Albertus Medium" w:hAnsi="Arial" w:cs="Arial"/>
                <w:sz w:val="16"/>
                <w:szCs w:val="14"/>
              </w:rPr>
              <w:t xml:space="preserve"> </w:t>
            </w:r>
            <w:r w:rsidRPr="00B90D7C">
              <w:rPr>
                <w:rFonts w:ascii="Arial" w:hAnsi="Arial" w:cs="Arial"/>
                <w:sz w:val="16"/>
                <w:szCs w:val="14"/>
              </w:rPr>
              <w:t>firmati, oltre che dal richiedente, anche da</w:t>
            </w:r>
            <w:r w:rsidRPr="00B90D7C">
              <w:rPr>
                <w:rFonts w:ascii="Arial" w:eastAsia="Albertus Medium" w:hAnsi="Arial" w:cs="Arial"/>
                <w:sz w:val="16"/>
                <w:szCs w:val="14"/>
              </w:rPr>
              <w:t xml:space="preserve"> </w:t>
            </w:r>
            <w:r w:rsidRPr="00B90D7C">
              <w:rPr>
                <w:rFonts w:ascii="Arial" w:hAnsi="Arial" w:cs="Arial"/>
                <w:sz w:val="16"/>
                <w:szCs w:val="14"/>
              </w:rPr>
              <w:t>un</w:t>
            </w:r>
            <w:r w:rsidRPr="00B90D7C">
              <w:rPr>
                <w:rFonts w:ascii="Arial" w:eastAsia="Albertus Medium" w:hAnsi="Arial" w:cs="Arial"/>
                <w:sz w:val="16"/>
                <w:szCs w:val="14"/>
              </w:rPr>
              <w:t xml:space="preserve"> </w:t>
            </w:r>
            <w:r w:rsidRPr="00B90D7C">
              <w:rPr>
                <w:rFonts w:ascii="Arial" w:hAnsi="Arial" w:cs="Arial"/>
                <w:sz w:val="16"/>
                <w:szCs w:val="14"/>
              </w:rPr>
              <w:t>tecnico</w:t>
            </w:r>
            <w:r w:rsidRPr="00B90D7C">
              <w:rPr>
                <w:rFonts w:ascii="Arial" w:eastAsia="Albertus Medium" w:hAnsi="Arial" w:cs="Arial"/>
                <w:sz w:val="16"/>
                <w:szCs w:val="14"/>
              </w:rPr>
              <w:t xml:space="preserve"> </w:t>
            </w:r>
            <w:r w:rsidRPr="00B90D7C">
              <w:rPr>
                <w:rFonts w:ascii="Arial" w:hAnsi="Arial" w:cs="Arial"/>
                <w:sz w:val="16"/>
                <w:szCs w:val="14"/>
              </w:rPr>
              <w:t>abilitato (soggetto abilitato alla progettazione di impianti di scarico nell’ambito delle competenze ad esso attribuite dalla legislazione vigente, iscritto ad ordine/collegio professionale);</w:t>
            </w:r>
          </w:p>
          <w:p w14:paraId="58318EE8" w14:textId="77777777" w:rsidR="0068020A" w:rsidRPr="00B90D7C" w:rsidRDefault="004B1E1F" w:rsidP="00DA1B5B">
            <w:pPr>
              <w:numPr>
                <w:ilvl w:val="0"/>
                <w:numId w:val="18"/>
              </w:numPr>
              <w:ind w:left="386"/>
              <w:jc w:val="both"/>
              <w:rPr>
                <w:rFonts w:ascii="Arial" w:hAnsi="Arial" w:cs="Arial"/>
                <w:kern w:val="2"/>
                <w:sz w:val="16"/>
                <w:szCs w:val="14"/>
              </w:rPr>
            </w:pPr>
            <w:r w:rsidRPr="00B90D7C">
              <w:rPr>
                <w:rFonts w:ascii="Arial" w:hAnsi="Arial" w:cs="Arial"/>
                <w:kern w:val="2"/>
                <w:sz w:val="16"/>
                <w:szCs w:val="14"/>
              </w:rPr>
              <w:t xml:space="preserve">Con la sottoscrizione della </w:t>
            </w:r>
            <w:r w:rsidR="0068020A" w:rsidRPr="00B90D7C">
              <w:rPr>
                <w:rFonts w:ascii="Arial" w:hAnsi="Arial" w:cs="Arial"/>
                <w:kern w:val="2"/>
                <w:sz w:val="16"/>
                <w:szCs w:val="14"/>
              </w:rPr>
              <w:t xml:space="preserve">comunicazione </w:t>
            </w:r>
            <w:r w:rsidRPr="00B90D7C">
              <w:rPr>
                <w:rFonts w:ascii="Arial" w:hAnsi="Arial" w:cs="Arial"/>
                <w:kern w:val="2"/>
                <w:sz w:val="16"/>
                <w:szCs w:val="14"/>
              </w:rPr>
              <w:t>i</w:t>
            </w:r>
            <w:r w:rsidR="007C5A17" w:rsidRPr="00B90D7C">
              <w:rPr>
                <w:rFonts w:ascii="Arial" w:hAnsi="Arial" w:cs="Arial"/>
                <w:kern w:val="2"/>
                <w:sz w:val="16"/>
                <w:szCs w:val="14"/>
              </w:rPr>
              <w:t>l</w:t>
            </w:r>
            <w:r w:rsidRPr="00B90D7C">
              <w:rPr>
                <w:rFonts w:ascii="Arial" w:hAnsi="Arial" w:cs="Arial"/>
                <w:kern w:val="2"/>
                <w:sz w:val="16"/>
                <w:szCs w:val="14"/>
              </w:rPr>
              <w:t xml:space="preserve"> sottoscrittore si impegna a</w:t>
            </w:r>
            <w:r w:rsidR="0068020A" w:rsidRPr="00B90D7C">
              <w:rPr>
                <w:rFonts w:ascii="Arial" w:hAnsi="Arial" w:cs="Arial"/>
                <w:kern w:val="2"/>
                <w:sz w:val="16"/>
                <w:szCs w:val="14"/>
              </w:rPr>
              <w:t>:</w:t>
            </w:r>
          </w:p>
          <w:p w14:paraId="00444E80" w14:textId="77777777" w:rsidR="0068020A" w:rsidRPr="00B90D7C" w:rsidRDefault="003F23CA" w:rsidP="00DA1B5B">
            <w:pPr>
              <w:numPr>
                <w:ilvl w:val="0"/>
                <w:numId w:val="29"/>
              </w:numPr>
              <w:ind w:left="669"/>
              <w:jc w:val="both"/>
              <w:rPr>
                <w:rFonts w:ascii="Arial" w:hAnsi="Arial" w:cs="Arial"/>
                <w:kern w:val="2"/>
                <w:sz w:val="16"/>
                <w:szCs w:val="14"/>
              </w:rPr>
            </w:pPr>
            <w:r w:rsidRPr="00B90D7C">
              <w:rPr>
                <w:rFonts w:ascii="Arial" w:hAnsi="Arial" w:cs="Arial"/>
                <w:sz w:val="16"/>
                <w:szCs w:val="14"/>
              </w:rPr>
              <w:t>garantire che l’impianto, nella sua globalità, sia sottoposto agli opportuni interventi manutentivi con la cadenza necessaria,</w:t>
            </w:r>
          </w:p>
          <w:p w14:paraId="57842D69" w14:textId="77777777" w:rsidR="003F23CA" w:rsidRPr="00B90D7C" w:rsidRDefault="003F23CA" w:rsidP="00DA1B5B">
            <w:pPr>
              <w:numPr>
                <w:ilvl w:val="0"/>
                <w:numId w:val="29"/>
              </w:numPr>
              <w:ind w:left="669"/>
              <w:jc w:val="both"/>
              <w:rPr>
                <w:rFonts w:ascii="Arial" w:hAnsi="Arial" w:cs="Arial"/>
                <w:kern w:val="2"/>
                <w:sz w:val="16"/>
                <w:szCs w:val="14"/>
              </w:rPr>
            </w:pPr>
            <w:r w:rsidRPr="00B90D7C">
              <w:rPr>
                <w:rFonts w:ascii="Arial" w:hAnsi="Arial" w:cs="Arial"/>
                <w:sz w:val="16"/>
                <w:szCs w:val="14"/>
              </w:rPr>
              <w:t xml:space="preserve">garantire </w:t>
            </w:r>
            <w:r w:rsidR="00396170" w:rsidRPr="00B90D7C">
              <w:rPr>
                <w:rFonts w:ascii="Arial" w:hAnsi="Arial" w:cs="Arial"/>
                <w:sz w:val="16"/>
                <w:szCs w:val="14"/>
              </w:rPr>
              <w:t xml:space="preserve">che si sia </w:t>
            </w:r>
            <w:r w:rsidRPr="00B90D7C">
              <w:rPr>
                <w:rFonts w:ascii="Arial" w:hAnsi="Arial" w:cs="Arial"/>
                <w:sz w:val="16"/>
                <w:szCs w:val="14"/>
              </w:rPr>
              <w:t>proced</w:t>
            </w:r>
            <w:r w:rsidR="00396170" w:rsidRPr="00B90D7C">
              <w:rPr>
                <w:rFonts w:ascii="Arial" w:hAnsi="Arial" w:cs="Arial"/>
                <w:sz w:val="16"/>
                <w:szCs w:val="14"/>
              </w:rPr>
              <w:t>uto</w:t>
            </w:r>
            <w:r w:rsidRPr="00B90D7C">
              <w:rPr>
                <w:rFonts w:ascii="Arial" w:hAnsi="Arial" w:cs="Arial"/>
                <w:sz w:val="16"/>
                <w:szCs w:val="14"/>
              </w:rPr>
              <w:t xml:space="preserve"> alla valutazione della compatibilità idrogeologica ed idraulica, dell’intervento proposto, richiedendo le eventuali necessarie autorizzazioni, affinché lo scarico non sia causa di allagamenti, impaludamenti, dissesti, frane, </w:t>
            </w:r>
            <w:proofErr w:type="gramStart"/>
            <w:r w:rsidRPr="00B90D7C">
              <w:rPr>
                <w:rFonts w:ascii="Arial" w:hAnsi="Arial" w:cs="Arial"/>
                <w:sz w:val="16"/>
                <w:szCs w:val="14"/>
              </w:rPr>
              <w:t>ecc..</w:t>
            </w:r>
            <w:proofErr w:type="gramEnd"/>
          </w:p>
          <w:p w14:paraId="04CEF5BC" w14:textId="77777777" w:rsidR="006B0488" w:rsidRPr="00B90D7C" w:rsidRDefault="0068020A" w:rsidP="00DA1B5B">
            <w:pPr>
              <w:numPr>
                <w:ilvl w:val="0"/>
                <w:numId w:val="18"/>
              </w:numPr>
              <w:ind w:left="386"/>
              <w:jc w:val="both"/>
              <w:rPr>
                <w:rFonts w:ascii="Arial" w:hAnsi="Arial" w:cs="Arial"/>
                <w:kern w:val="2"/>
                <w:sz w:val="16"/>
                <w:szCs w:val="14"/>
              </w:rPr>
            </w:pPr>
            <w:r w:rsidRPr="00B90D7C">
              <w:rPr>
                <w:rFonts w:ascii="Arial" w:hAnsi="Arial" w:cs="Arial"/>
                <w:kern w:val="2"/>
                <w:sz w:val="16"/>
                <w:szCs w:val="14"/>
              </w:rPr>
              <w:t xml:space="preserve">Per lo scarico su suolo </w:t>
            </w:r>
            <w:r w:rsidR="004B1E1F" w:rsidRPr="00B90D7C">
              <w:rPr>
                <w:rFonts w:ascii="Arial" w:hAnsi="Arial" w:cs="Arial"/>
                <w:kern w:val="2"/>
                <w:sz w:val="16"/>
                <w:szCs w:val="14"/>
              </w:rPr>
              <w:t xml:space="preserve">al sottoscrittore della comunicazione </w:t>
            </w:r>
            <w:r w:rsidRPr="00B90D7C">
              <w:rPr>
                <w:rFonts w:ascii="Arial" w:hAnsi="Arial" w:cs="Arial"/>
                <w:kern w:val="2"/>
                <w:sz w:val="16"/>
                <w:szCs w:val="14"/>
              </w:rPr>
              <w:t>è fatto obbligo di garantire:</w:t>
            </w:r>
          </w:p>
          <w:p w14:paraId="12B5CDF8" w14:textId="77777777" w:rsidR="0068020A" w:rsidRPr="00B90D7C" w:rsidRDefault="0068020A" w:rsidP="00DA1B5B">
            <w:pPr>
              <w:numPr>
                <w:ilvl w:val="0"/>
                <w:numId w:val="30"/>
              </w:numPr>
              <w:ind w:left="669" w:hanging="283"/>
              <w:jc w:val="both"/>
              <w:rPr>
                <w:rFonts w:ascii="Arial" w:hAnsi="Arial" w:cs="Arial"/>
                <w:kern w:val="2"/>
                <w:sz w:val="16"/>
                <w:szCs w:val="14"/>
              </w:rPr>
            </w:pPr>
            <w:r w:rsidRPr="00B90D7C">
              <w:rPr>
                <w:rFonts w:ascii="Arial" w:hAnsi="Arial" w:cs="Arial"/>
                <w:i/>
                <w:iCs/>
                <w:sz w:val="16"/>
                <w:szCs w:val="14"/>
                <w:lang w:eastAsia="it-IT"/>
              </w:rPr>
              <w:t xml:space="preserve">in ogni periodo dell'anno, il corretto allontanamento/smaltimento nel corpo </w:t>
            </w:r>
            <w:r w:rsidR="0027002E" w:rsidRPr="00B90D7C">
              <w:rPr>
                <w:rFonts w:ascii="Arial" w:hAnsi="Arial" w:cs="Arial"/>
                <w:i/>
                <w:iCs/>
                <w:sz w:val="16"/>
                <w:szCs w:val="14"/>
                <w:lang w:eastAsia="it-IT"/>
              </w:rPr>
              <w:t>ricettore</w:t>
            </w:r>
            <w:r w:rsidRPr="00B90D7C">
              <w:rPr>
                <w:rFonts w:ascii="Arial" w:hAnsi="Arial" w:cs="Arial"/>
                <w:i/>
                <w:iCs/>
                <w:sz w:val="16"/>
                <w:szCs w:val="14"/>
                <w:lang w:eastAsia="it-IT"/>
              </w:rPr>
              <w:t xml:space="preserve"> di quanto scaricato in modo tale da evitare ristagni di qualsiasi natura che possano causare inconvenienti igienico-sanitari e/o ambientali,</w:t>
            </w:r>
          </w:p>
          <w:p w14:paraId="63AB5E0F" w14:textId="77777777" w:rsidR="0068020A" w:rsidRPr="00B90D7C" w:rsidRDefault="004B1E1F" w:rsidP="00DA1B5B">
            <w:pPr>
              <w:numPr>
                <w:ilvl w:val="0"/>
                <w:numId w:val="30"/>
              </w:numPr>
              <w:ind w:left="669" w:hanging="283"/>
              <w:jc w:val="both"/>
              <w:rPr>
                <w:rFonts w:ascii="Arial" w:hAnsi="Arial" w:cs="Arial"/>
                <w:kern w:val="2"/>
                <w:sz w:val="16"/>
                <w:szCs w:val="14"/>
              </w:rPr>
            </w:pPr>
            <w:r w:rsidRPr="00B90D7C">
              <w:rPr>
                <w:rFonts w:ascii="Arial" w:hAnsi="Arial" w:cs="Arial"/>
                <w:i/>
                <w:iCs/>
                <w:sz w:val="16"/>
                <w:szCs w:val="14"/>
                <w:lang w:eastAsia="it-IT"/>
              </w:rPr>
              <w:t xml:space="preserve">le </w:t>
            </w:r>
            <w:r w:rsidR="0068020A" w:rsidRPr="00B90D7C">
              <w:rPr>
                <w:rFonts w:ascii="Arial" w:hAnsi="Arial" w:cs="Arial"/>
                <w:i/>
                <w:iCs/>
                <w:sz w:val="16"/>
                <w:szCs w:val="14"/>
                <w:lang w:eastAsia="it-IT"/>
              </w:rPr>
              <w:t xml:space="preserve">operazioni di ripulitura del corpo </w:t>
            </w:r>
            <w:r w:rsidR="0027002E" w:rsidRPr="00B90D7C">
              <w:rPr>
                <w:rFonts w:ascii="Arial" w:hAnsi="Arial" w:cs="Arial"/>
                <w:i/>
                <w:iCs/>
                <w:sz w:val="16"/>
                <w:szCs w:val="14"/>
                <w:lang w:eastAsia="it-IT"/>
              </w:rPr>
              <w:t>ricettore</w:t>
            </w:r>
            <w:r w:rsidR="0068020A" w:rsidRPr="00B90D7C">
              <w:rPr>
                <w:rFonts w:ascii="Arial" w:hAnsi="Arial" w:cs="Arial"/>
                <w:i/>
                <w:iCs/>
                <w:sz w:val="16"/>
                <w:szCs w:val="14"/>
                <w:lang w:eastAsia="it-IT"/>
              </w:rPr>
              <w:t xml:space="preserve"> ed eventuale </w:t>
            </w:r>
            <w:proofErr w:type="spellStart"/>
            <w:r w:rsidR="0068020A" w:rsidRPr="00B90D7C">
              <w:rPr>
                <w:rFonts w:ascii="Arial" w:hAnsi="Arial" w:cs="Arial"/>
                <w:i/>
                <w:iCs/>
                <w:sz w:val="16"/>
                <w:szCs w:val="14"/>
                <w:lang w:eastAsia="it-IT"/>
              </w:rPr>
              <w:t>riaffossature</w:t>
            </w:r>
            <w:proofErr w:type="spellEnd"/>
            <w:r w:rsidR="0068020A" w:rsidRPr="00B90D7C">
              <w:rPr>
                <w:rFonts w:ascii="Arial" w:hAnsi="Arial" w:cs="Arial"/>
                <w:i/>
                <w:iCs/>
                <w:sz w:val="16"/>
                <w:szCs w:val="14"/>
                <w:lang w:eastAsia="it-IT"/>
              </w:rPr>
              <w:t xml:space="preserve"> per le fosse campestri, da eseguirsi periodicamente in accordo con i proprietari frontisti degli stessi, in modo tale che non si producano effetti di malsania igienico-sanitaria. Sono fatti salvi i rapporti di tipo civilistico con gli eventuali proprietari dei terreni in cui è presente il corpo </w:t>
            </w:r>
            <w:r w:rsidR="0027002E" w:rsidRPr="00B90D7C">
              <w:rPr>
                <w:rFonts w:ascii="Arial" w:hAnsi="Arial" w:cs="Arial"/>
                <w:i/>
                <w:iCs/>
                <w:sz w:val="16"/>
                <w:szCs w:val="14"/>
                <w:lang w:eastAsia="it-IT"/>
              </w:rPr>
              <w:t>ricettore</w:t>
            </w:r>
            <w:r w:rsidR="0068020A" w:rsidRPr="00B90D7C">
              <w:rPr>
                <w:rFonts w:ascii="Arial" w:hAnsi="Arial" w:cs="Arial"/>
                <w:i/>
                <w:iCs/>
                <w:sz w:val="16"/>
                <w:szCs w:val="14"/>
                <w:lang w:eastAsia="it-IT"/>
              </w:rPr>
              <w:t xml:space="preserve"> dello scarico;</w:t>
            </w:r>
          </w:p>
          <w:p w14:paraId="404463C7" w14:textId="77777777" w:rsidR="00EF4D05" w:rsidRPr="00B90D7C" w:rsidRDefault="00EF4D05" w:rsidP="00DA1B5B">
            <w:pPr>
              <w:numPr>
                <w:ilvl w:val="0"/>
                <w:numId w:val="18"/>
              </w:numPr>
              <w:ind w:left="386"/>
              <w:jc w:val="both"/>
              <w:rPr>
                <w:rFonts w:ascii="Arial" w:hAnsi="Arial" w:cs="Arial"/>
                <w:kern w:val="2"/>
                <w:sz w:val="16"/>
                <w:szCs w:val="14"/>
              </w:rPr>
            </w:pPr>
            <w:r w:rsidRPr="00B90D7C">
              <w:rPr>
                <w:rFonts w:ascii="Arial" w:hAnsi="Arial" w:cs="Arial"/>
                <w:sz w:val="16"/>
                <w:szCs w:val="14"/>
              </w:rPr>
              <w:t>Per</w:t>
            </w:r>
            <w:r w:rsidRPr="00B90D7C">
              <w:rPr>
                <w:rFonts w:ascii="Arial" w:eastAsia="Albertus Medium" w:hAnsi="Arial" w:cs="Arial"/>
                <w:sz w:val="16"/>
                <w:szCs w:val="14"/>
              </w:rPr>
              <w:t xml:space="preserve"> </w:t>
            </w:r>
            <w:r w:rsidRPr="00B90D7C">
              <w:rPr>
                <w:rFonts w:ascii="Arial" w:hAnsi="Arial" w:cs="Arial"/>
                <w:sz w:val="16"/>
                <w:szCs w:val="14"/>
              </w:rPr>
              <w:t>le</w:t>
            </w:r>
            <w:r w:rsidRPr="00B90D7C">
              <w:rPr>
                <w:rFonts w:ascii="Arial" w:eastAsia="Albertus Medium" w:hAnsi="Arial" w:cs="Arial"/>
                <w:sz w:val="16"/>
                <w:szCs w:val="14"/>
              </w:rPr>
              <w:t xml:space="preserve"> </w:t>
            </w:r>
            <w:r w:rsidR="006B0488" w:rsidRPr="00B90D7C">
              <w:rPr>
                <w:rFonts w:ascii="Arial" w:eastAsia="Albertus Medium" w:hAnsi="Arial" w:cs="Arial"/>
                <w:sz w:val="16"/>
                <w:szCs w:val="14"/>
              </w:rPr>
              <w:t xml:space="preserve">altre </w:t>
            </w:r>
            <w:r w:rsidRPr="00B90D7C">
              <w:rPr>
                <w:rFonts w:ascii="Arial" w:hAnsi="Arial" w:cs="Arial"/>
                <w:sz w:val="16"/>
                <w:szCs w:val="14"/>
              </w:rPr>
              <w:t>prescrizioni</w:t>
            </w:r>
            <w:r w:rsidRPr="00B90D7C">
              <w:rPr>
                <w:rFonts w:ascii="Arial" w:eastAsia="Albertus Medium" w:hAnsi="Arial" w:cs="Arial"/>
                <w:sz w:val="16"/>
                <w:szCs w:val="14"/>
              </w:rPr>
              <w:t xml:space="preserve"> </w:t>
            </w:r>
            <w:r w:rsidR="00E91B9C" w:rsidRPr="00B90D7C">
              <w:rPr>
                <w:rFonts w:ascii="Arial" w:hAnsi="Arial" w:cs="Arial"/>
                <w:sz w:val="16"/>
                <w:szCs w:val="14"/>
              </w:rPr>
              <w:t>ed</w:t>
            </w:r>
            <w:r w:rsidRPr="00B90D7C">
              <w:rPr>
                <w:rFonts w:ascii="Arial" w:eastAsia="Albertus Medium" w:hAnsi="Arial" w:cs="Arial"/>
                <w:sz w:val="16"/>
                <w:szCs w:val="14"/>
              </w:rPr>
              <w:t xml:space="preserve"> </w:t>
            </w:r>
            <w:r w:rsidRPr="00B90D7C">
              <w:rPr>
                <w:rFonts w:ascii="Arial" w:hAnsi="Arial" w:cs="Arial"/>
                <w:sz w:val="16"/>
                <w:szCs w:val="14"/>
              </w:rPr>
              <w:t>esenzioni</w:t>
            </w:r>
            <w:r w:rsidRPr="00B90D7C">
              <w:rPr>
                <w:rFonts w:ascii="Arial" w:eastAsia="Albertus Medium" w:hAnsi="Arial" w:cs="Arial"/>
                <w:sz w:val="16"/>
                <w:szCs w:val="14"/>
              </w:rPr>
              <w:t xml:space="preserve"> </w:t>
            </w:r>
            <w:r w:rsidRPr="00B90D7C">
              <w:rPr>
                <w:rFonts w:ascii="Arial" w:hAnsi="Arial" w:cs="Arial"/>
                <w:sz w:val="16"/>
                <w:szCs w:val="14"/>
              </w:rPr>
              <w:t>si</w:t>
            </w:r>
            <w:r w:rsidRPr="00B90D7C">
              <w:rPr>
                <w:rFonts w:ascii="Arial" w:eastAsia="Albertus Medium" w:hAnsi="Arial" w:cs="Arial"/>
                <w:sz w:val="16"/>
                <w:szCs w:val="14"/>
              </w:rPr>
              <w:t xml:space="preserve"> </w:t>
            </w:r>
            <w:r w:rsidRPr="00B90D7C">
              <w:rPr>
                <w:rFonts w:ascii="Arial" w:hAnsi="Arial" w:cs="Arial"/>
                <w:sz w:val="16"/>
                <w:szCs w:val="14"/>
              </w:rPr>
              <w:t>veda</w:t>
            </w:r>
            <w:r w:rsidRPr="00B90D7C">
              <w:rPr>
                <w:rFonts w:ascii="Arial" w:eastAsia="Albertus Medium" w:hAnsi="Arial" w:cs="Arial"/>
                <w:sz w:val="16"/>
                <w:szCs w:val="14"/>
              </w:rPr>
              <w:t xml:space="preserve"> </w:t>
            </w:r>
            <w:r w:rsidRPr="00B90D7C">
              <w:rPr>
                <w:rFonts w:ascii="Arial" w:hAnsi="Arial" w:cs="Arial"/>
                <w:sz w:val="16"/>
                <w:szCs w:val="14"/>
              </w:rPr>
              <w:t>la</w:t>
            </w:r>
            <w:r w:rsidRPr="00B90D7C">
              <w:rPr>
                <w:rFonts w:ascii="Arial" w:eastAsia="Albertus Medium" w:hAnsi="Arial" w:cs="Arial"/>
                <w:sz w:val="16"/>
                <w:szCs w:val="14"/>
              </w:rPr>
              <w:t xml:space="preserve"> </w:t>
            </w:r>
            <w:r w:rsidRPr="00B90D7C">
              <w:rPr>
                <w:rFonts w:ascii="Arial" w:hAnsi="Arial" w:cs="Arial"/>
                <w:sz w:val="16"/>
                <w:szCs w:val="14"/>
              </w:rPr>
              <w:t>L.R.</w:t>
            </w:r>
            <w:r w:rsidRPr="00B90D7C">
              <w:rPr>
                <w:rFonts w:ascii="Arial" w:eastAsia="Albertus Medium" w:hAnsi="Arial" w:cs="Arial"/>
                <w:sz w:val="16"/>
                <w:szCs w:val="14"/>
              </w:rPr>
              <w:t xml:space="preserve"> </w:t>
            </w:r>
            <w:r w:rsidRPr="00B90D7C">
              <w:rPr>
                <w:rFonts w:ascii="Arial" w:hAnsi="Arial" w:cs="Arial"/>
                <w:sz w:val="16"/>
                <w:szCs w:val="14"/>
              </w:rPr>
              <w:t>31/2010</w:t>
            </w:r>
            <w:r w:rsidR="00E511D1" w:rsidRPr="00B90D7C">
              <w:rPr>
                <w:rFonts w:ascii="Arial" w:hAnsi="Arial" w:cs="Arial"/>
                <w:sz w:val="16"/>
                <w:szCs w:val="14"/>
              </w:rPr>
              <w:t>.</w:t>
            </w:r>
          </w:p>
          <w:p w14:paraId="1AB4AC93" w14:textId="77777777" w:rsidR="00E511D1" w:rsidRPr="00B90D7C" w:rsidRDefault="00E511D1" w:rsidP="00DA1B5B">
            <w:pPr>
              <w:autoSpaceDE w:val="0"/>
              <w:jc w:val="both"/>
              <w:rPr>
                <w:rFonts w:ascii="Arial" w:hAnsi="Arial" w:cs="Arial"/>
                <w:sz w:val="16"/>
                <w:szCs w:val="16"/>
              </w:rPr>
            </w:pPr>
          </w:p>
          <w:p w14:paraId="204D50BB" w14:textId="5D78AAB5" w:rsidR="00F47148" w:rsidRPr="00B90D7C" w:rsidRDefault="00F47148" w:rsidP="00DA1B5B">
            <w:pPr>
              <w:autoSpaceDE w:val="0"/>
              <w:jc w:val="both"/>
              <w:rPr>
                <w:rFonts w:ascii="Arial" w:hAnsi="Arial" w:cs="Arial"/>
                <w:sz w:val="16"/>
                <w:szCs w:val="16"/>
              </w:rPr>
            </w:pPr>
            <w:r w:rsidRPr="00B90D7C">
              <w:rPr>
                <w:rFonts w:ascii="Arial" w:hAnsi="Arial" w:cs="Arial"/>
                <w:b/>
                <w:sz w:val="16"/>
                <w:szCs w:val="16"/>
              </w:rPr>
              <w:t xml:space="preserve">Nel caso di scarico su suolo o </w:t>
            </w:r>
            <w:r w:rsidRPr="00B90D7C">
              <w:rPr>
                <w:rFonts w:ascii="Arial" w:hAnsi="Arial" w:cs="Arial"/>
                <w:b/>
                <w:bCs/>
                <w:sz w:val="16"/>
                <w:szCs w:val="16"/>
              </w:rPr>
              <w:t xml:space="preserve">negli strati superficiali del sottosuolo </w:t>
            </w:r>
            <w:r w:rsidR="00576763" w:rsidRPr="00B90D7C">
              <w:rPr>
                <w:rFonts w:ascii="Arial" w:hAnsi="Arial" w:cs="Arial"/>
                <w:b/>
                <w:bCs/>
                <w:sz w:val="16"/>
                <w:szCs w:val="16"/>
              </w:rPr>
              <w:t>va allegata</w:t>
            </w:r>
            <w:r w:rsidRPr="00B90D7C">
              <w:rPr>
                <w:rFonts w:ascii="Arial" w:hAnsi="Arial" w:cs="Arial"/>
                <w:b/>
                <w:bCs/>
                <w:sz w:val="16"/>
                <w:szCs w:val="16"/>
              </w:rPr>
              <w:t xml:space="preserve"> relazione geologica ed idrogeologica</w:t>
            </w:r>
            <w:r w:rsidRPr="00B90D7C">
              <w:rPr>
                <w:rFonts w:ascii="Arial" w:hAnsi="Arial" w:cs="Arial"/>
                <w:b/>
                <w:sz w:val="16"/>
                <w:szCs w:val="16"/>
              </w:rPr>
              <w:t xml:space="preserve">, a firma di tecnico abilitato, </w:t>
            </w:r>
            <w:r w:rsidR="00A212A3" w:rsidRPr="00B90D7C">
              <w:rPr>
                <w:rFonts w:ascii="Arial" w:hAnsi="Arial" w:cs="Arial"/>
                <w:b/>
                <w:sz w:val="16"/>
                <w:szCs w:val="16"/>
              </w:rPr>
              <w:t>contenente</w:t>
            </w:r>
            <w:r w:rsidR="00576763" w:rsidRPr="00B90D7C">
              <w:rPr>
                <w:rFonts w:ascii="Arial" w:hAnsi="Arial" w:cs="Arial"/>
                <w:b/>
                <w:sz w:val="16"/>
                <w:szCs w:val="16"/>
              </w:rPr>
              <w:t xml:space="preserve"> almeno</w:t>
            </w:r>
            <w:r w:rsidR="00A212A3" w:rsidRPr="00B90D7C">
              <w:rPr>
                <w:rFonts w:ascii="Arial" w:hAnsi="Arial" w:cs="Arial"/>
                <w:b/>
                <w:sz w:val="16"/>
                <w:szCs w:val="16"/>
              </w:rPr>
              <w:t xml:space="preserve"> i seguenti elementi:</w:t>
            </w:r>
          </w:p>
          <w:p w14:paraId="2345929E" w14:textId="77777777" w:rsidR="00576763" w:rsidRPr="00B90D7C" w:rsidRDefault="00576763" w:rsidP="00576763">
            <w:pPr>
              <w:pStyle w:val="Paragrafoelenco"/>
              <w:numPr>
                <w:ilvl w:val="0"/>
                <w:numId w:val="42"/>
              </w:numPr>
              <w:suppressAutoHyphens w:val="0"/>
              <w:spacing w:line="259" w:lineRule="auto"/>
              <w:ind w:left="344"/>
              <w:contextualSpacing/>
              <w:jc w:val="both"/>
              <w:rPr>
                <w:rStyle w:val="Nessuno"/>
                <w:rFonts w:ascii="Arial" w:hAnsi="Arial" w:cs="Arial"/>
                <w:sz w:val="18"/>
                <w:szCs w:val="18"/>
              </w:rPr>
            </w:pPr>
            <w:r w:rsidRPr="00B90D7C">
              <w:rPr>
                <w:rFonts w:ascii="Arial" w:hAnsi="Arial" w:cs="Arial"/>
                <w:sz w:val="18"/>
                <w:szCs w:val="18"/>
              </w:rPr>
              <w:t xml:space="preserve">Inquadramento territoriale con particolare attenzione ai drenaggi superficiali, corsi d’acqua, fabbricati vicini, opere di emungimento sotterranee (pozzi) opere di raccolta (cisterne); </w:t>
            </w:r>
          </w:p>
          <w:p w14:paraId="3F166C99" w14:textId="77777777" w:rsidR="00576763" w:rsidRPr="00B90D7C" w:rsidRDefault="00576763" w:rsidP="00576763">
            <w:pPr>
              <w:numPr>
                <w:ilvl w:val="0"/>
                <w:numId w:val="42"/>
              </w:numPr>
              <w:pBdr>
                <w:top w:val="nil"/>
                <w:left w:val="nil"/>
                <w:bottom w:val="nil"/>
                <w:right w:val="nil"/>
                <w:between w:val="nil"/>
                <w:bar w:val="nil"/>
              </w:pBdr>
              <w:ind w:left="344"/>
              <w:jc w:val="both"/>
              <w:rPr>
                <w:rStyle w:val="Nessuno"/>
                <w:rFonts w:ascii="Arial" w:hAnsi="Arial" w:cs="Arial"/>
                <w:sz w:val="18"/>
                <w:szCs w:val="18"/>
              </w:rPr>
            </w:pPr>
            <w:r w:rsidRPr="00B90D7C">
              <w:rPr>
                <w:rStyle w:val="Nessuno"/>
                <w:rFonts w:ascii="Arial" w:hAnsi="Arial" w:cs="Arial"/>
                <w:sz w:val="18"/>
                <w:szCs w:val="18"/>
                <w:u w:color="FF0000"/>
              </w:rPr>
              <w:t xml:space="preserve">Caratteristiche litologico-stratigrafiche e geomorfologiche del sito ove insiste l’impianto, </w:t>
            </w:r>
            <w:r w:rsidRPr="00B90D7C">
              <w:rPr>
                <w:rFonts w:ascii="Arial" w:hAnsi="Arial" w:cs="Arial"/>
                <w:sz w:val="18"/>
                <w:szCs w:val="18"/>
              </w:rPr>
              <w:t>indicazioni sulla stratigrafia, livelli (in m, rispetto al piano campagna) e direzione di flusso delle eventuali falde e relative vulnerabilità intrinseche</w:t>
            </w:r>
            <w:r w:rsidRPr="00B90D7C">
              <w:rPr>
                <w:rStyle w:val="Nessuno"/>
                <w:rFonts w:ascii="Arial" w:hAnsi="Arial" w:cs="Arial"/>
                <w:sz w:val="18"/>
                <w:szCs w:val="18"/>
                <w:u w:color="FF0000"/>
              </w:rPr>
              <w:t>;</w:t>
            </w:r>
          </w:p>
          <w:p w14:paraId="5A510212" w14:textId="77777777" w:rsidR="00576763" w:rsidRPr="00B90D7C" w:rsidRDefault="00576763" w:rsidP="00576763">
            <w:pPr>
              <w:pStyle w:val="Pidipagina"/>
              <w:numPr>
                <w:ilvl w:val="0"/>
                <w:numId w:val="42"/>
              </w:numPr>
              <w:pBdr>
                <w:top w:val="nil"/>
                <w:left w:val="nil"/>
                <w:bottom w:val="nil"/>
                <w:right w:val="nil"/>
                <w:between w:val="nil"/>
                <w:bar w:val="nil"/>
              </w:pBdr>
              <w:tabs>
                <w:tab w:val="clear" w:pos="4819"/>
              </w:tabs>
              <w:ind w:left="344"/>
              <w:jc w:val="both"/>
              <w:rPr>
                <w:rFonts w:ascii="Arial" w:hAnsi="Arial" w:cs="Arial"/>
                <w:b/>
                <w:bCs/>
                <w:i/>
                <w:iCs/>
                <w:sz w:val="18"/>
                <w:szCs w:val="18"/>
              </w:rPr>
            </w:pPr>
            <w:r w:rsidRPr="00B90D7C">
              <w:rPr>
                <w:rStyle w:val="Nessuno"/>
                <w:rFonts w:ascii="Arial" w:hAnsi="Arial" w:cs="Arial"/>
                <w:sz w:val="18"/>
                <w:szCs w:val="18"/>
              </w:rPr>
              <w:t>Estratto della Carta della Pericolosità allegata al Piano Stralcio di Bacino per l'Assetto Idrogeologico (P.A.I.) relativa alla zona d’interesse</w:t>
            </w:r>
            <w:r w:rsidRPr="00B90D7C">
              <w:rPr>
                <w:rStyle w:val="Rimandonotaapidipagina"/>
                <w:rFonts w:ascii="Arial" w:hAnsi="Arial" w:cs="Arial"/>
                <w:sz w:val="18"/>
                <w:szCs w:val="18"/>
              </w:rPr>
              <w:footnoteReference w:id="8"/>
            </w:r>
            <w:r w:rsidRPr="00B90D7C">
              <w:rPr>
                <w:rStyle w:val="Nessuno"/>
                <w:rFonts w:ascii="Arial" w:hAnsi="Arial" w:cs="Arial"/>
                <w:sz w:val="18"/>
                <w:szCs w:val="18"/>
              </w:rPr>
              <w:t>;</w:t>
            </w:r>
          </w:p>
          <w:p w14:paraId="70C95A3B" w14:textId="77777777" w:rsidR="00576763" w:rsidRPr="00B90D7C" w:rsidRDefault="00576763" w:rsidP="00576763">
            <w:pPr>
              <w:numPr>
                <w:ilvl w:val="0"/>
                <w:numId w:val="42"/>
              </w:numPr>
              <w:pBdr>
                <w:top w:val="nil"/>
                <w:left w:val="nil"/>
                <w:bottom w:val="nil"/>
                <w:right w:val="nil"/>
                <w:between w:val="nil"/>
                <w:bar w:val="nil"/>
              </w:pBdr>
              <w:ind w:left="344"/>
              <w:jc w:val="both"/>
              <w:rPr>
                <w:rStyle w:val="Nessuno"/>
                <w:rFonts w:ascii="Arial" w:hAnsi="Arial" w:cs="Arial"/>
                <w:sz w:val="18"/>
                <w:szCs w:val="18"/>
              </w:rPr>
            </w:pPr>
            <w:r w:rsidRPr="00B90D7C">
              <w:rPr>
                <w:rStyle w:val="Nessuno"/>
                <w:rFonts w:ascii="Arial" w:hAnsi="Arial" w:cs="Arial"/>
                <w:sz w:val="18"/>
                <w:szCs w:val="18"/>
              </w:rPr>
              <w:t>Nel caso di dispersione a mezzo di canale disperdente, pozzo, trincea drenante, ecc.: le specifiche di come dette strutture siano state dimensionate a seguito di valutazione della capacità di assorbimento e percolazione del sistema di scarico in progetto rispetto alle portate da smaltire;</w:t>
            </w:r>
          </w:p>
          <w:p w14:paraId="779786A3" w14:textId="77777777" w:rsidR="00576763" w:rsidRPr="00B90D7C" w:rsidRDefault="00576763" w:rsidP="00576763">
            <w:pPr>
              <w:numPr>
                <w:ilvl w:val="0"/>
                <w:numId w:val="42"/>
              </w:numPr>
              <w:pBdr>
                <w:top w:val="nil"/>
                <w:left w:val="nil"/>
                <w:bottom w:val="nil"/>
                <w:right w:val="nil"/>
                <w:between w:val="nil"/>
                <w:bar w:val="nil"/>
              </w:pBdr>
              <w:ind w:left="344"/>
              <w:jc w:val="both"/>
              <w:rPr>
                <w:rFonts w:ascii="Arial" w:hAnsi="Arial" w:cs="Arial"/>
                <w:sz w:val="18"/>
                <w:szCs w:val="18"/>
              </w:rPr>
            </w:pPr>
            <w:r w:rsidRPr="00B90D7C">
              <w:rPr>
                <w:rStyle w:val="Nessuno"/>
                <w:rFonts w:ascii="Arial" w:hAnsi="Arial" w:cs="Arial"/>
                <w:sz w:val="18"/>
                <w:szCs w:val="18"/>
              </w:rPr>
              <w:t>Attestazioni del tecnico competente in materia che:</w:t>
            </w:r>
          </w:p>
          <w:p w14:paraId="0B150923" w14:textId="77777777" w:rsidR="00576763" w:rsidRPr="00B90D7C" w:rsidRDefault="00576763" w:rsidP="00576763">
            <w:pPr>
              <w:pStyle w:val="Pidipagina"/>
              <w:numPr>
                <w:ilvl w:val="0"/>
                <w:numId w:val="43"/>
              </w:numPr>
              <w:pBdr>
                <w:top w:val="nil"/>
                <w:left w:val="nil"/>
                <w:bottom w:val="nil"/>
                <w:right w:val="nil"/>
                <w:between w:val="nil"/>
                <w:bar w:val="nil"/>
              </w:pBdr>
              <w:tabs>
                <w:tab w:val="clear" w:pos="1560"/>
              </w:tabs>
              <w:ind w:left="769"/>
              <w:jc w:val="both"/>
              <w:rPr>
                <w:rFonts w:ascii="Arial" w:hAnsi="Arial" w:cs="Arial"/>
                <w:sz w:val="18"/>
                <w:szCs w:val="18"/>
              </w:rPr>
            </w:pPr>
            <w:r w:rsidRPr="00B90D7C">
              <w:rPr>
                <w:rStyle w:val="Nessuno"/>
                <w:rFonts w:ascii="Arial" w:hAnsi="Arial" w:cs="Arial"/>
                <w:sz w:val="18"/>
                <w:szCs w:val="18"/>
              </w:rPr>
              <w:t>il franco tra la parte disperdente dell’impianto e le falde acquifere sarà sempre maggiore di un metro, in qualsiasi condizione idro-meteo-climatica,</w:t>
            </w:r>
          </w:p>
          <w:p w14:paraId="410C492C" w14:textId="77777777" w:rsidR="00576763" w:rsidRPr="00B90D7C" w:rsidRDefault="00576763" w:rsidP="00576763">
            <w:pPr>
              <w:pStyle w:val="Pidipagina"/>
              <w:numPr>
                <w:ilvl w:val="0"/>
                <w:numId w:val="43"/>
              </w:numPr>
              <w:pBdr>
                <w:top w:val="nil"/>
                <w:left w:val="nil"/>
                <w:bottom w:val="nil"/>
                <w:right w:val="nil"/>
                <w:between w:val="nil"/>
                <w:bar w:val="nil"/>
              </w:pBdr>
              <w:tabs>
                <w:tab w:val="clear" w:pos="1560"/>
              </w:tabs>
              <w:ind w:left="769"/>
              <w:jc w:val="both"/>
              <w:rPr>
                <w:rFonts w:ascii="Arial" w:hAnsi="Arial" w:cs="Arial"/>
                <w:sz w:val="18"/>
                <w:szCs w:val="18"/>
              </w:rPr>
            </w:pPr>
            <w:r w:rsidRPr="00B90D7C">
              <w:rPr>
                <w:rStyle w:val="Nessuno"/>
                <w:rFonts w:ascii="Arial" w:hAnsi="Arial" w:cs="Arial"/>
                <w:sz w:val="18"/>
                <w:szCs w:val="18"/>
              </w:rPr>
              <w:t xml:space="preserve">la realizzazione e il funzionamento dell’impianto e dello scarico non comporta alcuna problematica geologica (quale </w:t>
            </w:r>
            <w:r w:rsidRPr="00B90D7C">
              <w:rPr>
                <w:rStyle w:val="Nessuno"/>
                <w:rFonts w:ascii="Arial" w:hAnsi="Arial" w:cs="Arial"/>
                <w:sz w:val="18"/>
                <w:szCs w:val="18"/>
                <w:u w:color="FF0000"/>
              </w:rPr>
              <w:t>in</w:t>
            </w:r>
            <w:r w:rsidRPr="00B90D7C">
              <w:rPr>
                <w:rStyle w:val="Nessuno"/>
                <w:rFonts w:ascii="Arial" w:hAnsi="Arial" w:cs="Arial"/>
                <w:sz w:val="18"/>
                <w:szCs w:val="18"/>
              </w:rPr>
              <w:t>stabilità dei pendii,</w:t>
            </w:r>
            <w:r w:rsidRPr="00B90D7C">
              <w:rPr>
                <w:rStyle w:val="Nessuno"/>
                <w:rFonts w:ascii="Arial" w:hAnsi="Arial" w:cs="Arial"/>
                <w:sz w:val="18"/>
                <w:szCs w:val="18"/>
                <w:u w:color="FF0000"/>
              </w:rPr>
              <w:t xml:space="preserve"> fenomeni di ruscellamento e </w:t>
            </w:r>
            <w:r w:rsidRPr="00B90D7C">
              <w:rPr>
                <w:rStyle w:val="Nessuno"/>
                <w:rFonts w:ascii="Arial" w:hAnsi="Arial" w:cs="Arial"/>
                <w:sz w:val="18"/>
                <w:szCs w:val="18"/>
              </w:rPr>
              <w:t>allagamento, ecc.);</w:t>
            </w:r>
          </w:p>
          <w:p w14:paraId="3DD02982" w14:textId="60B0BAAB" w:rsidR="00F47148" w:rsidRPr="00B90D7C" w:rsidRDefault="00576763" w:rsidP="00576763">
            <w:pPr>
              <w:pStyle w:val="Pidipagina"/>
              <w:numPr>
                <w:ilvl w:val="0"/>
                <w:numId w:val="43"/>
              </w:numPr>
              <w:pBdr>
                <w:top w:val="nil"/>
                <w:left w:val="nil"/>
                <w:bottom w:val="nil"/>
                <w:right w:val="nil"/>
                <w:between w:val="nil"/>
                <w:bar w:val="nil"/>
              </w:pBdr>
              <w:tabs>
                <w:tab w:val="clear" w:pos="1560"/>
              </w:tabs>
              <w:ind w:left="769"/>
              <w:jc w:val="both"/>
              <w:rPr>
                <w:rFonts w:ascii="Arial" w:hAnsi="Arial" w:cs="Arial"/>
                <w:sz w:val="18"/>
                <w:szCs w:val="18"/>
              </w:rPr>
            </w:pPr>
            <w:r w:rsidRPr="00B90D7C">
              <w:rPr>
                <w:rStyle w:val="Nessuno"/>
                <w:rFonts w:ascii="Arial" w:hAnsi="Arial" w:cs="Arial"/>
                <w:sz w:val="18"/>
                <w:szCs w:val="18"/>
                <w:u w:color="FF0000"/>
              </w:rPr>
              <w:t>la realizzazione e il funzionamento dell’impianto e dello scarico non comportano rischi per le falde acquifere, anche in relazione alla vulnerabilità delle stesse.</w:t>
            </w:r>
          </w:p>
        </w:tc>
      </w:tr>
    </w:tbl>
    <w:p w14:paraId="0D588FED" w14:textId="77777777" w:rsidR="006B0488" w:rsidRPr="009A36C5" w:rsidRDefault="006B0488" w:rsidP="00DA1B5B">
      <w:pPr>
        <w:rPr>
          <w:rFonts w:ascii="Arial" w:hAnsi="Arial" w:cs="Arial"/>
          <w:sz w:val="2"/>
          <w:szCs w:val="2"/>
        </w:rPr>
      </w:pPr>
    </w:p>
    <w:sectPr w:rsidR="006B0488" w:rsidRPr="009A36C5" w:rsidSect="00DA1B5B">
      <w:headerReference w:type="default" r:id="rId8"/>
      <w:footerReference w:type="default" r:id="rId9"/>
      <w:pgSz w:w="11906" w:h="16838"/>
      <w:pgMar w:top="851" w:right="849" w:bottom="993" w:left="1134" w:header="567" w:footer="5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DF8B0F" w14:textId="77777777" w:rsidR="00023E26" w:rsidRDefault="00023E26" w:rsidP="00121D80">
      <w:r>
        <w:separator/>
      </w:r>
    </w:p>
  </w:endnote>
  <w:endnote w:type="continuationSeparator" w:id="0">
    <w:p w14:paraId="10B4D1D1" w14:textId="77777777" w:rsidR="00023E26" w:rsidRDefault="00023E26" w:rsidP="00121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Schoolbook">
    <w:altName w:val="Century"/>
    <w:charset w:val="00"/>
    <w:family w:val="roman"/>
    <w:pitch w:val="variable"/>
    <w:sig w:usb0="00000001" w:usb1="00000000" w:usb2="00000000" w:usb3="00000000" w:csb0="0000009F" w:csb1="00000000"/>
  </w:font>
  <w:font w:name="OpenSymbol">
    <w:altName w:val="Arial Unicode MS"/>
    <w:charset w:val="80"/>
    <w:family w:val="auto"/>
    <w:pitch w:val="default"/>
  </w:font>
  <w:font w:name="Vivaldi">
    <w:panose1 w:val="03020602050506090804"/>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lbertus Medium">
    <w:panose1 w:val="020E06020303040203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Liberation Serif">
    <w:altName w:val="Times New Roman"/>
    <w:charset w:val="01"/>
    <w:family w:val="roman"/>
    <w:pitch w:val="variable"/>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Rounded MT Bold">
    <w:altName w:val="Antique Olive Compact"/>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1F677" w14:textId="30C19B90" w:rsidR="00590477" w:rsidRDefault="005E6869">
    <w:pPr>
      <w:pStyle w:val="Pidipagina"/>
      <w:ind w:right="360"/>
    </w:pPr>
    <w:r>
      <w:rPr>
        <w:noProof/>
        <w:lang w:eastAsia="it-IT"/>
      </w:rPr>
      <mc:AlternateContent>
        <mc:Choice Requires="wps">
          <w:drawing>
            <wp:anchor distT="0" distB="0" distL="0" distR="0" simplePos="0" relativeHeight="251657728" behindDoc="0" locked="0" layoutInCell="1" allowOverlap="1" wp14:anchorId="6BA181D8" wp14:editId="35BA9ED8">
              <wp:simplePos x="0" y="0"/>
              <wp:positionH relativeFrom="page">
                <wp:posOffset>6501765</wp:posOffset>
              </wp:positionH>
              <wp:positionV relativeFrom="paragraph">
                <wp:posOffset>635</wp:posOffset>
              </wp:positionV>
              <wp:extent cx="365760" cy="145415"/>
              <wp:effectExtent l="0" t="635"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CC5732" w14:textId="248446D0" w:rsidR="00590477" w:rsidRDefault="00590477">
                          <w:pPr>
                            <w:pStyle w:val="Pidipagina"/>
                          </w:pPr>
                          <w:r>
                            <w:rPr>
                              <w:rStyle w:val="Numeropagina"/>
                            </w:rPr>
                            <w:fldChar w:fldCharType="begin"/>
                          </w:r>
                          <w:r>
                            <w:rPr>
                              <w:rStyle w:val="Numeropagina"/>
                            </w:rPr>
                            <w:instrText xml:space="preserve"> PAGE </w:instrText>
                          </w:r>
                          <w:r>
                            <w:rPr>
                              <w:rStyle w:val="Numeropagina"/>
                            </w:rPr>
                            <w:fldChar w:fldCharType="separate"/>
                          </w:r>
                          <w:r w:rsidR="000E66BE">
                            <w:rPr>
                              <w:rStyle w:val="Numeropagina"/>
                              <w:noProof/>
                            </w:rPr>
                            <w:t>5</w:t>
                          </w:r>
                          <w:r>
                            <w:rPr>
                              <w:rStyle w:val="Numeropagina"/>
                            </w:rPr>
                            <w:fldChar w:fldCharType="end"/>
                          </w:r>
                          <w:r>
                            <w:rPr>
                              <w:rStyle w:val="Numeropagina"/>
                            </w:rPr>
                            <w:t>/</w:t>
                          </w:r>
                          <w:r>
                            <w:rPr>
                              <w:rStyle w:val="Numeropagina"/>
                            </w:rPr>
                            <w:fldChar w:fldCharType="begin"/>
                          </w:r>
                          <w:r>
                            <w:rPr>
                              <w:rStyle w:val="Numeropagina"/>
                            </w:rPr>
                            <w:instrText xml:space="preserve"> NUMPAGES \*Arabic </w:instrText>
                          </w:r>
                          <w:r>
                            <w:rPr>
                              <w:rStyle w:val="Numeropagina"/>
                            </w:rPr>
                            <w:fldChar w:fldCharType="separate"/>
                          </w:r>
                          <w:r w:rsidR="000E66BE">
                            <w:rPr>
                              <w:rStyle w:val="Numeropagina"/>
                              <w:noProof/>
                            </w:rPr>
                            <w:t>11</w:t>
                          </w:r>
                          <w:r>
                            <w:rPr>
                              <w:rStyle w:val="Numeropagina"/>
                            </w:rPr>
                            <w:fldChar w:fldCharType="end"/>
                          </w:r>
                          <w:r>
                            <w:cr/>
                          </w:r>
                        </w:p>
                        <w:p w14:paraId="003A0B22" w14:textId="77777777" w:rsidR="00590477" w:rsidRDefault="00590477">
                          <w:pPr>
                            <w:pStyle w:val="Pidipagin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A181D8" id="_x0000_t202" coordsize="21600,21600" o:spt="202" path="m,l,21600r21600,l21600,xe">
              <v:stroke joinstyle="miter"/>
              <v:path gradientshapeok="t" o:connecttype="rect"/>
            </v:shapetype>
            <v:shape id="Text Box 1" o:spid="_x0000_s1026" type="#_x0000_t202" style="position:absolute;margin-left:511.95pt;margin-top:.05pt;width:28.8pt;height:11.4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" stroked="f">
              <v:fill opacity="0"/>
              <v:textbox inset="0,0,0,0">
                <w:txbxContent>
                  <w:p w14:paraId="7ECC5732" w14:textId="248446D0" w:rsidR="00590477" w:rsidRDefault="00590477">
                    <w:pPr>
                      <w:pStyle w:val="Pidipagina"/>
                    </w:pPr>
                    <w:r>
                      <w:rPr>
                        <w:rStyle w:val="Numeropagina"/>
                      </w:rPr>
                      <w:fldChar w:fldCharType="begin"/>
                    </w:r>
                    <w:r>
                      <w:rPr>
                        <w:rStyle w:val="Numeropagina"/>
                      </w:rPr>
                      <w:instrText xml:space="preserve"> PAGE </w:instrText>
                    </w:r>
                    <w:r>
                      <w:rPr>
                        <w:rStyle w:val="Numeropagina"/>
                      </w:rPr>
                      <w:fldChar w:fldCharType="separate"/>
                    </w:r>
                    <w:r w:rsidR="000E66BE">
                      <w:rPr>
                        <w:rStyle w:val="Numeropagina"/>
                        <w:noProof/>
                      </w:rPr>
                      <w:t>5</w:t>
                    </w:r>
                    <w:r>
                      <w:rPr>
                        <w:rStyle w:val="Numeropagina"/>
                      </w:rPr>
                      <w:fldChar w:fldCharType="end"/>
                    </w:r>
                    <w:r>
                      <w:rPr>
                        <w:rStyle w:val="Numeropagina"/>
                      </w:rPr>
                      <w:t>/</w:t>
                    </w:r>
                    <w:r>
                      <w:rPr>
                        <w:rStyle w:val="Numeropagina"/>
                      </w:rPr>
                      <w:fldChar w:fldCharType="begin"/>
                    </w:r>
                    <w:r>
                      <w:rPr>
                        <w:rStyle w:val="Numeropagina"/>
                      </w:rPr>
                      <w:instrText xml:space="preserve"> NUMPAGES \*Arabic </w:instrText>
                    </w:r>
                    <w:r>
                      <w:rPr>
                        <w:rStyle w:val="Numeropagina"/>
                      </w:rPr>
                      <w:fldChar w:fldCharType="separate"/>
                    </w:r>
                    <w:r w:rsidR="000E66BE">
                      <w:rPr>
                        <w:rStyle w:val="Numeropagina"/>
                        <w:noProof/>
                      </w:rPr>
                      <w:t>11</w:t>
                    </w:r>
                    <w:r>
                      <w:rPr>
                        <w:rStyle w:val="Numeropagina"/>
                      </w:rPr>
                      <w:fldChar w:fldCharType="end"/>
                    </w:r>
                    <w:r>
                      <w:cr/>
                    </w:r>
                  </w:p>
                  <w:p w14:paraId="003A0B22" w14:textId="77777777" w:rsidR="00590477" w:rsidRDefault="00590477">
                    <w:pPr>
                      <w:pStyle w:val="Pidipagina"/>
                    </w:pPr>
                  </w:p>
                </w:txbxContent>
              </v:textbox>
              <w10:wrap type="square" side="largest" anchorx="page"/>
            </v:shape>
          </w:pict>
        </mc:Fallback>
      </mc:AlternateContent>
    </w:r>
    <w:r w:rsidR="00936F8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EB1985" w14:textId="77777777" w:rsidR="00023E26" w:rsidRDefault="00023E26" w:rsidP="00121D80">
      <w:r>
        <w:separator/>
      </w:r>
    </w:p>
  </w:footnote>
  <w:footnote w:type="continuationSeparator" w:id="0">
    <w:p w14:paraId="28E71D75" w14:textId="77777777" w:rsidR="00023E26" w:rsidRDefault="00023E26" w:rsidP="00121D80">
      <w:r>
        <w:continuationSeparator/>
      </w:r>
    </w:p>
  </w:footnote>
  <w:footnote w:id="1">
    <w:p w14:paraId="223F7D96" w14:textId="77777777" w:rsidR="00576763" w:rsidRPr="00576763" w:rsidRDefault="00576763" w:rsidP="00576763">
      <w:pPr>
        <w:pStyle w:val="Testonotaapidipagina"/>
        <w:jc w:val="both"/>
        <w:rPr>
          <w:rFonts w:ascii="Calibri" w:hAnsi="Calibri"/>
          <w:sz w:val="18"/>
          <w:szCs w:val="18"/>
        </w:rPr>
      </w:pPr>
      <w:r>
        <w:rPr>
          <w:rStyle w:val="Caratterinotaapidipagina"/>
          <w:rFonts w:ascii="Liberation Serif" w:hAnsi="Liberation Serif"/>
        </w:rPr>
        <w:footnoteRef/>
      </w:r>
      <w:r>
        <w:rPr>
          <w:rFonts w:ascii="Calibri" w:hAnsi="Calibri"/>
          <w:sz w:val="18"/>
          <w:szCs w:val="18"/>
        </w:rPr>
        <w:t xml:space="preserve">Il presente modello di comunicazione riguarda scarichi recapitati in corpo idrico superficiale e/o su suolo strati superficiali del sottosuolo e, ai sensi </w:t>
      </w:r>
      <w:r w:rsidRPr="00576763">
        <w:rPr>
          <w:rFonts w:ascii="Calibri" w:hAnsi="Calibri"/>
          <w:sz w:val="18"/>
          <w:szCs w:val="18"/>
        </w:rPr>
        <w:t>della L.R. 31/2010; detta comunicazione deve essere inviata, per competenza, alla Regione Abruzzo (dal 2016 subentrata alla Provincia). Le comunicazioni per scarico in reti fognarie devono essere effettuate al Gestore della rete fognaria utilizzando la modulistica del Gestore. Per gli impianti soggetti ad Autorizzazione Integrata Ambientale (A.I.A.) la comunicazione va inviata all’Autorità Competente in materia di A.I.A. (Servizi regionali DPC024 e DPC025).</w:t>
      </w:r>
    </w:p>
  </w:footnote>
  <w:footnote w:id="2">
    <w:p w14:paraId="2DFF3681" w14:textId="77777777" w:rsidR="00590477" w:rsidRPr="00D4332F" w:rsidRDefault="00590477" w:rsidP="00107765">
      <w:pPr>
        <w:pStyle w:val="Testonotaapidipagina"/>
        <w:jc w:val="both"/>
        <w:rPr>
          <w:rFonts w:ascii="Calibri" w:hAnsi="Calibri" w:cs="Calibri"/>
          <w:sz w:val="18"/>
        </w:rPr>
      </w:pPr>
      <w:r w:rsidRPr="00576763">
        <w:rPr>
          <w:rFonts w:ascii="Calibri" w:hAnsi="Calibri"/>
          <w:sz w:val="18"/>
          <w:szCs w:val="18"/>
        </w:rPr>
        <w:footnoteRef/>
      </w:r>
      <w:r w:rsidRPr="00576763">
        <w:rPr>
          <w:rFonts w:ascii="Calibri" w:hAnsi="Calibri"/>
          <w:sz w:val="18"/>
          <w:szCs w:val="18"/>
        </w:rPr>
        <w:t xml:space="preserve"> Il richiedente deve essere il titolare dell’attività</w:t>
      </w:r>
      <w:r w:rsidRPr="00576763">
        <w:rPr>
          <w:rFonts w:ascii="Calibri" w:hAnsi="Calibri" w:cs="Calibri"/>
          <w:sz w:val="18"/>
        </w:rPr>
        <w:t xml:space="preserve"> da cui origina lo scarico ovvero un suo delegato (munito di delega scritta) ed è colui che detiene la responsabilità delle strutture connesse allo</w:t>
      </w:r>
      <w:r w:rsidRPr="00D4332F">
        <w:rPr>
          <w:rFonts w:ascii="Calibri" w:hAnsi="Calibri" w:cs="Calibri"/>
          <w:sz w:val="18"/>
        </w:rPr>
        <w:t xml:space="preserve"> scarico delle acque reflue e può intervenire su di esse dal punto di vista gestionale possedendo anche autonomia economica (aspetto da indicare espressamente nella delega).</w:t>
      </w:r>
    </w:p>
  </w:footnote>
  <w:footnote w:id="3">
    <w:p w14:paraId="32DAB03B" w14:textId="77777777" w:rsidR="00590477" w:rsidRDefault="00590477" w:rsidP="002972E0">
      <w:pPr>
        <w:pStyle w:val="Testonotaapidipagina"/>
        <w:jc w:val="both"/>
      </w:pPr>
      <w:r>
        <w:rPr>
          <w:rStyle w:val="Rimandonotaapidipagina"/>
        </w:rPr>
        <w:footnoteRef/>
      </w:r>
      <w:r>
        <w:t xml:space="preserve"> </w:t>
      </w:r>
      <w:r w:rsidR="005D5495">
        <w:rPr>
          <w:rFonts w:ascii="Calibri" w:hAnsi="Calibri" w:cs="Verdana"/>
          <w:sz w:val="18"/>
          <w:lang w:eastAsia="it-IT"/>
        </w:rPr>
        <w:t>Gli scarichi corpi idrici con più di 120 giorni l'anno di portata nulla, in fossi di drenaggio o di scolo e canalette stradali si configurano come scarichi sul suolo.</w:t>
      </w:r>
    </w:p>
  </w:footnote>
  <w:footnote w:id="4">
    <w:p w14:paraId="0AA79836" w14:textId="77777777" w:rsidR="00590477" w:rsidRPr="00936F82" w:rsidRDefault="00590477" w:rsidP="00ED21FF">
      <w:pPr>
        <w:pStyle w:val="Testonotaapidipagina"/>
        <w:jc w:val="both"/>
        <w:rPr>
          <w:rFonts w:ascii="Arial" w:hAnsi="Arial" w:cs="Arial"/>
        </w:rPr>
      </w:pPr>
      <w:r>
        <w:rPr>
          <w:rStyle w:val="Rimandonotaapidipagina"/>
        </w:rPr>
        <w:footnoteRef/>
      </w:r>
      <w:r>
        <w:t xml:space="preserve"> </w:t>
      </w:r>
      <w:r w:rsidRPr="00936F82">
        <w:rPr>
          <w:rFonts w:ascii="Arial" w:hAnsi="Arial" w:cs="Arial"/>
          <w:sz w:val="18"/>
          <w:szCs w:val="18"/>
        </w:rPr>
        <w:t>Soggetto abilitato alla progettazione di impianti di scarico nell’ambito delle competenze ad esso attribuite dalla legislazione vigente ed iscritto ad ordine/collegio professionale.</w:t>
      </w:r>
    </w:p>
  </w:footnote>
  <w:footnote w:id="5">
    <w:p w14:paraId="5CD196DA" w14:textId="77777777" w:rsidR="00576763" w:rsidRPr="00EA55AA" w:rsidRDefault="00576763" w:rsidP="00576763">
      <w:pPr>
        <w:pStyle w:val="Testonotaapidipagina"/>
        <w:rPr>
          <w:sz w:val="18"/>
          <w:szCs w:val="18"/>
        </w:rPr>
      </w:pPr>
      <w:r>
        <w:rPr>
          <w:rStyle w:val="Caratterinotaapidipagina"/>
        </w:rPr>
        <w:footnoteRef/>
      </w:r>
      <w:r>
        <w:t xml:space="preserve"> </w:t>
      </w:r>
      <w:r w:rsidRPr="00EA55AA">
        <w:rPr>
          <w:sz w:val="18"/>
          <w:szCs w:val="18"/>
        </w:rPr>
        <w:t>L’art. 14 trova applicazione quando i dati personali non sono ottenuti presso l’interessato (ad es. da SUAP. ecc.).</w:t>
      </w:r>
    </w:p>
  </w:footnote>
  <w:footnote w:id="6">
    <w:p w14:paraId="5A86FBC0" w14:textId="77777777" w:rsidR="00D210C4" w:rsidRPr="00936F82" w:rsidRDefault="00D210C4" w:rsidP="00D210C4">
      <w:pPr>
        <w:pStyle w:val="Testonotaapidipagina"/>
        <w:jc w:val="both"/>
        <w:rPr>
          <w:rFonts w:ascii="Arial" w:hAnsi="Arial" w:cs="Arial"/>
        </w:rPr>
      </w:pPr>
      <w:r>
        <w:rPr>
          <w:rStyle w:val="Rimandonotaapidipagina"/>
        </w:rPr>
        <w:footnoteRef/>
      </w:r>
      <w:r>
        <w:t xml:space="preserve"> </w:t>
      </w:r>
      <w:r w:rsidRPr="00936F82">
        <w:rPr>
          <w:rFonts w:ascii="Arial" w:hAnsi="Arial" w:cs="Arial"/>
          <w:sz w:val="18"/>
          <w:szCs w:val="18"/>
          <w:lang w:eastAsia="it-IT"/>
        </w:rPr>
        <w:t>Per corpo idrico superficiale si intende, ai sensi della direttiva 200/60/CE un elemento distinto e significativo di acque superficiali, quale un lago, un bacino artificiale, un torrente, un fiume o un canale, parte di un torrente, di un fiume o di un canale, le acque di transizione o un tratto di acque costiere.</w:t>
      </w:r>
    </w:p>
  </w:footnote>
  <w:footnote w:id="7">
    <w:p w14:paraId="0774CE11" w14:textId="77777777" w:rsidR="00590477" w:rsidRDefault="00590477" w:rsidP="00513296">
      <w:pPr>
        <w:pStyle w:val="Testonotaapidipagina"/>
        <w:jc w:val="both"/>
      </w:pPr>
      <w:r w:rsidRPr="00936F82">
        <w:rPr>
          <w:rStyle w:val="Rimandonotaapidipagina"/>
          <w:rFonts w:ascii="Arial" w:hAnsi="Arial" w:cs="Arial"/>
        </w:rPr>
        <w:footnoteRef/>
      </w:r>
      <w:r w:rsidRPr="00936F82">
        <w:rPr>
          <w:rFonts w:ascii="Arial" w:hAnsi="Arial" w:cs="Arial"/>
        </w:rPr>
        <w:t xml:space="preserve"> </w:t>
      </w:r>
      <w:r w:rsidRPr="00936F82">
        <w:rPr>
          <w:rFonts w:ascii="Arial" w:hAnsi="Arial" w:cs="Arial"/>
          <w:sz w:val="18"/>
          <w:szCs w:val="18"/>
        </w:rPr>
        <w:t>Si</w:t>
      </w:r>
      <w:r w:rsidRPr="00936F82">
        <w:rPr>
          <w:rFonts w:ascii="Arial" w:eastAsia="Albertus Medium" w:hAnsi="Arial" w:cs="Arial"/>
          <w:sz w:val="18"/>
          <w:szCs w:val="18"/>
        </w:rPr>
        <w:t xml:space="preserve"> </w:t>
      </w:r>
      <w:r w:rsidRPr="00936F82">
        <w:rPr>
          <w:rFonts w:ascii="Arial" w:hAnsi="Arial" w:cs="Arial"/>
          <w:sz w:val="18"/>
          <w:szCs w:val="18"/>
        </w:rPr>
        <w:t>intendono</w:t>
      </w:r>
      <w:r w:rsidRPr="00936F82">
        <w:rPr>
          <w:rFonts w:ascii="Arial" w:eastAsia="Albertus Medium" w:hAnsi="Arial" w:cs="Arial"/>
          <w:sz w:val="18"/>
          <w:szCs w:val="18"/>
        </w:rPr>
        <w:t xml:space="preserve"> </w:t>
      </w:r>
      <w:r w:rsidRPr="00936F82">
        <w:rPr>
          <w:rFonts w:ascii="Arial" w:hAnsi="Arial" w:cs="Arial"/>
          <w:sz w:val="18"/>
          <w:szCs w:val="18"/>
        </w:rPr>
        <w:t>per</w:t>
      </w:r>
      <w:r w:rsidRPr="00936F82">
        <w:rPr>
          <w:rFonts w:ascii="Arial" w:eastAsia="Albertus Medium" w:hAnsi="Arial" w:cs="Arial"/>
          <w:sz w:val="18"/>
          <w:szCs w:val="18"/>
        </w:rPr>
        <w:t xml:space="preserve"> </w:t>
      </w:r>
      <w:r w:rsidRPr="00936F82">
        <w:rPr>
          <w:rFonts w:ascii="Arial" w:hAnsi="Arial" w:cs="Arial"/>
          <w:sz w:val="18"/>
          <w:szCs w:val="18"/>
        </w:rPr>
        <w:t>acque</w:t>
      </w:r>
      <w:r w:rsidRPr="00936F82">
        <w:rPr>
          <w:rFonts w:ascii="Arial" w:eastAsia="Albertus Medium" w:hAnsi="Arial" w:cs="Arial"/>
          <w:sz w:val="18"/>
          <w:szCs w:val="18"/>
        </w:rPr>
        <w:t xml:space="preserve"> </w:t>
      </w:r>
      <w:r w:rsidRPr="00936F82">
        <w:rPr>
          <w:rFonts w:ascii="Arial" w:hAnsi="Arial" w:cs="Arial"/>
          <w:sz w:val="18"/>
          <w:szCs w:val="18"/>
        </w:rPr>
        <w:t>di</w:t>
      </w:r>
      <w:r w:rsidRPr="00936F82">
        <w:rPr>
          <w:rFonts w:ascii="Arial" w:eastAsia="Albertus Medium" w:hAnsi="Arial" w:cs="Arial"/>
          <w:sz w:val="18"/>
          <w:szCs w:val="18"/>
        </w:rPr>
        <w:t xml:space="preserve"> </w:t>
      </w:r>
      <w:r w:rsidRPr="00936F82">
        <w:rPr>
          <w:rFonts w:ascii="Arial" w:hAnsi="Arial" w:cs="Arial"/>
          <w:sz w:val="18"/>
          <w:szCs w:val="18"/>
        </w:rPr>
        <w:t>prima</w:t>
      </w:r>
      <w:r w:rsidRPr="00936F82">
        <w:rPr>
          <w:rFonts w:ascii="Arial" w:eastAsia="Albertus Medium" w:hAnsi="Arial" w:cs="Arial"/>
          <w:sz w:val="18"/>
          <w:szCs w:val="18"/>
        </w:rPr>
        <w:t xml:space="preserve"> </w:t>
      </w:r>
      <w:r w:rsidRPr="00936F82">
        <w:rPr>
          <w:rFonts w:ascii="Arial" w:hAnsi="Arial" w:cs="Arial"/>
          <w:sz w:val="18"/>
          <w:szCs w:val="18"/>
        </w:rPr>
        <w:t>pioggia,</w:t>
      </w:r>
      <w:r w:rsidRPr="00936F82">
        <w:rPr>
          <w:rFonts w:ascii="Arial" w:eastAsia="Albertus Medium" w:hAnsi="Arial" w:cs="Arial"/>
          <w:sz w:val="18"/>
          <w:szCs w:val="18"/>
        </w:rPr>
        <w:t xml:space="preserve"> </w:t>
      </w:r>
      <w:r w:rsidRPr="00936F82">
        <w:rPr>
          <w:rFonts w:ascii="Arial" w:hAnsi="Arial" w:cs="Arial"/>
          <w:sz w:val="18"/>
          <w:szCs w:val="18"/>
        </w:rPr>
        <w:t>ai</w:t>
      </w:r>
      <w:r w:rsidRPr="00936F82">
        <w:rPr>
          <w:rFonts w:ascii="Arial" w:eastAsia="Albertus Medium" w:hAnsi="Arial" w:cs="Arial"/>
          <w:sz w:val="18"/>
          <w:szCs w:val="18"/>
        </w:rPr>
        <w:t xml:space="preserve"> </w:t>
      </w:r>
      <w:r w:rsidRPr="00936F82">
        <w:rPr>
          <w:rFonts w:ascii="Arial" w:hAnsi="Arial" w:cs="Arial"/>
          <w:sz w:val="18"/>
          <w:szCs w:val="18"/>
        </w:rPr>
        <w:t>sensi</w:t>
      </w:r>
      <w:r w:rsidRPr="00936F82">
        <w:rPr>
          <w:rFonts w:ascii="Arial" w:eastAsia="Albertus Medium" w:hAnsi="Arial" w:cs="Arial"/>
          <w:sz w:val="18"/>
          <w:szCs w:val="18"/>
        </w:rPr>
        <w:t xml:space="preserve"> </w:t>
      </w:r>
      <w:r w:rsidRPr="00936F82">
        <w:rPr>
          <w:rFonts w:ascii="Arial" w:hAnsi="Arial" w:cs="Arial"/>
          <w:sz w:val="18"/>
          <w:szCs w:val="18"/>
        </w:rPr>
        <w:t>dell’articolo 12, comma 1, lettera</w:t>
      </w:r>
      <w:r w:rsidRPr="00936F82">
        <w:rPr>
          <w:rFonts w:ascii="Arial" w:eastAsia="Albertus Medium" w:hAnsi="Arial" w:cs="Arial"/>
          <w:sz w:val="18"/>
          <w:szCs w:val="18"/>
        </w:rPr>
        <w:t xml:space="preserve"> </w:t>
      </w:r>
      <w:r w:rsidRPr="00936F82">
        <w:rPr>
          <w:rFonts w:ascii="Arial" w:hAnsi="Arial" w:cs="Arial"/>
          <w:sz w:val="18"/>
          <w:szCs w:val="18"/>
        </w:rPr>
        <w:t>a, della L.R. 31/2010,</w:t>
      </w:r>
      <w:r w:rsidRPr="00936F82">
        <w:rPr>
          <w:rFonts w:ascii="Arial" w:eastAsia="Albertus Medium" w:hAnsi="Arial" w:cs="Arial"/>
          <w:sz w:val="18"/>
          <w:szCs w:val="18"/>
        </w:rPr>
        <w:t xml:space="preserve"> </w:t>
      </w:r>
      <w:r w:rsidRPr="00936F82">
        <w:rPr>
          <w:rFonts w:ascii="Arial" w:hAnsi="Arial" w:cs="Arial"/>
          <w:sz w:val="18"/>
          <w:szCs w:val="18"/>
        </w:rPr>
        <w:t>i</w:t>
      </w:r>
      <w:r w:rsidRPr="00936F82">
        <w:rPr>
          <w:rFonts w:ascii="Arial" w:eastAsia="Albertus Medium" w:hAnsi="Arial" w:cs="Arial"/>
          <w:sz w:val="18"/>
          <w:szCs w:val="18"/>
        </w:rPr>
        <w:t xml:space="preserve"> </w:t>
      </w:r>
      <w:r w:rsidRPr="00936F82">
        <w:rPr>
          <w:rFonts w:ascii="Arial" w:hAnsi="Arial" w:cs="Arial"/>
          <w:sz w:val="18"/>
          <w:szCs w:val="18"/>
        </w:rPr>
        <w:t>primi</w:t>
      </w:r>
      <w:r w:rsidRPr="00936F82">
        <w:rPr>
          <w:rFonts w:ascii="Arial" w:eastAsia="Albertus Medium" w:hAnsi="Arial" w:cs="Arial"/>
          <w:sz w:val="18"/>
          <w:szCs w:val="18"/>
        </w:rPr>
        <w:t xml:space="preserve"> </w:t>
      </w:r>
      <w:r w:rsidRPr="00936F82">
        <w:rPr>
          <w:rFonts w:ascii="Arial" w:hAnsi="Arial" w:cs="Arial"/>
          <w:sz w:val="18"/>
          <w:szCs w:val="18"/>
        </w:rPr>
        <w:t>40 m</w:t>
      </w:r>
      <w:r w:rsidRPr="00936F82">
        <w:rPr>
          <w:rFonts w:ascii="Arial" w:hAnsi="Arial" w:cs="Arial"/>
          <w:b/>
          <w:sz w:val="18"/>
          <w:szCs w:val="18"/>
          <w:vertAlign w:val="superscript"/>
        </w:rPr>
        <w:t>3</w:t>
      </w:r>
      <w:r w:rsidRPr="00936F82">
        <w:rPr>
          <w:rFonts w:ascii="Arial" w:eastAsia="Albertus Medium" w:hAnsi="Arial" w:cs="Arial"/>
          <w:sz w:val="18"/>
          <w:szCs w:val="18"/>
        </w:rPr>
        <w:t xml:space="preserve"> </w:t>
      </w:r>
      <w:r w:rsidRPr="00936F82">
        <w:rPr>
          <w:rFonts w:ascii="Arial" w:hAnsi="Arial" w:cs="Arial"/>
          <w:sz w:val="18"/>
          <w:szCs w:val="18"/>
        </w:rPr>
        <w:t>di</w:t>
      </w:r>
      <w:r w:rsidRPr="00936F82">
        <w:rPr>
          <w:rFonts w:ascii="Arial" w:eastAsia="Albertus Medium" w:hAnsi="Arial" w:cs="Arial"/>
          <w:sz w:val="18"/>
          <w:szCs w:val="18"/>
        </w:rPr>
        <w:t xml:space="preserve"> </w:t>
      </w:r>
      <w:r w:rsidRPr="00936F82">
        <w:rPr>
          <w:rFonts w:ascii="Arial" w:hAnsi="Arial" w:cs="Arial"/>
          <w:sz w:val="18"/>
          <w:szCs w:val="18"/>
        </w:rPr>
        <w:t>acqua</w:t>
      </w:r>
      <w:r w:rsidRPr="00936F82">
        <w:rPr>
          <w:rFonts w:ascii="Arial" w:eastAsia="Albertus Medium" w:hAnsi="Arial" w:cs="Arial"/>
          <w:sz w:val="18"/>
          <w:szCs w:val="18"/>
        </w:rPr>
        <w:t xml:space="preserve"> </w:t>
      </w:r>
      <w:r w:rsidRPr="00936F82">
        <w:rPr>
          <w:rFonts w:ascii="Arial" w:hAnsi="Arial" w:cs="Arial"/>
          <w:sz w:val="18"/>
          <w:szCs w:val="18"/>
        </w:rPr>
        <w:t>per</w:t>
      </w:r>
      <w:r w:rsidRPr="00936F82">
        <w:rPr>
          <w:rFonts w:ascii="Arial" w:eastAsia="Albertus Medium" w:hAnsi="Arial" w:cs="Arial"/>
          <w:sz w:val="18"/>
          <w:szCs w:val="18"/>
        </w:rPr>
        <w:t xml:space="preserve"> </w:t>
      </w:r>
      <w:r w:rsidRPr="00936F82">
        <w:rPr>
          <w:rFonts w:ascii="Arial" w:hAnsi="Arial" w:cs="Arial"/>
          <w:sz w:val="18"/>
          <w:szCs w:val="18"/>
        </w:rPr>
        <w:t>ettaro</w:t>
      </w:r>
      <w:r w:rsidRPr="00936F82">
        <w:rPr>
          <w:rFonts w:ascii="Arial" w:eastAsia="Albertus Medium" w:hAnsi="Arial" w:cs="Arial"/>
          <w:sz w:val="18"/>
          <w:szCs w:val="18"/>
        </w:rPr>
        <w:t xml:space="preserve"> </w:t>
      </w:r>
      <w:r w:rsidRPr="00936F82">
        <w:rPr>
          <w:rFonts w:ascii="Arial" w:hAnsi="Arial" w:cs="Arial"/>
          <w:sz w:val="18"/>
          <w:szCs w:val="18"/>
        </w:rPr>
        <w:t>di</w:t>
      </w:r>
      <w:r w:rsidRPr="00936F82">
        <w:rPr>
          <w:rFonts w:ascii="Arial" w:eastAsia="Albertus Medium" w:hAnsi="Arial" w:cs="Arial"/>
          <w:sz w:val="18"/>
          <w:szCs w:val="18"/>
        </w:rPr>
        <w:t xml:space="preserve"> </w:t>
      </w:r>
      <w:r w:rsidRPr="00936F82">
        <w:rPr>
          <w:rFonts w:ascii="Arial" w:hAnsi="Arial" w:cs="Arial"/>
          <w:sz w:val="18"/>
          <w:szCs w:val="18"/>
        </w:rPr>
        <w:t>superficie</w:t>
      </w:r>
      <w:r w:rsidRPr="00936F82">
        <w:rPr>
          <w:rFonts w:ascii="Arial" w:eastAsia="Albertus Medium" w:hAnsi="Arial" w:cs="Arial"/>
          <w:sz w:val="18"/>
          <w:szCs w:val="18"/>
        </w:rPr>
        <w:t xml:space="preserve"> </w:t>
      </w:r>
      <w:r w:rsidRPr="00936F82">
        <w:rPr>
          <w:rFonts w:ascii="Arial" w:hAnsi="Arial" w:cs="Arial"/>
          <w:sz w:val="18"/>
          <w:szCs w:val="18"/>
        </w:rPr>
        <w:t>scolante</w:t>
      </w:r>
      <w:r w:rsidRPr="00936F82">
        <w:rPr>
          <w:rFonts w:ascii="Arial" w:eastAsia="Albertus Medium" w:hAnsi="Arial" w:cs="Arial"/>
          <w:sz w:val="18"/>
          <w:szCs w:val="18"/>
        </w:rPr>
        <w:t xml:space="preserve"> </w:t>
      </w:r>
      <w:r w:rsidRPr="00936F82">
        <w:rPr>
          <w:rFonts w:ascii="Arial" w:hAnsi="Arial" w:cs="Arial"/>
          <w:sz w:val="18"/>
          <w:szCs w:val="18"/>
        </w:rPr>
        <w:t>servita</w:t>
      </w:r>
      <w:r w:rsidRPr="00936F82">
        <w:rPr>
          <w:rFonts w:ascii="Arial" w:eastAsia="Albertus Medium" w:hAnsi="Arial" w:cs="Arial"/>
          <w:sz w:val="18"/>
          <w:szCs w:val="18"/>
        </w:rPr>
        <w:t xml:space="preserve"> </w:t>
      </w:r>
      <w:r w:rsidRPr="00936F82">
        <w:rPr>
          <w:rFonts w:ascii="Arial" w:hAnsi="Arial" w:cs="Arial"/>
          <w:sz w:val="18"/>
          <w:szCs w:val="18"/>
        </w:rPr>
        <w:t>dalla</w:t>
      </w:r>
      <w:r w:rsidRPr="00936F82">
        <w:rPr>
          <w:rFonts w:ascii="Arial" w:eastAsia="Albertus Medium" w:hAnsi="Arial" w:cs="Arial"/>
          <w:sz w:val="18"/>
          <w:szCs w:val="18"/>
        </w:rPr>
        <w:t xml:space="preserve"> </w:t>
      </w:r>
      <w:r w:rsidRPr="00936F82">
        <w:rPr>
          <w:rFonts w:ascii="Arial" w:hAnsi="Arial" w:cs="Arial"/>
          <w:sz w:val="18"/>
          <w:szCs w:val="18"/>
        </w:rPr>
        <w:t>fognatura</w:t>
      </w:r>
      <w:r w:rsidRPr="00936F82">
        <w:rPr>
          <w:rFonts w:ascii="Arial" w:eastAsia="Albertus Medium" w:hAnsi="Arial" w:cs="Arial"/>
          <w:sz w:val="18"/>
          <w:szCs w:val="18"/>
        </w:rPr>
        <w:t xml:space="preserve"> </w:t>
      </w:r>
      <w:r w:rsidRPr="00936F82">
        <w:rPr>
          <w:rFonts w:ascii="Arial" w:hAnsi="Arial" w:cs="Arial"/>
          <w:sz w:val="18"/>
          <w:szCs w:val="18"/>
        </w:rPr>
        <w:t>per</w:t>
      </w:r>
      <w:r w:rsidRPr="00936F82">
        <w:rPr>
          <w:rFonts w:ascii="Arial" w:eastAsia="Albertus Medium" w:hAnsi="Arial" w:cs="Arial"/>
          <w:sz w:val="18"/>
          <w:szCs w:val="18"/>
        </w:rPr>
        <w:t xml:space="preserve"> </w:t>
      </w:r>
      <w:r w:rsidRPr="00936F82">
        <w:rPr>
          <w:rFonts w:ascii="Arial" w:hAnsi="Arial" w:cs="Arial"/>
          <w:sz w:val="18"/>
          <w:szCs w:val="18"/>
        </w:rPr>
        <w:t>eventi</w:t>
      </w:r>
      <w:r w:rsidRPr="00936F82">
        <w:rPr>
          <w:rFonts w:ascii="Arial" w:eastAsia="Albertus Medium" w:hAnsi="Arial" w:cs="Arial"/>
          <w:sz w:val="18"/>
          <w:szCs w:val="18"/>
        </w:rPr>
        <w:t xml:space="preserve"> </w:t>
      </w:r>
      <w:r w:rsidRPr="00936F82">
        <w:rPr>
          <w:rFonts w:ascii="Arial" w:hAnsi="Arial" w:cs="Arial"/>
          <w:sz w:val="18"/>
          <w:szCs w:val="18"/>
        </w:rPr>
        <w:t>meteorici</w:t>
      </w:r>
      <w:r w:rsidRPr="00936F82">
        <w:rPr>
          <w:rFonts w:ascii="Arial" w:eastAsia="Albertus Medium" w:hAnsi="Arial" w:cs="Arial"/>
          <w:sz w:val="18"/>
          <w:szCs w:val="18"/>
        </w:rPr>
        <w:t xml:space="preserve"> </w:t>
      </w:r>
      <w:r w:rsidRPr="00936F82">
        <w:rPr>
          <w:rFonts w:ascii="Arial" w:hAnsi="Arial" w:cs="Arial"/>
          <w:sz w:val="18"/>
          <w:szCs w:val="18"/>
        </w:rPr>
        <w:t>distanziati</w:t>
      </w:r>
      <w:r w:rsidRPr="00936F82">
        <w:rPr>
          <w:rFonts w:ascii="Arial" w:eastAsia="Albertus Medium" w:hAnsi="Arial" w:cs="Arial"/>
          <w:sz w:val="18"/>
          <w:szCs w:val="18"/>
        </w:rPr>
        <w:t xml:space="preserve"> </w:t>
      </w:r>
      <w:r w:rsidRPr="00936F82">
        <w:rPr>
          <w:rFonts w:ascii="Arial" w:hAnsi="Arial" w:cs="Arial"/>
          <w:sz w:val="18"/>
          <w:szCs w:val="18"/>
        </w:rPr>
        <w:t>tra</w:t>
      </w:r>
      <w:r w:rsidRPr="00936F82">
        <w:rPr>
          <w:rFonts w:ascii="Arial" w:eastAsia="Albertus Medium" w:hAnsi="Arial" w:cs="Arial"/>
          <w:sz w:val="18"/>
          <w:szCs w:val="18"/>
        </w:rPr>
        <w:t xml:space="preserve"> </w:t>
      </w:r>
      <w:r w:rsidRPr="00936F82">
        <w:rPr>
          <w:rFonts w:ascii="Arial" w:hAnsi="Arial" w:cs="Arial"/>
          <w:sz w:val="18"/>
          <w:szCs w:val="18"/>
        </w:rPr>
        <w:t>loro</w:t>
      </w:r>
      <w:r w:rsidRPr="00936F82">
        <w:rPr>
          <w:rFonts w:ascii="Arial" w:eastAsia="Albertus Medium" w:hAnsi="Arial" w:cs="Arial"/>
          <w:sz w:val="18"/>
          <w:szCs w:val="18"/>
        </w:rPr>
        <w:t xml:space="preserve"> </w:t>
      </w:r>
      <w:r w:rsidRPr="00936F82">
        <w:rPr>
          <w:rFonts w:ascii="Arial" w:hAnsi="Arial" w:cs="Arial"/>
          <w:sz w:val="18"/>
          <w:szCs w:val="18"/>
        </w:rPr>
        <w:t>di</w:t>
      </w:r>
      <w:r w:rsidRPr="00936F82">
        <w:rPr>
          <w:rFonts w:ascii="Arial" w:eastAsia="Albertus Medium" w:hAnsi="Arial" w:cs="Arial"/>
          <w:sz w:val="18"/>
          <w:szCs w:val="18"/>
        </w:rPr>
        <w:t xml:space="preserve"> </w:t>
      </w:r>
      <w:r w:rsidRPr="00936F82">
        <w:rPr>
          <w:rFonts w:ascii="Arial" w:hAnsi="Arial" w:cs="Arial"/>
          <w:sz w:val="18"/>
          <w:szCs w:val="18"/>
        </w:rPr>
        <w:t>almeno</w:t>
      </w:r>
      <w:r w:rsidRPr="00936F82">
        <w:rPr>
          <w:rFonts w:ascii="Arial" w:eastAsia="Albertus Medium" w:hAnsi="Arial" w:cs="Arial"/>
          <w:sz w:val="18"/>
          <w:szCs w:val="18"/>
        </w:rPr>
        <w:t xml:space="preserve"> </w:t>
      </w:r>
      <w:r w:rsidRPr="00936F82">
        <w:rPr>
          <w:rFonts w:ascii="Arial" w:hAnsi="Arial" w:cs="Arial"/>
          <w:sz w:val="18"/>
          <w:szCs w:val="18"/>
        </w:rPr>
        <w:t>sette</w:t>
      </w:r>
      <w:r w:rsidRPr="00936F82">
        <w:rPr>
          <w:rFonts w:ascii="Arial" w:eastAsia="Albertus Medium" w:hAnsi="Arial" w:cs="Arial"/>
          <w:sz w:val="18"/>
          <w:szCs w:val="18"/>
        </w:rPr>
        <w:t xml:space="preserve"> </w:t>
      </w:r>
      <w:r w:rsidRPr="00936F82">
        <w:rPr>
          <w:rFonts w:ascii="Arial" w:hAnsi="Arial" w:cs="Arial"/>
          <w:sz w:val="18"/>
          <w:szCs w:val="18"/>
        </w:rPr>
        <w:t>giorni,</w:t>
      </w:r>
      <w:r w:rsidRPr="00936F82">
        <w:rPr>
          <w:rFonts w:ascii="Arial" w:eastAsia="Albertus Medium" w:hAnsi="Arial" w:cs="Arial"/>
          <w:sz w:val="18"/>
          <w:szCs w:val="18"/>
        </w:rPr>
        <w:t xml:space="preserve"> </w:t>
      </w:r>
      <w:r w:rsidRPr="00936F82">
        <w:rPr>
          <w:rFonts w:ascii="Arial" w:hAnsi="Arial" w:cs="Arial"/>
          <w:sz w:val="18"/>
          <w:szCs w:val="18"/>
        </w:rPr>
        <w:t>restando</w:t>
      </w:r>
      <w:r w:rsidRPr="00936F82">
        <w:rPr>
          <w:rFonts w:ascii="Arial" w:eastAsia="Albertus Medium" w:hAnsi="Arial" w:cs="Arial"/>
          <w:sz w:val="18"/>
          <w:szCs w:val="18"/>
        </w:rPr>
        <w:t xml:space="preserve"> </w:t>
      </w:r>
      <w:r w:rsidRPr="00936F82">
        <w:rPr>
          <w:rFonts w:ascii="Arial" w:hAnsi="Arial" w:cs="Arial"/>
          <w:sz w:val="18"/>
          <w:szCs w:val="18"/>
        </w:rPr>
        <w:t>escluse</w:t>
      </w:r>
      <w:r w:rsidRPr="00936F82">
        <w:rPr>
          <w:rFonts w:ascii="Arial" w:eastAsia="Albertus Medium" w:hAnsi="Arial" w:cs="Arial"/>
          <w:sz w:val="18"/>
          <w:szCs w:val="18"/>
        </w:rPr>
        <w:t xml:space="preserve"> </w:t>
      </w:r>
      <w:r w:rsidRPr="00936F82">
        <w:rPr>
          <w:rFonts w:ascii="Arial" w:hAnsi="Arial" w:cs="Arial"/>
          <w:sz w:val="18"/>
          <w:szCs w:val="18"/>
        </w:rPr>
        <w:t>da</w:t>
      </w:r>
      <w:r w:rsidRPr="00936F82">
        <w:rPr>
          <w:rFonts w:ascii="Arial" w:eastAsia="Albertus Medium" w:hAnsi="Arial" w:cs="Arial"/>
          <w:sz w:val="18"/>
          <w:szCs w:val="18"/>
        </w:rPr>
        <w:t xml:space="preserve"> </w:t>
      </w:r>
      <w:r w:rsidRPr="00936F82">
        <w:rPr>
          <w:rFonts w:ascii="Arial" w:hAnsi="Arial" w:cs="Arial"/>
          <w:sz w:val="18"/>
          <w:szCs w:val="18"/>
        </w:rPr>
        <w:t>tale</w:t>
      </w:r>
      <w:r w:rsidRPr="00936F82">
        <w:rPr>
          <w:rFonts w:ascii="Arial" w:eastAsia="Albertus Medium" w:hAnsi="Arial" w:cs="Arial"/>
          <w:sz w:val="18"/>
          <w:szCs w:val="18"/>
        </w:rPr>
        <w:t xml:space="preserve"> </w:t>
      </w:r>
      <w:r w:rsidRPr="00936F82">
        <w:rPr>
          <w:rFonts w:ascii="Arial" w:hAnsi="Arial" w:cs="Arial"/>
          <w:sz w:val="18"/>
          <w:szCs w:val="18"/>
        </w:rPr>
        <w:t>computo</w:t>
      </w:r>
      <w:r w:rsidRPr="00936F82">
        <w:rPr>
          <w:rFonts w:ascii="Arial" w:eastAsia="Albertus Medium" w:hAnsi="Arial" w:cs="Arial"/>
          <w:sz w:val="18"/>
          <w:szCs w:val="18"/>
        </w:rPr>
        <w:t xml:space="preserve"> </w:t>
      </w:r>
      <w:r w:rsidRPr="00936F82">
        <w:rPr>
          <w:rFonts w:ascii="Arial" w:hAnsi="Arial" w:cs="Arial"/>
          <w:sz w:val="18"/>
          <w:szCs w:val="18"/>
        </w:rPr>
        <w:t>le</w:t>
      </w:r>
      <w:r w:rsidRPr="00936F82">
        <w:rPr>
          <w:rFonts w:ascii="Arial" w:eastAsia="Albertus Medium" w:hAnsi="Arial" w:cs="Arial"/>
          <w:sz w:val="18"/>
          <w:szCs w:val="18"/>
        </w:rPr>
        <w:t xml:space="preserve"> </w:t>
      </w:r>
      <w:r w:rsidRPr="00936F82">
        <w:rPr>
          <w:rFonts w:ascii="Arial" w:hAnsi="Arial" w:cs="Arial"/>
          <w:sz w:val="18"/>
          <w:szCs w:val="18"/>
        </w:rPr>
        <w:t>superfici</w:t>
      </w:r>
      <w:r w:rsidRPr="00936F82">
        <w:rPr>
          <w:rFonts w:ascii="Arial" w:eastAsia="Albertus Medium" w:hAnsi="Arial" w:cs="Arial"/>
          <w:sz w:val="18"/>
          <w:szCs w:val="18"/>
        </w:rPr>
        <w:t xml:space="preserve"> </w:t>
      </w:r>
      <w:r w:rsidRPr="00936F82">
        <w:rPr>
          <w:rFonts w:ascii="Arial" w:hAnsi="Arial" w:cs="Arial"/>
          <w:sz w:val="18"/>
          <w:szCs w:val="18"/>
        </w:rPr>
        <w:t>coltivate</w:t>
      </w:r>
      <w:r w:rsidRPr="00237A13">
        <w:rPr>
          <w:rFonts w:ascii="Calibri" w:hAnsi="Calibri" w:cs="Calibri"/>
          <w:sz w:val="18"/>
          <w:szCs w:val="18"/>
        </w:rPr>
        <w:t>.</w:t>
      </w:r>
    </w:p>
  </w:footnote>
  <w:footnote w:id="8">
    <w:p w14:paraId="71BD551A" w14:textId="77777777" w:rsidR="00576763" w:rsidRPr="00EA55AA" w:rsidRDefault="00576763" w:rsidP="00576763">
      <w:pPr>
        <w:pStyle w:val="Testonotaapidipagina"/>
        <w:jc w:val="both"/>
        <w:rPr>
          <w:sz w:val="18"/>
          <w:szCs w:val="18"/>
        </w:rPr>
      </w:pPr>
      <w:r>
        <w:rPr>
          <w:rStyle w:val="Rimandonotaapidipagina"/>
        </w:rPr>
        <w:footnoteRef/>
      </w:r>
      <w:r>
        <w:t xml:space="preserve"> </w:t>
      </w:r>
      <w:r w:rsidRPr="00EA55AA">
        <w:rPr>
          <w:sz w:val="18"/>
          <w:szCs w:val="18"/>
        </w:rPr>
        <w:t>Nel caso in cui l’area interessata sia ricompresa tra quelle e pericolosità elevata (P2) o molto elevata (P3) deve essere attentamente valutato se la realizzazione della rete di raccolta dei reflui e dell’impianto di trattamento, nonché l’attivazione dello scarico, sono compatibili con i divieti di cui agli artt. 14 e 17 delle Norme Tecniche di Attuazione del P.A.I.</w:t>
      </w:r>
      <w:r>
        <w:rPr>
          <w:sz w:val="18"/>
          <w:szCs w:val="18"/>
        </w:rPr>
        <w:t>; nel caso, prima della realizzazione delle opere, sarà necessario ottenere le necessarie autorizzazioni dalle Autorità Competenti in materia.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AABA9" w14:textId="6A0C36D5" w:rsidR="00590477" w:rsidRDefault="00590477" w:rsidP="00B53AE3">
    <w:pPr>
      <w:pStyle w:val="Intestazione"/>
      <w:jc w:val="center"/>
      <w:rPr>
        <w:rFonts w:ascii="Arial Rounded MT Bold" w:hAnsi="Arial Rounded MT Bold" w:cs="Arial Rounded MT Bold"/>
        <w:color w:val="A6A6A6"/>
        <w:sz w:val="18"/>
        <w:szCs w:val="18"/>
      </w:rPr>
    </w:pPr>
    <w:r>
      <w:rPr>
        <w:rFonts w:ascii="Arial Rounded MT Bold" w:hAnsi="Arial Rounded MT Bold" w:cs="Arial Rounded MT Bold"/>
        <w:color w:val="A6A6A6"/>
        <w:sz w:val="18"/>
        <w:szCs w:val="18"/>
      </w:rPr>
      <w:t xml:space="preserve">Regione Abruzzo DPC024 - </w:t>
    </w:r>
    <w:proofErr w:type="spellStart"/>
    <w:r>
      <w:rPr>
        <w:rFonts w:ascii="Arial Rounded MT Bold" w:hAnsi="Arial Rounded MT Bold" w:cs="Arial Rounded MT Bold"/>
        <w:color w:val="A6A6A6"/>
        <w:sz w:val="18"/>
        <w:szCs w:val="18"/>
      </w:rPr>
      <w:t>Mod</w:t>
    </w:r>
    <w:proofErr w:type="spellEnd"/>
    <w:r>
      <w:rPr>
        <w:rFonts w:ascii="Arial Rounded MT Bold" w:hAnsi="Arial Rounded MT Bold" w:cs="Arial Rounded MT Bold"/>
        <w:color w:val="A6A6A6"/>
        <w:sz w:val="18"/>
        <w:szCs w:val="18"/>
      </w:rPr>
      <w:t xml:space="preserve">. </w:t>
    </w:r>
    <w:r w:rsidR="00936F82">
      <w:rPr>
        <w:rFonts w:ascii="Arial Rounded MT Bold" w:hAnsi="Arial Rounded MT Bold" w:cs="Arial Rounded MT Bold"/>
        <w:color w:val="A6A6A6"/>
        <w:sz w:val="18"/>
        <w:szCs w:val="18"/>
      </w:rPr>
      <w:t>Comunicazione</w:t>
    </w:r>
    <w:r>
      <w:rPr>
        <w:rFonts w:ascii="Arial Rounded MT Bold" w:hAnsi="Arial Rounded MT Bold" w:cs="Arial Rounded MT Bold"/>
        <w:color w:val="A6A6A6"/>
        <w:sz w:val="18"/>
        <w:szCs w:val="18"/>
      </w:rPr>
      <w:t xml:space="preserve"> Meteoriche</w:t>
    </w:r>
  </w:p>
  <w:p w14:paraId="62282D10" w14:textId="4B20948B" w:rsidR="00590477" w:rsidRDefault="00590477" w:rsidP="00B53AE3">
    <w:pPr>
      <w:pStyle w:val="Intestazione"/>
      <w:jc w:val="right"/>
      <w:rPr>
        <w:rFonts w:ascii="Arial Rounded MT Bold" w:hAnsi="Arial Rounded MT Bold" w:cs="Arial Rounded MT Bold"/>
        <w:color w:val="A6A6A6"/>
        <w:sz w:val="18"/>
        <w:szCs w:val="18"/>
      </w:rPr>
    </w:pPr>
    <w:r>
      <w:rPr>
        <w:rFonts w:ascii="Arial Rounded MT Bold" w:hAnsi="Arial Rounded MT Bold" w:cs="Arial Rounded MT Bold"/>
        <w:color w:val="A6A6A6"/>
        <w:sz w:val="18"/>
        <w:szCs w:val="18"/>
      </w:rPr>
      <w:t>Rev. 20</w:t>
    </w:r>
    <w:r w:rsidR="00936F82">
      <w:rPr>
        <w:rFonts w:ascii="Arial Rounded MT Bold" w:hAnsi="Arial Rounded MT Bold" w:cs="Arial Rounded MT Bold"/>
        <w:color w:val="A6A6A6"/>
        <w:sz w:val="18"/>
        <w:szCs w:val="18"/>
      </w:rPr>
      <w:t>2</w:t>
    </w:r>
    <w:r w:rsidR="00576763">
      <w:rPr>
        <w:rFonts w:ascii="Arial Rounded MT Bold" w:hAnsi="Arial Rounded MT Bold" w:cs="Arial Rounded MT Bold"/>
        <w:color w:val="A6A6A6"/>
        <w:sz w:val="18"/>
        <w:szCs w:val="18"/>
      </w:rPr>
      <w:t>4</w:t>
    </w:r>
    <w:r>
      <w:rPr>
        <w:rFonts w:ascii="Arial Rounded MT Bold" w:hAnsi="Arial Rounded MT Bold" w:cs="Arial Rounded MT Bold"/>
        <w:color w:val="A6A6A6"/>
        <w:sz w:val="18"/>
        <w:szCs w:val="18"/>
      </w:rPr>
      <w:t>_01</w:t>
    </w:r>
  </w:p>
  <w:p w14:paraId="3A55A145" w14:textId="77777777" w:rsidR="00590477" w:rsidRDefault="00590477">
    <w:pPr>
      <w:pStyle w:val="Corpodeltesto"/>
      <w:tabs>
        <w:tab w:val="left" w:pos="8460"/>
      </w:tabs>
      <w:rPr>
        <w:rFonts w:ascii="Arial Rounded MT Bold" w:hAnsi="Arial Rounded MT Bold" w:cs="Arial Rounded MT Bold"/>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Wingdings"/>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Courier New" w:hAnsi="Courier New"/>
        <w:b/>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Courier New" w:hAnsi="Courier New" w:cs="Courier New"/>
      </w:rPr>
    </w:lvl>
  </w:abstractNum>
  <w:abstractNum w:abstractNumId="4" w15:restartNumberingAfterBreak="0">
    <w:nsid w:val="00000005"/>
    <w:multiLevelType w:val="singleLevel"/>
    <w:tmpl w:val="00000005"/>
    <w:name w:val="WW8Num8"/>
    <w:lvl w:ilvl="0">
      <w:start w:val="1"/>
      <w:numFmt w:val="bullet"/>
      <w:lvlText w:val=""/>
      <w:lvlJc w:val="left"/>
      <w:pPr>
        <w:tabs>
          <w:tab w:val="num" w:pos="0"/>
        </w:tabs>
        <w:ind w:left="720" w:hanging="360"/>
      </w:pPr>
      <w:rPr>
        <w:rFonts w:ascii="Symbol" w:hAnsi="Symbol" w:cs="Symbol"/>
        <w:sz w:val="20"/>
      </w:rPr>
    </w:lvl>
  </w:abstractNum>
  <w:abstractNum w:abstractNumId="5" w15:restartNumberingAfterBreak="0">
    <w:nsid w:val="00000006"/>
    <w:multiLevelType w:val="singleLevel"/>
    <w:tmpl w:val="00000006"/>
    <w:name w:val="WW8Num9"/>
    <w:lvl w:ilvl="0">
      <w:start w:val="1"/>
      <w:numFmt w:val="bullet"/>
      <w:lvlText w:val=""/>
      <w:lvlJc w:val="left"/>
      <w:pPr>
        <w:tabs>
          <w:tab w:val="num" w:pos="0"/>
        </w:tabs>
        <w:ind w:left="1080" w:hanging="360"/>
      </w:pPr>
      <w:rPr>
        <w:rFonts w:ascii="Symbol" w:hAnsi="Symbol" w:cs="Symbol"/>
        <w:sz w:val="22"/>
      </w:rPr>
    </w:lvl>
  </w:abstractNum>
  <w:abstractNum w:abstractNumId="6" w15:restartNumberingAfterBreak="0">
    <w:nsid w:val="00000007"/>
    <w:multiLevelType w:val="multilevel"/>
    <w:tmpl w:val="00000007"/>
    <w:lvl w:ilvl="0">
      <w:start w:val="1"/>
      <w:numFmt w:val="lowerLetter"/>
      <w:lvlText w:val="%1)"/>
      <w:lvlJc w:val="left"/>
      <w:pPr>
        <w:tabs>
          <w:tab w:val="num" w:pos="0"/>
        </w:tabs>
        <w:ind w:left="144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0C"/>
    <w:multiLevelType w:val="singleLevel"/>
    <w:tmpl w:val="0000000C"/>
    <w:name w:val="WW8Num13"/>
    <w:lvl w:ilvl="0">
      <w:start w:val="1"/>
      <w:numFmt w:val="bullet"/>
      <w:lvlText w:val=""/>
      <w:lvlJc w:val="left"/>
      <w:pPr>
        <w:tabs>
          <w:tab w:val="num" w:pos="0"/>
        </w:tabs>
        <w:ind w:left="720" w:hanging="360"/>
      </w:pPr>
      <w:rPr>
        <w:rFonts w:ascii="Wingdings" w:hAnsi="Wingdings" w:cs="Wingdings" w:hint="default"/>
      </w:rPr>
    </w:lvl>
  </w:abstractNum>
  <w:abstractNum w:abstractNumId="8"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cs="Symbol"/>
        <w:b/>
      </w:rPr>
    </w:lvl>
  </w:abstractNum>
  <w:abstractNum w:abstractNumId="9" w15:restartNumberingAfterBreak="0">
    <w:nsid w:val="02AA5D8E"/>
    <w:multiLevelType w:val="hybridMultilevel"/>
    <w:tmpl w:val="D02252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30C0DE3"/>
    <w:multiLevelType w:val="hybridMultilevel"/>
    <w:tmpl w:val="348C594C"/>
    <w:lvl w:ilvl="0" w:tplc="04100017">
      <w:start w:val="1"/>
      <w:numFmt w:val="lowerLetter"/>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1" w15:restartNumberingAfterBreak="0">
    <w:nsid w:val="03546DC3"/>
    <w:multiLevelType w:val="hybridMultilevel"/>
    <w:tmpl w:val="E760E27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0A7715E4"/>
    <w:multiLevelType w:val="hybridMultilevel"/>
    <w:tmpl w:val="EEC225D0"/>
    <w:lvl w:ilvl="0" w:tplc="173CBB28">
      <w:numFmt w:val="bullet"/>
      <w:lvlText w:val="-"/>
      <w:lvlJc w:val="left"/>
      <w:pPr>
        <w:ind w:left="720" w:hanging="360"/>
      </w:pPr>
      <w:rPr>
        <w:rFonts w:ascii="Century Schoolbook" w:eastAsia="Times New Roman" w:hAnsi="Century Schoolbook" w:cs="Century Schoolbook"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C8C0E9C"/>
    <w:multiLevelType w:val="hybridMultilevel"/>
    <w:tmpl w:val="612C41AE"/>
    <w:lvl w:ilvl="0" w:tplc="00000008">
      <w:start w:val="1"/>
      <w:numFmt w:val="bullet"/>
      <w:lvlText w:val=""/>
      <w:lvlJc w:val="left"/>
      <w:pPr>
        <w:tabs>
          <w:tab w:val="num" w:pos="1560"/>
        </w:tabs>
        <w:ind w:left="1571" w:hanging="360"/>
      </w:pPr>
      <w:rPr>
        <w:rFonts w:ascii="Wingdings" w:hAnsi="Wingdings" w:cs="Open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E71483B2">
      <w:start w:val="1"/>
      <w:numFmt w:val="bullet"/>
      <w:lvlText w:val="o"/>
      <w:lvlJc w:val="left"/>
      <w:pPr>
        <w:tabs>
          <w:tab w:val="left" w:pos="1560"/>
          <w:tab w:val="num" w:pos="2124"/>
        </w:tabs>
        <w:ind w:left="2135" w:hanging="20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2D47A60">
      <w:start w:val="1"/>
      <w:numFmt w:val="bullet"/>
      <w:lvlText w:val="▪"/>
      <w:lvlJc w:val="left"/>
      <w:pPr>
        <w:tabs>
          <w:tab w:val="left" w:pos="1560"/>
          <w:tab w:val="num" w:pos="2832"/>
        </w:tabs>
        <w:ind w:left="2843"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CD6BFE6">
      <w:start w:val="1"/>
      <w:numFmt w:val="bullet"/>
      <w:lvlText w:val="•"/>
      <w:lvlJc w:val="left"/>
      <w:pPr>
        <w:tabs>
          <w:tab w:val="left" w:pos="1560"/>
          <w:tab w:val="num" w:pos="3540"/>
        </w:tabs>
        <w:ind w:left="3551"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B62AAB6">
      <w:start w:val="1"/>
      <w:numFmt w:val="bullet"/>
      <w:lvlText w:val="o"/>
      <w:lvlJc w:val="left"/>
      <w:pPr>
        <w:tabs>
          <w:tab w:val="left" w:pos="1560"/>
          <w:tab w:val="num" w:pos="4248"/>
        </w:tabs>
        <w:ind w:left="4259" w:hanging="16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94B6AB78">
      <w:start w:val="1"/>
      <w:numFmt w:val="bullet"/>
      <w:lvlText w:val="▪"/>
      <w:lvlJc w:val="left"/>
      <w:pPr>
        <w:tabs>
          <w:tab w:val="left" w:pos="1560"/>
          <w:tab w:val="num" w:pos="4956"/>
        </w:tabs>
        <w:ind w:left="4967" w:hanging="15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D36823C">
      <w:start w:val="1"/>
      <w:numFmt w:val="bullet"/>
      <w:lvlText w:val="•"/>
      <w:lvlJc w:val="left"/>
      <w:pPr>
        <w:tabs>
          <w:tab w:val="left" w:pos="1560"/>
          <w:tab w:val="num" w:pos="5664"/>
        </w:tabs>
        <w:ind w:left="5675" w:hanging="14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9970EFC8">
      <w:start w:val="1"/>
      <w:numFmt w:val="bullet"/>
      <w:lvlText w:val="o"/>
      <w:lvlJc w:val="left"/>
      <w:pPr>
        <w:tabs>
          <w:tab w:val="left" w:pos="1560"/>
          <w:tab w:val="num" w:pos="6372"/>
        </w:tabs>
        <w:ind w:left="6383" w:hanging="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7A50CC96">
      <w:start w:val="1"/>
      <w:numFmt w:val="bullet"/>
      <w:lvlText w:val="▪"/>
      <w:lvlJc w:val="left"/>
      <w:pPr>
        <w:tabs>
          <w:tab w:val="left" w:pos="1560"/>
          <w:tab w:val="num" w:pos="7331"/>
        </w:tabs>
        <w:ind w:left="7342" w:hanging="3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0FA966BC"/>
    <w:multiLevelType w:val="hybridMultilevel"/>
    <w:tmpl w:val="2DB29562"/>
    <w:lvl w:ilvl="0" w:tplc="620CCC2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1AD5ADE"/>
    <w:multiLevelType w:val="hybridMultilevel"/>
    <w:tmpl w:val="974CC7A6"/>
    <w:lvl w:ilvl="0" w:tplc="173CBB28">
      <w:numFmt w:val="bullet"/>
      <w:lvlText w:val="-"/>
      <w:lvlJc w:val="left"/>
      <w:pPr>
        <w:ind w:left="720" w:hanging="360"/>
      </w:pPr>
      <w:rPr>
        <w:rFonts w:ascii="Century Schoolbook" w:eastAsia="Times New Roman" w:hAnsi="Century Schoolbook" w:cs="Century Schoolbook" w:hint="default"/>
      </w:rPr>
    </w:lvl>
    <w:lvl w:ilvl="1" w:tplc="BDFA9BB4">
      <w:start w:val="1"/>
      <w:numFmt w:val="bullet"/>
      <w:lvlText w:val="-"/>
      <w:lvlJc w:val="left"/>
      <w:pPr>
        <w:ind w:left="1440" w:hanging="360"/>
      </w:pPr>
      <w:rPr>
        <w:rFonts w:ascii="Vivaldi" w:hAnsi="Vival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276598D"/>
    <w:multiLevelType w:val="multilevel"/>
    <w:tmpl w:val="6ACEE1E4"/>
    <w:lvl w:ilvl="0">
      <w:start w:val="4"/>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14692483"/>
    <w:multiLevelType w:val="hybridMultilevel"/>
    <w:tmpl w:val="1F7C57D0"/>
    <w:lvl w:ilvl="0" w:tplc="03B8F4A0">
      <w:start w:val="1"/>
      <w:numFmt w:val="upperLetter"/>
      <w:lvlText w:val="%1)"/>
      <w:lvlJc w:val="left"/>
      <w:pPr>
        <w:ind w:left="720" w:hanging="360"/>
      </w:pPr>
      <w:rPr>
        <w:rFonts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53422C6"/>
    <w:multiLevelType w:val="hybridMultilevel"/>
    <w:tmpl w:val="71FEA520"/>
    <w:lvl w:ilvl="0" w:tplc="896C9176">
      <w:start w:val="12"/>
      <w:numFmt w:val="bullet"/>
      <w:lvlText w:val="-"/>
      <w:lvlJc w:val="left"/>
      <w:pPr>
        <w:ind w:left="851" w:hanging="360"/>
      </w:pPr>
      <w:rPr>
        <w:rFonts w:ascii="Times New Roman" w:eastAsia="Times New Roman" w:hAnsi="Times New Roman" w:cs="Times New Roman" w:hint="default"/>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1706AD48">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4F04CFF8">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EEC81AE6">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2842CBCA">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7BF86964">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80F0F540">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56F8EC92">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290E6D5A">
      <w:start w:val="1"/>
      <w:numFmt w:val="bullet"/>
      <w:lvlText w:val="·"/>
      <w:lvlJc w:val="left"/>
      <w:pPr>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19" w15:restartNumberingAfterBreak="0">
    <w:nsid w:val="1DBA134A"/>
    <w:multiLevelType w:val="hybridMultilevel"/>
    <w:tmpl w:val="445028CE"/>
    <w:lvl w:ilvl="0" w:tplc="620CCC2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2683413"/>
    <w:multiLevelType w:val="multilevel"/>
    <w:tmpl w:val="1BA272C4"/>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21" w15:restartNumberingAfterBreak="0">
    <w:nsid w:val="27093696"/>
    <w:multiLevelType w:val="hybridMultilevel"/>
    <w:tmpl w:val="D2B632AA"/>
    <w:lvl w:ilvl="0" w:tplc="00000003">
      <w:start w:val="1"/>
      <w:numFmt w:val="bullet"/>
      <w:lvlText w:val="□"/>
      <w:lvlJc w:val="left"/>
      <w:pPr>
        <w:ind w:left="720" w:hanging="360"/>
      </w:pPr>
      <w:rPr>
        <w:rFonts w:ascii="Courier New" w:hAnsi="Courier New"/>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B21542A"/>
    <w:multiLevelType w:val="hybridMultilevel"/>
    <w:tmpl w:val="F6E0AAF2"/>
    <w:lvl w:ilvl="0" w:tplc="9A6A528A">
      <w:start w:val="40"/>
      <w:numFmt w:val="bullet"/>
      <w:lvlText w:val="-"/>
      <w:lvlJc w:val="left"/>
      <w:pPr>
        <w:ind w:left="741" w:hanging="360"/>
      </w:pPr>
      <w:rPr>
        <w:rFonts w:ascii="Arial" w:eastAsia="Times New Roman" w:hAnsi="Arial" w:cs="Arial" w:hint="default"/>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23" w15:restartNumberingAfterBreak="0">
    <w:nsid w:val="330C04E1"/>
    <w:multiLevelType w:val="hybridMultilevel"/>
    <w:tmpl w:val="47A2999E"/>
    <w:lvl w:ilvl="0" w:tplc="173CBB28">
      <w:numFmt w:val="bullet"/>
      <w:lvlText w:val="-"/>
      <w:lvlJc w:val="left"/>
      <w:pPr>
        <w:ind w:left="720" w:hanging="360"/>
      </w:pPr>
      <w:rPr>
        <w:rFonts w:ascii="Century Schoolbook" w:eastAsia="Times New Roman" w:hAnsi="Century Schoolbook" w:cs="Century Schoolbook"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CD7448C"/>
    <w:multiLevelType w:val="multilevel"/>
    <w:tmpl w:val="C138334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4C9A6631"/>
    <w:multiLevelType w:val="hybridMultilevel"/>
    <w:tmpl w:val="493A88E6"/>
    <w:lvl w:ilvl="0" w:tplc="173CBB28">
      <w:numFmt w:val="bullet"/>
      <w:lvlText w:val="-"/>
      <w:lvlJc w:val="left"/>
      <w:pPr>
        <w:ind w:left="1080" w:hanging="360"/>
      </w:pPr>
      <w:rPr>
        <w:rFonts w:ascii="Century Schoolbook" w:eastAsia="Times New Roman" w:hAnsi="Century Schoolbook" w:cs="Century Schoolbook"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15:restartNumberingAfterBreak="0">
    <w:nsid w:val="4FB87F81"/>
    <w:multiLevelType w:val="hybridMultilevel"/>
    <w:tmpl w:val="78966D2C"/>
    <w:lvl w:ilvl="0" w:tplc="00000003">
      <w:start w:val="1"/>
      <w:numFmt w:val="bullet"/>
      <w:lvlText w:val="□"/>
      <w:lvlJc w:val="left"/>
      <w:pPr>
        <w:ind w:left="720" w:hanging="360"/>
      </w:pPr>
      <w:rPr>
        <w:rFonts w:ascii="Courier New" w:hAnsi="Courier New"/>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3522863"/>
    <w:multiLevelType w:val="hybridMultilevel"/>
    <w:tmpl w:val="1CF8D4EE"/>
    <w:lvl w:ilvl="0" w:tplc="620CCC2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4755558"/>
    <w:multiLevelType w:val="hybridMultilevel"/>
    <w:tmpl w:val="9A5A182C"/>
    <w:lvl w:ilvl="0" w:tplc="00000004">
      <w:start w:val="1"/>
      <w:numFmt w:val="bullet"/>
      <w:lvlText w:val="□"/>
      <w:lvlJc w:val="left"/>
      <w:pPr>
        <w:ind w:left="1225" w:hanging="360"/>
      </w:pPr>
      <w:rPr>
        <w:rFonts w:ascii="Courier New" w:hAnsi="Courier New" w:cs="Courier New"/>
      </w:rPr>
    </w:lvl>
    <w:lvl w:ilvl="1" w:tplc="04100003" w:tentative="1">
      <w:start w:val="1"/>
      <w:numFmt w:val="bullet"/>
      <w:lvlText w:val="o"/>
      <w:lvlJc w:val="left"/>
      <w:pPr>
        <w:ind w:left="1945" w:hanging="360"/>
      </w:pPr>
      <w:rPr>
        <w:rFonts w:ascii="Courier New" w:hAnsi="Courier New" w:cs="Courier New" w:hint="default"/>
      </w:rPr>
    </w:lvl>
    <w:lvl w:ilvl="2" w:tplc="04100005" w:tentative="1">
      <w:start w:val="1"/>
      <w:numFmt w:val="bullet"/>
      <w:lvlText w:val=""/>
      <w:lvlJc w:val="left"/>
      <w:pPr>
        <w:ind w:left="2665" w:hanging="360"/>
      </w:pPr>
      <w:rPr>
        <w:rFonts w:ascii="Wingdings" w:hAnsi="Wingdings" w:hint="default"/>
      </w:rPr>
    </w:lvl>
    <w:lvl w:ilvl="3" w:tplc="04100001" w:tentative="1">
      <w:start w:val="1"/>
      <w:numFmt w:val="bullet"/>
      <w:lvlText w:val=""/>
      <w:lvlJc w:val="left"/>
      <w:pPr>
        <w:ind w:left="3385" w:hanging="360"/>
      </w:pPr>
      <w:rPr>
        <w:rFonts w:ascii="Symbol" w:hAnsi="Symbol" w:hint="default"/>
      </w:rPr>
    </w:lvl>
    <w:lvl w:ilvl="4" w:tplc="04100003" w:tentative="1">
      <w:start w:val="1"/>
      <w:numFmt w:val="bullet"/>
      <w:lvlText w:val="o"/>
      <w:lvlJc w:val="left"/>
      <w:pPr>
        <w:ind w:left="4105" w:hanging="360"/>
      </w:pPr>
      <w:rPr>
        <w:rFonts w:ascii="Courier New" w:hAnsi="Courier New" w:cs="Courier New" w:hint="default"/>
      </w:rPr>
    </w:lvl>
    <w:lvl w:ilvl="5" w:tplc="04100005" w:tentative="1">
      <w:start w:val="1"/>
      <w:numFmt w:val="bullet"/>
      <w:lvlText w:val=""/>
      <w:lvlJc w:val="left"/>
      <w:pPr>
        <w:ind w:left="4825" w:hanging="360"/>
      </w:pPr>
      <w:rPr>
        <w:rFonts w:ascii="Wingdings" w:hAnsi="Wingdings" w:hint="default"/>
      </w:rPr>
    </w:lvl>
    <w:lvl w:ilvl="6" w:tplc="04100001" w:tentative="1">
      <w:start w:val="1"/>
      <w:numFmt w:val="bullet"/>
      <w:lvlText w:val=""/>
      <w:lvlJc w:val="left"/>
      <w:pPr>
        <w:ind w:left="5545" w:hanging="360"/>
      </w:pPr>
      <w:rPr>
        <w:rFonts w:ascii="Symbol" w:hAnsi="Symbol" w:hint="default"/>
      </w:rPr>
    </w:lvl>
    <w:lvl w:ilvl="7" w:tplc="04100003" w:tentative="1">
      <w:start w:val="1"/>
      <w:numFmt w:val="bullet"/>
      <w:lvlText w:val="o"/>
      <w:lvlJc w:val="left"/>
      <w:pPr>
        <w:ind w:left="6265" w:hanging="360"/>
      </w:pPr>
      <w:rPr>
        <w:rFonts w:ascii="Courier New" w:hAnsi="Courier New" w:cs="Courier New" w:hint="default"/>
      </w:rPr>
    </w:lvl>
    <w:lvl w:ilvl="8" w:tplc="04100005" w:tentative="1">
      <w:start w:val="1"/>
      <w:numFmt w:val="bullet"/>
      <w:lvlText w:val=""/>
      <w:lvlJc w:val="left"/>
      <w:pPr>
        <w:ind w:left="6985" w:hanging="360"/>
      </w:pPr>
      <w:rPr>
        <w:rFonts w:ascii="Wingdings" w:hAnsi="Wingdings" w:hint="default"/>
      </w:rPr>
    </w:lvl>
  </w:abstractNum>
  <w:abstractNum w:abstractNumId="29" w15:restartNumberingAfterBreak="0">
    <w:nsid w:val="54BE3EB3"/>
    <w:multiLevelType w:val="hybridMultilevel"/>
    <w:tmpl w:val="29DE974C"/>
    <w:lvl w:ilvl="0" w:tplc="F91E95E0">
      <w:numFmt w:val="bullet"/>
      <w:lvlText w:val="-"/>
      <w:lvlJc w:val="left"/>
      <w:pPr>
        <w:ind w:left="720" w:hanging="360"/>
      </w:pPr>
      <w:rPr>
        <w:rFonts w:ascii="Albertus Medium" w:eastAsia="Times New Roman" w:hAnsi="Albertus Medium" w:cs="Albertus Medium"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0" w15:restartNumberingAfterBreak="0">
    <w:nsid w:val="5B115B3F"/>
    <w:multiLevelType w:val="hybridMultilevel"/>
    <w:tmpl w:val="B378AE0E"/>
    <w:lvl w:ilvl="0" w:tplc="173CBB28">
      <w:numFmt w:val="bullet"/>
      <w:lvlText w:val="-"/>
      <w:lvlJc w:val="left"/>
      <w:pPr>
        <w:ind w:left="1080" w:hanging="360"/>
      </w:pPr>
      <w:rPr>
        <w:rFonts w:ascii="Century Schoolbook" w:eastAsia="Times New Roman" w:hAnsi="Century Schoolbook" w:cs="Century Schoolbook"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15:restartNumberingAfterBreak="0">
    <w:nsid w:val="62FF0A03"/>
    <w:multiLevelType w:val="hybridMultilevel"/>
    <w:tmpl w:val="71FEC1AA"/>
    <w:lvl w:ilvl="0" w:tplc="00000003">
      <w:start w:val="1"/>
      <w:numFmt w:val="bullet"/>
      <w:lvlText w:val="□"/>
      <w:lvlJc w:val="left"/>
      <w:pPr>
        <w:ind w:left="720" w:hanging="360"/>
      </w:pPr>
      <w:rPr>
        <w:rFonts w:ascii="Courier New" w:hAnsi="Courier New"/>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C426F5E"/>
    <w:multiLevelType w:val="hybridMultilevel"/>
    <w:tmpl w:val="8BD86D58"/>
    <w:lvl w:ilvl="0" w:tplc="620CCC2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0FE1C17"/>
    <w:multiLevelType w:val="hybridMultilevel"/>
    <w:tmpl w:val="B8203D9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74F5D4E"/>
    <w:multiLevelType w:val="hybridMultilevel"/>
    <w:tmpl w:val="9C68B28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15:restartNumberingAfterBreak="0">
    <w:nsid w:val="794B7207"/>
    <w:multiLevelType w:val="hybridMultilevel"/>
    <w:tmpl w:val="26CE0D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AC64DAB"/>
    <w:multiLevelType w:val="hybridMultilevel"/>
    <w:tmpl w:val="BA1EA98E"/>
    <w:lvl w:ilvl="0" w:tplc="AE08D52C">
      <w:start w:val="40"/>
      <w:numFmt w:val="bullet"/>
      <w:lvlText w:val="-"/>
      <w:lvlJc w:val="left"/>
      <w:pPr>
        <w:ind w:left="741" w:hanging="360"/>
      </w:pPr>
      <w:rPr>
        <w:rFonts w:ascii="Arial" w:eastAsia="Times New Roman" w:hAnsi="Arial" w:cs="Arial" w:hint="default"/>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37" w15:restartNumberingAfterBreak="0">
    <w:nsid w:val="7AE9055B"/>
    <w:multiLevelType w:val="hybridMultilevel"/>
    <w:tmpl w:val="25DA97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B6B18BD"/>
    <w:multiLevelType w:val="multilevel"/>
    <w:tmpl w:val="5FA49518"/>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7FB400EA"/>
    <w:multiLevelType w:val="hybridMultilevel"/>
    <w:tmpl w:val="7D9C319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34"/>
  </w:num>
  <w:num w:numId="6">
    <w:abstractNumId w:val="26"/>
  </w:num>
  <w:num w:numId="7">
    <w:abstractNumId w:val="8"/>
  </w:num>
  <w:num w:numId="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28"/>
  </w:num>
  <w:num w:numId="13">
    <w:abstractNumId w:val="14"/>
  </w:num>
  <w:num w:numId="14">
    <w:abstractNumId w:val="4"/>
  </w:num>
  <w:num w:numId="15">
    <w:abstractNumId w:val="1"/>
  </w:num>
  <w:num w:numId="16">
    <w:abstractNumId w:val="2"/>
    <w:lvlOverride w:ilvl="0">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7"/>
  </w:num>
  <w:num w:numId="20">
    <w:abstractNumId w:val="19"/>
  </w:num>
  <w:num w:numId="21">
    <w:abstractNumId w:val="39"/>
  </w:num>
  <w:num w:numId="22">
    <w:abstractNumId w:val="32"/>
  </w:num>
  <w:num w:numId="23">
    <w:abstractNumId w:val="35"/>
  </w:num>
  <w:num w:numId="24">
    <w:abstractNumId w:val="22"/>
  </w:num>
  <w:num w:numId="25">
    <w:abstractNumId w:val="36"/>
  </w:num>
  <w:num w:numId="26">
    <w:abstractNumId w:val="9"/>
  </w:num>
  <w:num w:numId="27">
    <w:abstractNumId w:val="12"/>
  </w:num>
  <w:num w:numId="28">
    <w:abstractNumId w:val="23"/>
  </w:num>
  <w:num w:numId="29">
    <w:abstractNumId w:val="30"/>
  </w:num>
  <w:num w:numId="30">
    <w:abstractNumId w:val="25"/>
  </w:num>
  <w:num w:numId="31">
    <w:abstractNumId w:val="31"/>
  </w:num>
  <w:num w:numId="32">
    <w:abstractNumId w:val="21"/>
  </w:num>
  <w:num w:numId="33">
    <w:abstractNumId w:val="37"/>
  </w:num>
  <w:num w:numId="34">
    <w:abstractNumId w:val="7"/>
  </w:num>
  <w:num w:numId="35">
    <w:abstractNumId w:val="33"/>
  </w:num>
  <w:num w:numId="36">
    <w:abstractNumId w:val="11"/>
  </w:num>
  <w:num w:numId="37">
    <w:abstractNumId w:val="27"/>
  </w:num>
  <w:num w:numId="38">
    <w:abstractNumId w:val="38"/>
  </w:num>
  <w:num w:numId="39">
    <w:abstractNumId w:val="20"/>
  </w:num>
  <w:num w:numId="40">
    <w:abstractNumId w:val="16"/>
  </w:num>
  <w:num w:numId="41">
    <w:abstractNumId w:val="24"/>
  </w:num>
  <w:num w:numId="42">
    <w:abstractNumId w:val="18"/>
  </w:num>
  <w:num w:numId="43">
    <w:abstractNumId w:val="13"/>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287"/>
    <w:rsid w:val="00023E26"/>
    <w:rsid w:val="00035550"/>
    <w:rsid w:val="000367FA"/>
    <w:rsid w:val="000459F8"/>
    <w:rsid w:val="000774E6"/>
    <w:rsid w:val="00084A10"/>
    <w:rsid w:val="000904BD"/>
    <w:rsid w:val="000B7B15"/>
    <w:rsid w:val="000C15CD"/>
    <w:rsid w:val="000C5E0D"/>
    <w:rsid w:val="000D2A04"/>
    <w:rsid w:val="000D6873"/>
    <w:rsid w:val="000E0874"/>
    <w:rsid w:val="000E66BE"/>
    <w:rsid w:val="000F7B28"/>
    <w:rsid w:val="00104035"/>
    <w:rsid w:val="00107765"/>
    <w:rsid w:val="00120956"/>
    <w:rsid w:val="00120AD9"/>
    <w:rsid w:val="00121D80"/>
    <w:rsid w:val="0012375B"/>
    <w:rsid w:val="00140BB3"/>
    <w:rsid w:val="00146749"/>
    <w:rsid w:val="00147FCB"/>
    <w:rsid w:val="00151BFB"/>
    <w:rsid w:val="001703D9"/>
    <w:rsid w:val="0017614F"/>
    <w:rsid w:val="00190B79"/>
    <w:rsid w:val="0019292A"/>
    <w:rsid w:val="0019637D"/>
    <w:rsid w:val="001A6609"/>
    <w:rsid w:val="001B161E"/>
    <w:rsid w:val="001D6546"/>
    <w:rsid w:val="00237A13"/>
    <w:rsid w:val="002450AB"/>
    <w:rsid w:val="00247202"/>
    <w:rsid w:val="00253FCB"/>
    <w:rsid w:val="00261820"/>
    <w:rsid w:val="00261A44"/>
    <w:rsid w:val="0027002E"/>
    <w:rsid w:val="00273D19"/>
    <w:rsid w:val="002972E0"/>
    <w:rsid w:val="002B2B62"/>
    <w:rsid w:val="002D14E4"/>
    <w:rsid w:val="002E1181"/>
    <w:rsid w:val="002E24E2"/>
    <w:rsid w:val="00304088"/>
    <w:rsid w:val="0033042C"/>
    <w:rsid w:val="0033059E"/>
    <w:rsid w:val="00366C8A"/>
    <w:rsid w:val="00367860"/>
    <w:rsid w:val="00372BD7"/>
    <w:rsid w:val="00381C85"/>
    <w:rsid w:val="00385703"/>
    <w:rsid w:val="00396170"/>
    <w:rsid w:val="003A425D"/>
    <w:rsid w:val="003A44F4"/>
    <w:rsid w:val="003F23CA"/>
    <w:rsid w:val="003F3DEB"/>
    <w:rsid w:val="004041FD"/>
    <w:rsid w:val="00404641"/>
    <w:rsid w:val="00416915"/>
    <w:rsid w:val="00422A9A"/>
    <w:rsid w:val="00422FE0"/>
    <w:rsid w:val="00424CF1"/>
    <w:rsid w:val="004333B7"/>
    <w:rsid w:val="00484A10"/>
    <w:rsid w:val="004B1E1F"/>
    <w:rsid w:val="004B554C"/>
    <w:rsid w:val="004C29A5"/>
    <w:rsid w:val="004C5E9A"/>
    <w:rsid w:val="004E0559"/>
    <w:rsid w:val="004E5ECD"/>
    <w:rsid w:val="004E7BA4"/>
    <w:rsid w:val="004F1F81"/>
    <w:rsid w:val="00503FCB"/>
    <w:rsid w:val="005100CF"/>
    <w:rsid w:val="00513296"/>
    <w:rsid w:val="005229A2"/>
    <w:rsid w:val="005325D7"/>
    <w:rsid w:val="00542A35"/>
    <w:rsid w:val="005464A4"/>
    <w:rsid w:val="00557FEC"/>
    <w:rsid w:val="00562493"/>
    <w:rsid w:val="00572439"/>
    <w:rsid w:val="005742C5"/>
    <w:rsid w:val="00576763"/>
    <w:rsid w:val="00590477"/>
    <w:rsid w:val="005B6901"/>
    <w:rsid w:val="005C3CF0"/>
    <w:rsid w:val="005C5287"/>
    <w:rsid w:val="005D5495"/>
    <w:rsid w:val="005E6869"/>
    <w:rsid w:val="005F031B"/>
    <w:rsid w:val="005F6B79"/>
    <w:rsid w:val="00600160"/>
    <w:rsid w:val="00636C93"/>
    <w:rsid w:val="006542DC"/>
    <w:rsid w:val="006743BC"/>
    <w:rsid w:val="00675088"/>
    <w:rsid w:val="006769B5"/>
    <w:rsid w:val="006771E5"/>
    <w:rsid w:val="0068020A"/>
    <w:rsid w:val="00681ED3"/>
    <w:rsid w:val="00684237"/>
    <w:rsid w:val="00690038"/>
    <w:rsid w:val="006A005E"/>
    <w:rsid w:val="006A0D43"/>
    <w:rsid w:val="006A43E3"/>
    <w:rsid w:val="006B0488"/>
    <w:rsid w:val="006B6A42"/>
    <w:rsid w:val="006C3E7C"/>
    <w:rsid w:val="006C466E"/>
    <w:rsid w:val="006C49FB"/>
    <w:rsid w:val="006E1554"/>
    <w:rsid w:val="006E1B46"/>
    <w:rsid w:val="006F3B7F"/>
    <w:rsid w:val="006F52A1"/>
    <w:rsid w:val="0070491F"/>
    <w:rsid w:val="00712E77"/>
    <w:rsid w:val="007257E4"/>
    <w:rsid w:val="00752016"/>
    <w:rsid w:val="007578D3"/>
    <w:rsid w:val="00791B50"/>
    <w:rsid w:val="007A0D6B"/>
    <w:rsid w:val="007A4266"/>
    <w:rsid w:val="007B49DB"/>
    <w:rsid w:val="007C190D"/>
    <w:rsid w:val="007C5A17"/>
    <w:rsid w:val="007F5246"/>
    <w:rsid w:val="007F6710"/>
    <w:rsid w:val="007F76BD"/>
    <w:rsid w:val="00806A55"/>
    <w:rsid w:val="008220C2"/>
    <w:rsid w:val="00832B3B"/>
    <w:rsid w:val="008330A8"/>
    <w:rsid w:val="008374B5"/>
    <w:rsid w:val="008529C5"/>
    <w:rsid w:val="00852BAA"/>
    <w:rsid w:val="00867595"/>
    <w:rsid w:val="0089402E"/>
    <w:rsid w:val="00895270"/>
    <w:rsid w:val="00897F9C"/>
    <w:rsid w:val="008A067C"/>
    <w:rsid w:val="008C540F"/>
    <w:rsid w:val="008C77B8"/>
    <w:rsid w:val="008D0DC4"/>
    <w:rsid w:val="00900502"/>
    <w:rsid w:val="00936F82"/>
    <w:rsid w:val="00940F07"/>
    <w:rsid w:val="00974DBC"/>
    <w:rsid w:val="00977FBA"/>
    <w:rsid w:val="00983B41"/>
    <w:rsid w:val="0099618B"/>
    <w:rsid w:val="00997DB3"/>
    <w:rsid w:val="009A36C5"/>
    <w:rsid w:val="009A4650"/>
    <w:rsid w:val="009A4DD3"/>
    <w:rsid w:val="009B2822"/>
    <w:rsid w:val="009B2DA7"/>
    <w:rsid w:val="009B38CE"/>
    <w:rsid w:val="009C4A20"/>
    <w:rsid w:val="009C6ED3"/>
    <w:rsid w:val="009D77CB"/>
    <w:rsid w:val="00A14492"/>
    <w:rsid w:val="00A212A3"/>
    <w:rsid w:val="00A43A85"/>
    <w:rsid w:val="00A45FA5"/>
    <w:rsid w:val="00A75D45"/>
    <w:rsid w:val="00A83BD9"/>
    <w:rsid w:val="00A856B8"/>
    <w:rsid w:val="00A860E8"/>
    <w:rsid w:val="00A94887"/>
    <w:rsid w:val="00AD17B6"/>
    <w:rsid w:val="00AD4276"/>
    <w:rsid w:val="00AD6111"/>
    <w:rsid w:val="00AE0B04"/>
    <w:rsid w:val="00AE0DC9"/>
    <w:rsid w:val="00AE588A"/>
    <w:rsid w:val="00AF21F1"/>
    <w:rsid w:val="00AF78E9"/>
    <w:rsid w:val="00B0064E"/>
    <w:rsid w:val="00B04D1C"/>
    <w:rsid w:val="00B1330C"/>
    <w:rsid w:val="00B16CD4"/>
    <w:rsid w:val="00B21BB5"/>
    <w:rsid w:val="00B23E93"/>
    <w:rsid w:val="00B43C20"/>
    <w:rsid w:val="00B53AE3"/>
    <w:rsid w:val="00B567FB"/>
    <w:rsid w:val="00B63FB5"/>
    <w:rsid w:val="00B7185B"/>
    <w:rsid w:val="00B87170"/>
    <w:rsid w:val="00B9084F"/>
    <w:rsid w:val="00B90D7C"/>
    <w:rsid w:val="00BA0FF6"/>
    <w:rsid w:val="00BA7C8C"/>
    <w:rsid w:val="00BB19C0"/>
    <w:rsid w:val="00BB2634"/>
    <w:rsid w:val="00BB3F99"/>
    <w:rsid w:val="00BB479D"/>
    <w:rsid w:val="00BB77BC"/>
    <w:rsid w:val="00BC718E"/>
    <w:rsid w:val="00BD5BB3"/>
    <w:rsid w:val="00BE030A"/>
    <w:rsid w:val="00BE22F6"/>
    <w:rsid w:val="00C02ED6"/>
    <w:rsid w:val="00C03F99"/>
    <w:rsid w:val="00C33DBE"/>
    <w:rsid w:val="00C34297"/>
    <w:rsid w:val="00C56C89"/>
    <w:rsid w:val="00C80C2D"/>
    <w:rsid w:val="00CB1475"/>
    <w:rsid w:val="00CC1B25"/>
    <w:rsid w:val="00CC41D4"/>
    <w:rsid w:val="00D04939"/>
    <w:rsid w:val="00D210C4"/>
    <w:rsid w:val="00D24383"/>
    <w:rsid w:val="00D4332F"/>
    <w:rsid w:val="00D539BC"/>
    <w:rsid w:val="00D7594F"/>
    <w:rsid w:val="00D9221A"/>
    <w:rsid w:val="00D97BD1"/>
    <w:rsid w:val="00DA1B5B"/>
    <w:rsid w:val="00DA2498"/>
    <w:rsid w:val="00DE699C"/>
    <w:rsid w:val="00DF24DD"/>
    <w:rsid w:val="00DF2F41"/>
    <w:rsid w:val="00DF31B2"/>
    <w:rsid w:val="00E060D3"/>
    <w:rsid w:val="00E417F5"/>
    <w:rsid w:val="00E511D1"/>
    <w:rsid w:val="00E909B7"/>
    <w:rsid w:val="00E91B9C"/>
    <w:rsid w:val="00E96206"/>
    <w:rsid w:val="00E97D3C"/>
    <w:rsid w:val="00EA5F00"/>
    <w:rsid w:val="00ED21FF"/>
    <w:rsid w:val="00ED68C2"/>
    <w:rsid w:val="00EF07BB"/>
    <w:rsid w:val="00EF3B18"/>
    <w:rsid w:val="00EF4D05"/>
    <w:rsid w:val="00EF6D23"/>
    <w:rsid w:val="00F07095"/>
    <w:rsid w:val="00F221AA"/>
    <w:rsid w:val="00F47148"/>
    <w:rsid w:val="00F714E9"/>
    <w:rsid w:val="00F72B03"/>
    <w:rsid w:val="00F95647"/>
    <w:rsid w:val="00FA4BD0"/>
    <w:rsid w:val="00FA544D"/>
    <w:rsid w:val="00FB1F3D"/>
    <w:rsid w:val="00FD0D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74CC35B3"/>
  <w15:chartTrackingRefBased/>
  <w15:docId w15:val="{D85DDF9D-1F31-44D0-9B46-B7FB96E1A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sz w:val="24"/>
      <w:szCs w:val="24"/>
      <w:lang w:eastAsia="zh-CN"/>
    </w:rPr>
  </w:style>
  <w:style w:type="paragraph" w:styleId="Titolo1">
    <w:name w:val="heading 1"/>
    <w:basedOn w:val="Normale"/>
    <w:next w:val="Normale"/>
    <w:qFormat/>
    <w:pPr>
      <w:keepNext/>
      <w:numPr>
        <w:numId w:val="1"/>
      </w:numPr>
      <w:jc w:val="center"/>
      <w:outlineLvl w:val="0"/>
    </w:pPr>
    <w:rPr>
      <w:b/>
      <w:bCs/>
      <w:sz w:val="20"/>
    </w:rPr>
  </w:style>
  <w:style w:type="paragraph" w:styleId="Titolo5">
    <w:name w:val="heading 5"/>
    <w:basedOn w:val="Normale"/>
    <w:next w:val="Normale"/>
    <w:qFormat/>
    <w:pPr>
      <w:keepNext/>
      <w:numPr>
        <w:ilvl w:val="4"/>
        <w:numId w:val="1"/>
      </w:numPr>
      <w:jc w:val="center"/>
      <w:outlineLvl w:val="4"/>
    </w:pPr>
    <w:rPr>
      <w:b/>
      <w:szCs w:val="20"/>
    </w:rPr>
  </w:style>
  <w:style w:type="paragraph" w:styleId="Titolo8">
    <w:name w:val="heading 8"/>
    <w:basedOn w:val="Normale"/>
    <w:next w:val="Normale"/>
    <w:qFormat/>
    <w:pPr>
      <w:keepNext/>
      <w:numPr>
        <w:ilvl w:val="7"/>
        <w:numId w:val="1"/>
      </w:numPr>
      <w:jc w:val="center"/>
      <w:outlineLvl w:val="7"/>
    </w:pPr>
    <w:rPr>
      <w:b/>
      <w:i/>
      <w:iCs/>
      <w:color w:val="000000"/>
      <w:sz w:val="28"/>
      <w:szCs w:val="20"/>
    </w:rPr>
  </w:style>
  <w:style w:type="paragraph" w:styleId="Titolo9">
    <w:name w:val="heading 9"/>
    <w:basedOn w:val="Normale"/>
    <w:next w:val="Normale"/>
    <w:qFormat/>
    <w:pPr>
      <w:keepNext/>
      <w:numPr>
        <w:ilvl w:val="8"/>
        <w:numId w:val="1"/>
      </w:numPr>
      <w:jc w:val="center"/>
      <w:outlineLvl w:val="8"/>
    </w:pPr>
    <w:rPr>
      <w:b/>
      <w:bCs/>
      <w:smallCaps/>
      <w:sz w:val="2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1ztrue0">
    <w:name w:val="WW8Num1ztrue"/>
  </w:style>
  <w:style w:type="character" w:customStyle="1" w:styleId="WW8Num1ztrue1">
    <w:name w:val="WW8Num1ztrue"/>
  </w:style>
  <w:style w:type="character" w:customStyle="1" w:styleId="WW8Num1ztrue2">
    <w:name w:val="WW8Num1ztrue"/>
  </w:style>
  <w:style w:type="character" w:customStyle="1" w:styleId="WW8Num1ztrue3">
    <w:name w:val="WW8Num1ztrue"/>
  </w:style>
  <w:style w:type="character" w:customStyle="1" w:styleId="WW8Num1ztrue4">
    <w:name w:val="WW8Num1ztrue"/>
  </w:style>
  <w:style w:type="character" w:customStyle="1" w:styleId="WW8Num1ztrue5">
    <w:name w:val="WW8Num1ztrue"/>
  </w:style>
  <w:style w:type="character" w:customStyle="1" w:styleId="WW8Num1ztrue6">
    <w:name w:val="WW8Num1ztrue"/>
  </w:style>
  <w:style w:type="character" w:customStyle="1" w:styleId="WW8Num2z0">
    <w:name w:val="WW8Num2z0"/>
    <w:rPr>
      <w:rFonts w:ascii="Wingdings" w:hAnsi="Wingdings" w:cs="Wingdings"/>
    </w:rPr>
  </w:style>
  <w:style w:type="character" w:customStyle="1" w:styleId="WW8Num3z0">
    <w:name w:val="WW8Num3z0"/>
    <w:rPr>
      <w:b/>
    </w:rPr>
  </w:style>
  <w:style w:type="character" w:customStyle="1" w:styleId="WW8Num4z0">
    <w:name w:val="WW8Num4z0"/>
    <w:rPr>
      <w:rFonts w:ascii="Courier New" w:hAnsi="Courier New" w:cs="Courier New"/>
    </w:rPr>
  </w:style>
  <w:style w:type="character" w:customStyle="1" w:styleId="WW-WW8Num1ztrue">
    <w:name w:val="WW-WW8Num1ztrue"/>
  </w:style>
  <w:style w:type="character" w:customStyle="1" w:styleId="WW-WW8Num1ztrue1">
    <w:name w:val="WW-WW8Num1ztrue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true">
    <w:name w:val="WW8Num3ztrue"/>
  </w:style>
  <w:style w:type="character" w:customStyle="1" w:styleId="WW-WW8Num3ztrue">
    <w:name w:val="WW-WW8Num3ztrue"/>
  </w:style>
  <w:style w:type="character" w:customStyle="1" w:styleId="WW-WW8Num3ztrue1">
    <w:name w:val="WW-WW8Num3ztrue1"/>
  </w:style>
  <w:style w:type="character" w:customStyle="1" w:styleId="WW-WW8Num3ztrue12">
    <w:name w:val="WW-WW8Num3ztrue12"/>
  </w:style>
  <w:style w:type="character" w:customStyle="1" w:styleId="WW-WW8Num3ztrue123">
    <w:name w:val="WW-WW8Num3ztrue123"/>
  </w:style>
  <w:style w:type="character" w:customStyle="1" w:styleId="WW-WW8Num3ztrue1234">
    <w:name w:val="WW-WW8Num3ztrue1234"/>
  </w:style>
  <w:style w:type="character" w:customStyle="1" w:styleId="WW-WW8Num3ztrue12345">
    <w:name w:val="WW-WW8Num3ztrue12345"/>
  </w:style>
  <w:style w:type="character" w:customStyle="1" w:styleId="WW-WW8Num3ztrue123456">
    <w:name w:val="WW-WW8Num3ztrue123456"/>
  </w:style>
  <w:style w:type="character" w:customStyle="1" w:styleId="WW8Num4zfalse">
    <w:name w:val="WW8Num4zfalse"/>
  </w:style>
  <w:style w:type="character" w:customStyle="1" w:styleId="WW8Num4ztrue">
    <w:name w:val="WW8Num4ztrue"/>
  </w:style>
  <w:style w:type="character" w:customStyle="1" w:styleId="WW-WW8Num4ztrue">
    <w:name w:val="WW-WW8Num4ztrue"/>
  </w:style>
  <w:style w:type="character" w:customStyle="1" w:styleId="WW-WW8Num4ztrue1">
    <w:name w:val="WW-WW8Num4ztrue1"/>
  </w:style>
  <w:style w:type="character" w:customStyle="1" w:styleId="WW-WW8Num4ztrue12">
    <w:name w:val="WW-WW8Num4ztrue12"/>
  </w:style>
  <w:style w:type="character" w:customStyle="1" w:styleId="WW-WW8Num4ztrue123">
    <w:name w:val="WW-WW8Num4ztrue123"/>
  </w:style>
  <w:style w:type="character" w:customStyle="1" w:styleId="WW-WW8Num4ztrue1234">
    <w:name w:val="WW-WW8Num4ztrue1234"/>
  </w:style>
  <w:style w:type="character" w:customStyle="1" w:styleId="WW-WW8Num4ztrue12345">
    <w:name w:val="WW-WW8Num4ztrue12345"/>
  </w:style>
  <w:style w:type="character" w:customStyle="1" w:styleId="WW-WW8Num4ztrue123456">
    <w:name w:val="WW-WW8Num4ztrue123456"/>
  </w:style>
  <w:style w:type="character" w:customStyle="1" w:styleId="WW8Num5zfalse">
    <w:name w:val="WW8Num5zfalse"/>
  </w:style>
  <w:style w:type="character" w:customStyle="1" w:styleId="WW8Num5ztrue">
    <w:name w:val="WW8Num5ztrue"/>
  </w:style>
  <w:style w:type="character" w:customStyle="1" w:styleId="WW-WW8Num5ztrue">
    <w:name w:val="WW-WW8Num5ztrue"/>
  </w:style>
  <w:style w:type="character" w:customStyle="1" w:styleId="WW-WW8Num5ztrue1">
    <w:name w:val="WW-WW8Num5ztrue1"/>
  </w:style>
  <w:style w:type="character" w:customStyle="1" w:styleId="WW-WW8Num5ztrue12">
    <w:name w:val="WW-WW8Num5ztrue12"/>
  </w:style>
  <w:style w:type="character" w:customStyle="1" w:styleId="WW-WW8Num5ztrue123">
    <w:name w:val="WW-WW8Num5ztrue123"/>
  </w:style>
  <w:style w:type="character" w:customStyle="1" w:styleId="WW-WW8Num5ztrue1234">
    <w:name w:val="WW-WW8Num5ztrue1234"/>
  </w:style>
  <w:style w:type="character" w:customStyle="1" w:styleId="WW-WW8Num5ztrue12345">
    <w:name w:val="WW-WW8Num5ztrue12345"/>
  </w:style>
  <w:style w:type="character" w:customStyle="1" w:styleId="WW-WW8Num5ztrue123456">
    <w:name w:val="WW-WW8Num5ztrue123456"/>
  </w:style>
  <w:style w:type="character" w:customStyle="1" w:styleId="WW8Num6z0">
    <w:name w:val="WW8Num6z0"/>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b/>
    </w:rPr>
  </w:style>
  <w:style w:type="character" w:customStyle="1" w:styleId="WW8Num7ztrue">
    <w:name w:val="WW8Num7ztrue"/>
  </w:style>
  <w:style w:type="character" w:customStyle="1" w:styleId="WW-WW8Num7ztrue">
    <w:name w:val="WW-WW8Num7ztrue"/>
  </w:style>
  <w:style w:type="character" w:customStyle="1" w:styleId="WW-WW8Num7ztrue1">
    <w:name w:val="WW-WW8Num7ztrue1"/>
  </w:style>
  <w:style w:type="character" w:customStyle="1" w:styleId="WW-WW8Num7ztrue12">
    <w:name w:val="WW-WW8Num7ztrue12"/>
  </w:style>
  <w:style w:type="character" w:customStyle="1" w:styleId="WW-WW8Num7ztrue123">
    <w:name w:val="WW-WW8Num7ztrue123"/>
  </w:style>
  <w:style w:type="character" w:customStyle="1" w:styleId="WW-WW8Num7ztrue1234">
    <w:name w:val="WW-WW8Num7ztrue1234"/>
  </w:style>
  <w:style w:type="character" w:customStyle="1" w:styleId="WW-WW8Num7ztrue12345">
    <w:name w:val="WW-WW8Num7ztrue12345"/>
  </w:style>
  <w:style w:type="character" w:customStyle="1" w:styleId="WW-WW8Num7ztrue123456">
    <w:name w:val="WW-WW8Num7ztrue123456"/>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false">
    <w:name w:val="WW8Num10zfalse"/>
  </w:style>
  <w:style w:type="character" w:customStyle="1" w:styleId="WW8Num10ztrue">
    <w:name w:val="WW8Num10ztrue"/>
  </w:style>
  <w:style w:type="character" w:customStyle="1" w:styleId="WW-WW8Num10ztrue">
    <w:name w:val="WW-WW8Num10ztrue"/>
  </w:style>
  <w:style w:type="character" w:customStyle="1" w:styleId="WW-WW8Num10ztrue1">
    <w:name w:val="WW-WW8Num10ztrue1"/>
  </w:style>
  <w:style w:type="character" w:customStyle="1" w:styleId="WW-WW8Num10ztrue12">
    <w:name w:val="WW-WW8Num10ztrue12"/>
  </w:style>
  <w:style w:type="character" w:customStyle="1" w:styleId="WW-WW8Num10ztrue123">
    <w:name w:val="WW-WW8Num10ztrue123"/>
  </w:style>
  <w:style w:type="character" w:customStyle="1" w:styleId="WW-WW8Num10ztrue1234">
    <w:name w:val="WW-WW8Num10ztrue1234"/>
  </w:style>
  <w:style w:type="character" w:customStyle="1" w:styleId="WW-WW8Num10ztrue12345">
    <w:name w:val="WW-WW8Num10ztrue12345"/>
  </w:style>
  <w:style w:type="character" w:customStyle="1" w:styleId="WW-WW8Num10ztrue123456">
    <w:name w:val="WW-WW8Num10ztrue123456"/>
  </w:style>
  <w:style w:type="character" w:customStyle="1" w:styleId="WW8Num11zfalse">
    <w:name w:val="WW8Num11zfalse"/>
  </w:style>
  <w:style w:type="character" w:customStyle="1" w:styleId="WW8Num11ztrue">
    <w:name w:val="WW8Num11ztrue"/>
  </w:style>
  <w:style w:type="character" w:customStyle="1" w:styleId="WW-WW8Num11ztrue">
    <w:name w:val="WW-WW8Num11ztrue"/>
  </w:style>
  <w:style w:type="character" w:customStyle="1" w:styleId="WW-WW8Num11ztrue1">
    <w:name w:val="WW-WW8Num11ztrue1"/>
  </w:style>
  <w:style w:type="character" w:customStyle="1" w:styleId="WW-WW8Num11ztrue12">
    <w:name w:val="WW-WW8Num11ztrue12"/>
  </w:style>
  <w:style w:type="character" w:customStyle="1" w:styleId="WW-WW8Num11ztrue123">
    <w:name w:val="WW-WW8Num11ztrue123"/>
  </w:style>
  <w:style w:type="character" w:customStyle="1" w:styleId="WW-WW8Num11ztrue1234">
    <w:name w:val="WW-WW8Num11ztrue1234"/>
  </w:style>
  <w:style w:type="character" w:customStyle="1" w:styleId="WW-WW8Num11ztrue12345">
    <w:name w:val="WW-WW8Num11ztrue12345"/>
  </w:style>
  <w:style w:type="character" w:customStyle="1" w:styleId="WW-WW8Num11ztrue123456">
    <w:name w:val="WW-WW8Num11ztrue123456"/>
  </w:style>
  <w:style w:type="character" w:customStyle="1" w:styleId="WW8Num12z0">
    <w:name w:val="WW8Num12z0"/>
    <w:rPr>
      <w:b/>
    </w:rPr>
  </w:style>
  <w:style w:type="character" w:customStyle="1" w:styleId="WW8Num12ztrue">
    <w:name w:val="WW8Num12ztrue"/>
  </w:style>
  <w:style w:type="character" w:customStyle="1" w:styleId="WW-WW8Num12ztrue">
    <w:name w:val="WW-WW8Num12ztrue"/>
  </w:style>
  <w:style w:type="character" w:customStyle="1" w:styleId="WW-WW8Num12ztrue1">
    <w:name w:val="WW-WW8Num12ztrue1"/>
  </w:style>
  <w:style w:type="character" w:customStyle="1" w:styleId="WW-WW8Num12ztrue12">
    <w:name w:val="WW-WW8Num12ztrue12"/>
  </w:style>
  <w:style w:type="character" w:customStyle="1" w:styleId="WW-WW8Num12ztrue123">
    <w:name w:val="WW-WW8Num12ztrue123"/>
  </w:style>
  <w:style w:type="character" w:customStyle="1" w:styleId="WW-WW8Num12ztrue1234">
    <w:name w:val="WW-WW8Num12ztrue1234"/>
  </w:style>
  <w:style w:type="character" w:customStyle="1" w:styleId="WW-WW8Num12ztrue12345">
    <w:name w:val="WW-WW8Num12ztrue12345"/>
  </w:style>
  <w:style w:type="character" w:customStyle="1" w:styleId="WW-WW8Num12ztrue123456">
    <w:name w:val="WW-WW8Num12ztrue123456"/>
  </w:style>
  <w:style w:type="character" w:customStyle="1" w:styleId="WW8Num13z0">
    <w:name w:val="WW8Num13z0"/>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Caratterepredefinitoparagrafo">
    <w:name w:val="Carattere predefinito paragrafo"/>
  </w:style>
  <w:style w:type="character" w:styleId="Numeropagina">
    <w:name w:val="page number"/>
    <w:basedOn w:val="Caratterepredefinitoparagrafo"/>
  </w:style>
  <w:style w:type="character" w:customStyle="1" w:styleId="Titolo1Carattere">
    <w:name w:val="Titolo 1 Carattere"/>
    <w:rPr>
      <w:b/>
      <w:bCs/>
      <w:szCs w:val="24"/>
    </w:rPr>
  </w:style>
  <w:style w:type="character" w:customStyle="1" w:styleId="CorpodeltestoCarattere">
    <w:name w:val="Corpo del testo Carattere"/>
    <w:rPr>
      <w:sz w:val="24"/>
      <w:szCs w:val="24"/>
    </w:rPr>
  </w:style>
  <w:style w:type="character" w:customStyle="1" w:styleId="Corpodeltesto2Carattere">
    <w:name w:val="Corpo del testo 2 Carattere"/>
    <w:rPr>
      <w:szCs w:val="24"/>
    </w:rPr>
  </w:style>
  <w:style w:type="character" w:customStyle="1" w:styleId="TestofumettoCarattere">
    <w:name w:val="Testo fumetto Carattere"/>
    <w:rPr>
      <w:rFonts w:ascii="Tahoma" w:hAnsi="Tahoma" w:cs="Tahoma"/>
      <w:sz w:val="16"/>
      <w:szCs w:val="16"/>
    </w:rPr>
  </w:style>
  <w:style w:type="character" w:customStyle="1" w:styleId="TestonotaapidipaginaCarattere">
    <w:name w:val="Testo nota a piè di pagina Carattere"/>
    <w:basedOn w:val="Caratterepredefinitoparagrafo"/>
  </w:style>
  <w:style w:type="character" w:customStyle="1" w:styleId="Caratteredellanota">
    <w:name w:val="Carattere della nota"/>
    <w:rPr>
      <w:vertAlign w:val="superscript"/>
    </w:rPr>
  </w:style>
  <w:style w:type="character" w:customStyle="1" w:styleId="PidipaginaCarattere">
    <w:name w:val="Piè di pagina Carattere"/>
    <w:basedOn w:val="Caratterepredefinitoparagrafo"/>
  </w:style>
  <w:style w:type="character" w:customStyle="1" w:styleId="Punti">
    <w:name w:val="Punti"/>
    <w:rPr>
      <w:rFonts w:ascii="OpenSymbol" w:eastAsia="OpenSymbol" w:hAnsi="OpenSymbol" w:cs="OpenSymbol"/>
    </w:rPr>
  </w:style>
  <w:style w:type="paragraph" w:customStyle="1" w:styleId="Intestazione1">
    <w:name w:val="Intestazione1"/>
    <w:basedOn w:val="Normale"/>
    <w:next w:val="Corpodeltesto"/>
    <w:pPr>
      <w:jc w:val="center"/>
    </w:pPr>
    <w:rPr>
      <w:smallCaps/>
      <w:sz w:val="28"/>
    </w:rPr>
  </w:style>
  <w:style w:type="paragraph" w:customStyle="1" w:styleId="Corpodeltesto">
    <w:name w:val="Corpo del testo"/>
    <w:basedOn w:val="Normale"/>
    <w:pPr>
      <w:jc w:val="center"/>
    </w:pPr>
  </w:style>
  <w:style w:type="paragraph" w:styleId="Elenco">
    <w:name w:val="List"/>
    <w:basedOn w:val="Corpodeltesto"/>
    <w:rPr>
      <w:rFonts w:cs="Mangal"/>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styleId="Intestazione">
    <w:name w:val="header"/>
    <w:basedOn w:val="Normale"/>
    <w:link w:val="IntestazioneCarattere"/>
    <w:pPr>
      <w:tabs>
        <w:tab w:val="center" w:pos="4819"/>
        <w:tab w:val="right" w:pos="9638"/>
      </w:tabs>
    </w:pPr>
    <w:rPr>
      <w:sz w:val="20"/>
      <w:szCs w:val="20"/>
    </w:rPr>
  </w:style>
  <w:style w:type="paragraph" w:styleId="Pidipagina">
    <w:name w:val="footer"/>
    <w:basedOn w:val="Normale"/>
    <w:pPr>
      <w:tabs>
        <w:tab w:val="center" w:pos="4819"/>
        <w:tab w:val="right" w:pos="9638"/>
      </w:tabs>
    </w:pPr>
    <w:rPr>
      <w:sz w:val="20"/>
      <w:szCs w:val="20"/>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Rientrocorpodeltesto">
    <w:name w:val="Body Text Indent"/>
    <w:basedOn w:val="Normale"/>
    <w:pPr>
      <w:ind w:firstLine="708"/>
      <w:jc w:val="both"/>
    </w:pPr>
    <w:rPr>
      <w:sz w:val="20"/>
    </w:rPr>
  </w:style>
  <w:style w:type="paragraph" w:customStyle="1" w:styleId="Corpodeltesto21">
    <w:name w:val="Corpo del testo 21"/>
    <w:basedOn w:val="Normale"/>
    <w:rPr>
      <w:sz w:val="20"/>
    </w:rPr>
  </w:style>
  <w:style w:type="paragraph" w:styleId="Testofumetto">
    <w:name w:val="Balloon Text"/>
    <w:basedOn w:val="Normale"/>
    <w:rPr>
      <w:rFonts w:ascii="Tahoma" w:hAnsi="Tahoma" w:cs="Tahoma"/>
      <w:sz w:val="16"/>
      <w:szCs w:val="16"/>
    </w:rPr>
  </w:style>
  <w:style w:type="paragraph" w:styleId="Testonotaapidipagina">
    <w:name w:val="footnote text"/>
    <w:basedOn w:val="Normale"/>
    <w:link w:val="TestonotaapidipaginaCarattere1"/>
    <w:rPr>
      <w:sz w:val="20"/>
      <w:szCs w:val="20"/>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deltesto"/>
  </w:style>
  <w:style w:type="paragraph" w:customStyle="1" w:styleId="Normale1">
    <w:name w:val="Normale1"/>
    <w:rsid w:val="005C5287"/>
    <w:pPr>
      <w:suppressAutoHyphens/>
      <w:autoSpaceDE w:val="0"/>
    </w:pPr>
    <w:rPr>
      <w:rFonts w:ascii="Verdana" w:hAnsi="Verdana" w:cs="Verdana"/>
      <w:color w:val="000000"/>
      <w:sz w:val="24"/>
      <w:szCs w:val="24"/>
      <w:lang w:eastAsia="zh-CN"/>
    </w:rPr>
  </w:style>
  <w:style w:type="character" w:styleId="Rimandonotaapidipagina">
    <w:name w:val="footnote reference"/>
    <w:unhideWhenUsed/>
    <w:rsid w:val="002D14E4"/>
    <w:rPr>
      <w:vertAlign w:val="superscript"/>
    </w:rPr>
  </w:style>
  <w:style w:type="table" w:styleId="Grigliatabella">
    <w:name w:val="Table Grid"/>
    <w:basedOn w:val="Tabellanormale"/>
    <w:uiPriority w:val="59"/>
    <w:rsid w:val="004C5E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imandonotaapidipagina1">
    <w:name w:val="Rimando nota a piè di pagina1"/>
    <w:rsid w:val="00EF4D05"/>
    <w:rPr>
      <w:vertAlign w:val="superscript"/>
    </w:rPr>
  </w:style>
  <w:style w:type="paragraph" w:styleId="NormaleWeb">
    <w:name w:val="Normal (Web)"/>
    <w:basedOn w:val="Normale"/>
    <w:uiPriority w:val="99"/>
    <w:unhideWhenUsed/>
    <w:rsid w:val="00EF4D05"/>
    <w:pPr>
      <w:suppressAutoHyphens w:val="0"/>
      <w:spacing w:before="100" w:beforeAutospacing="1" w:after="100" w:afterAutospacing="1"/>
    </w:pPr>
    <w:rPr>
      <w:lang w:eastAsia="it-IT"/>
    </w:rPr>
  </w:style>
  <w:style w:type="paragraph" w:customStyle="1" w:styleId="a">
    <w:basedOn w:val="Normale"/>
    <w:next w:val="Corpodeltesto"/>
    <w:rsid w:val="006B0488"/>
    <w:pPr>
      <w:jc w:val="center"/>
    </w:pPr>
  </w:style>
  <w:style w:type="character" w:customStyle="1" w:styleId="IntestazioneCarattere">
    <w:name w:val="Intestazione Carattere"/>
    <w:link w:val="Intestazione"/>
    <w:rsid w:val="00B53AE3"/>
    <w:rPr>
      <w:lang w:eastAsia="zh-CN"/>
    </w:rPr>
  </w:style>
  <w:style w:type="character" w:customStyle="1" w:styleId="TestonotaapidipaginaCarattere1">
    <w:name w:val="Testo nota a piè di pagina Carattere1"/>
    <w:link w:val="Testonotaapidipagina"/>
    <w:locked/>
    <w:rsid w:val="005D5495"/>
    <w:rPr>
      <w:lang w:eastAsia="zh-CN"/>
    </w:rPr>
  </w:style>
  <w:style w:type="paragraph" w:styleId="Paragrafoelenco">
    <w:name w:val="List Paragraph"/>
    <w:basedOn w:val="Normale"/>
    <w:qFormat/>
    <w:rsid w:val="00576763"/>
    <w:pPr>
      <w:ind w:left="708"/>
    </w:pPr>
  </w:style>
  <w:style w:type="paragraph" w:customStyle="1" w:styleId="Default">
    <w:name w:val="Default"/>
    <w:qFormat/>
    <w:rsid w:val="00576763"/>
    <w:pPr>
      <w:widowControl w:val="0"/>
      <w:autoSpaceDE w:val="0"/>
      <w:autoSpaceDN w:val="0"/>
      <w:adjustRightInd w:val="0"/>
    </w:pPr>
    <w:rPr>
      <w:rFonts w:ascii="Calibri" w:hAnsi="Calibri" w:cs="Calibri"/>
      <w:color w:val="000000"/>
      <w:sz w:val="24"/>
      <w:szCs w:val="24"/>
    </w:rPr>
  </w:style>
  <w:style w:type="character" w:customStyle="1" w:styleId="Caratterinotaapidipagina">
    <w:name w:val="Caratteri nota a piè di pagina"/>
    <w:qFormat/>
    <w:rsid w:val="00576763"/>
  </w:style>
  <w:style w:type="paragraph" w:customStyle="1" w:styleId="Normal1">
    <w:name w:val="Normal1"/>
    <w:rsid w:val="00576763"/>
    <w:pPr>
      <w:suppressAutoHyphens/>
      <w:autoSpaceDE w:val="0"/>
    </w:pPr>
    <w:rPr>
      <w:rFonts w:ascii="Verdana" w:hAnsi="Verdana" w:cs="Verdana"/>
      <w:color w:val="000000"/>
      <w:sz w:val="24"/>
      <w:szCs w:val="24"/>
      <w:lang w:eastAsia="zh-CN"/>
    </w:rPr>
  </w:style>
  <w:style w:type="character" w:customStyle="1" w:styleId="Nessuno">
    <w:name w:val="Nessuno"/>
    <w:rsid w:val="005767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72294">
      <w:bodyDiv w:val="1"/>
      <w:marLeft w:val="0"/>
      <w:marRight w:val="0"/>
      <w:marTop w:val="0"/>
      <w:marBottom w:val="0"/>
      <w:divBdr>
        <w:top w:val="none" w:sz="0" w:space="0" w:color="auto"/>
        <w:left w:val="none" w:sz="0" w:space="0" w:color="auto"/>
        <w:bottom w:val="none" w:sz="0" w:space="0" w:color="auto"/>
        <w:right w:val="none" w:sz="0" w:space="0" w:color="auto"/>
      </w:divBdr>
    </w:div>
    <w:div w:id="47343363">
      <w:bodyDiv w:val="1"/>
      <w:marLeft w:val="0"/>
      <w:marRight w:val="0"/>
      <w:marTop w:val="0"/>
      <w:marBottom w:val="0"/>
      <w:divBdr>
        <w:top w:val="none" w:sz="0" w:space="0" w:color="auto"/>
        <w:left w:val="none" w:sz="0" w:space="0" w:color="auto"/>
        <w:bottom w:val="none" w:sz="0" w:space="0" w:color="auto"/>
        <w:right w:val="none" w:sz="0" w:space="0" w:color="auto"/>
      </w:divBdr>
    </w:div>
    <w:div w:id="230628411">
      <w:bodyDiv w:val="1"/>
      <w:marLeft w:val="0"/>
      <w:marRight w:val="0"/>
      <w:marTop w:val="0"/>
      <w:marBottom w:val="0"/>
      <w:divBdr>
        <w:top w:val="none" w:sz="0" w:space="0" w:color="auto"/>
        <w:left w:val="none" w:sz="0" w:space="0" w:color="auto"/>
        <w:bottom w:val="none" w:sz="0" w:space="0" w:color="auto"/>
        <w:right w:val="none" w:sz="0" w:space="0" w:color="auto"/>
      </w:divBdr>
    </w:div>
    <w:div w:id="357052343">
      <w:bodyDiv w:val="1"/>
      <w:marLeft w:val="0"/>
      <w:marRight w:val="0"/>
      <w:marTop w:val="0"/>
      <w:marBottom w:val="0"/>
      <w:divBdr>
        <w:top w:val="none" w:sz="0" w:space="0" w:color="auto"/>
        <w:left w:val="none" w:sz="0" w:space="0" w:color="auto"/>
        <w:bottom w:val="none" w:sz="0" w:space="0" w:color="auto"/>
        <w:right w:val="none" w:sz="0" w:space="0" w:color="auto"/>
      </w:divBdr>
    </w:div>
    <w:div w:id="586577300">
      <w:bodyDiv w:val="1"/>
      <w:marLeft w:val="0"/>
      <w:marRight w:val="0"/>
      <w:marTop w:val="0"/>
      <w:marBottom w:val="0"/>
      <w:divBdr>
        <w:top w:val="none" w:sz="0" w:space="0" w:color="auto"/>
        <w:left w:val="none" w:sz="0" w:space="0" w:color="auto"/>
        <w:bottom w:val="none" w:sz="0" w:space="0" w:color="auto"/>
        <w:right w:val="none" w:sz="0" w:space="0" w:color="auto"/>
      </w:divBdr>
    </w:div>
    <w:div w:id="678891870">
      <w:bodyDiv w:val="1"/>
      <w:marLeft w:val="0"/>
      <w:marRight w:val="0"/>
      <w:marTop w:val="0"/>
      <w:marBottom w:val="0"/>
      <w:divBdr>
        <w:top w:val="none" w:sz="0" w:space="0" w:color="auto"/>
        <w:left w:val="none" w:sz="0" w:space="0" w:color="auto"/>
        <w:bottom w:val="none" w:sz="0" w:space="0" w:color="auto"/>
        <w:right w:val="none" w:sz="0" w:space="0" w:color="auto"/>
      </w:divBdr>
    </w:div>
    <w:div w:id="714693714">
      <w:bodyDiv w:val="1"/>
      <w:marLeft w:val="0"/>
      <w:marRight w:val="0"/>
      <w:marTop w:val="0"/>
      <w:marBottom w:val="0"/>
      <w:divBdr>
        <w:top w:val="none" w:sz="0" w:space="0" w:color="auto"/>
        <w:left w:val="none" w:sz="0" w:space="0" w:color="auto"/>
        <w:bottom w:val="none" w:sz="0" w:space="0" w:color="auto"/>
        <w:right w:val="none" w:sz="0" w:space="0" w:color="auto"/>
      </w:divBdr>
    </w:div>
    <w:div w:id="1032919352">
      <w:bodyDiv w:val="1"/>
      <w:marLeft w:val="0"/>
      <w:marRight w:val="0"/>
      <w:marTop w:val="0"/>
      <w:marBottom w:val="0"/>
      <w:divBdr>
        <w:top w:val="none" w:sz="0" w:space="0" w:color="auto"/>
        <w:left w:val="none" w:sz="0" w:space="0" w:color="auto"/>
        <w:bottom w:val="none" w:sz="0" w:space="0" w:color="auto"/>
        <w:right w:val="none" w:sz="0" w:space="0" w:color="auto"/>
      </w:divBdr>
    </w:div>
    <w:div w:id="1121922769">
      <w:bodyDiv w:val="1"/>
      <w:marLeft w:val="0"/>
      <w:marRight w:val="0"/>
      <w:marTop w:val="0"/>
      <w:marBottom w:val="0"/>
      <w:divBdr>
        <w:top w:val="none" w:sz="0" w:space="0" w:color="auto"/>
        <w:left w:val="none" w:sz="0" w:space="0" w:color="auto"/>
        <w:bottom w:val="none" w:sz="0" w:space="0" w:color="auto"/>
        <w:right w:val="none" w:sz="0" w:space="0" w:color="auto"/>
      </w:divBdr>
    </w:div>
    <w:div w:id="1236628484">
      <w:bodyDiv w:val="1"/>
      <w:marLeft w:val="0"/>
      <w:marRight w:val="0"/>
      <w:marTop w:val="0"/>
      <w:marBottom w:val="0"/>
      <w:divBdr>
        <w:top w:val="none" w:sz="0" w:space="0" w:color="auto"/>
        <w:left w:val="none" w:sz="0" w:space="0" w:color="auto"/>
        <w:bottom w:val="none" w:sz="0" w:space="0" w:color="auto"/>
        <w:right w:val="none" w:sz="0" w:space="0" w:color="auto"/>
      </w:divBdr>
    </w:div>
    <w:div w:id="1393388867">
      <w:bodyDiv w:val="1"/>
      <w:marLeft w:val="0"/>
      <w:marRight w:val="0"/>
      <w:marTop w:val="0"/>
      <w:marBottom w:val="0"/>
      <w:divBdr>
        <w:top w:val="none" w:sz="0" w:space="0" w:color="auto"/>
        <w:left w:val="none" w:sz="0" w:space="0" w:color="auto"/>
        <w:bottom w:val="none" w:sz="0" w:space="0" w:color="auto"/>
        <w:right w:val="none" w:sz="0" w:space="0" w:color="auto"/>
      </w:divBdr>
    </w:div>
    <w:div w:id="1492527589">
      <w:bodyDiv w:val="1"/>
      <w:marLeft w:val="0"/>
      <w:marRight w:val="0"/>
      <w:marTop w:val="0"/>
      <w:marBottom w:val="0"/>
      <w:divBdr>
        <w:top w:val="none" w:sz="0" w:space="0" w:color="auto"/>
        <w:left w:val="none" w:sz="0" w:space="0" w:color="auto"/>
        <w:bottom w:val="none" w:sz="0" w:space="0" w:color="auto"/>
        <w:right w:val="none" w:sz="0" w:space="0" w:color="auto"/>
      </w:divBdr>
    </w:div>
    <w:div w:id="1737975484">
      <w:bodyDiv w:val="1"/>
      <w:marLeft w:val="0"/>
      <w:marRight w:val="0"/>
      <w:marTop w:val="0"/>
      <w:marBottom w:val="0"/>
      <w:divBdr>
        <w:top w:val="none" w:sz="0" w:space="0" w:color="auto"/>
        <w:left w:val="none" w:sz="0" w:space="0" w:color="auto"/>
        <w:bottom w:val="none" w:sz="0" w:space="0" w:color="auto"/>
        <w:right w:val="none" w:sz="0" w:space="0" w:color="auto"/>
      </w:divBdr>
    </w:div>
    <w:div w:id="1742558387">
      <w:bodyDiv w:val="1"/>
      <w:marLeft w:val="0"/>
      <w:marRight w:val="0"/>
      <w:marTop w:val="0"/>
      <w:marBottom w:val="0"/>
      <w:divBdr>
        <w:top w:val="none" w:sz="0" w:space="0" w:color="auto"/>
        <w:left w:val="none" w:sz="0" w:space="0" w:color="auto"/>
        <w:bottom w:val="none" w:sz="0" w:space="0" w:color="auto"/>
        <w:right w:val="none" w:sz="0" w:space="0" w:color="auto"/>
      </w:divBdr>
    </w:div>
    <w:div w:id="1983777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EC7C76-971F-4240-AFED-28D3B90E0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4397</Words>
  <Characters>25067</Characters>
  <Application>Microsoft Office Word</Application>
  <DocSecurity>0</DocSecurity>
  <Lines>208</Lines>
  <Paragraphs>58</Paragraphs>
  <ScaleCrop>false</ScaleCrop>
  <HeadingPairs>
    <vt:vector size="2" baseType="variant">
      <vt:variant>
        <vt:lpstr>Titolo</vt:lpstr>
      </vt:variant>
      <vt:variant>
        <vt:i4>1</vt:i4>
      </vt:variant>
    </vt:vector>
  </HeadingPairs>
  <TitlesOfParts>
    <vt:vector size="1" baseType="lpstr">
      <vt:lpstr>OGGETTO: D</vt:lpstr>
    </vt:vector>
  </TitlesOfParts>
  <Company/>
  <LinksUpToDate>false</LinksUpToDate>
  <CharactersWithSpaces>29406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OGGETTO: D</dc:title>
  <dc:subject/>
  <dc:creator>COLANT</dc:creator>
  <cp:keywords/>
  <cp:lastModifiedBy>Antonello Colantoni</cp:lastModifiedBy>
  <cp:revision>3</cp:revision>
  <cp:lastPrinted>2018-12-21T07:17:00Z</cp:lastPrinted>
  <dcterms:created xsi:type="dcterms:W3CDTF">2024-11-14T09:57:00Z</dcterms:created>
  <dcterms:modified xsi:type="dcterms:W3CDTF">2024-12-11T07:36:00Z</dcterms:modified>
</cp:coreProperties>
</file>